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783" w:rsidRDefault="00210783" w:rsidP="00210783">
      <w:pPr>
        <w:ind w:firstLine="0"/>
        <w:jc w:val="right"/>
      </w:pPr>
      <w:bookmarkStart w:id="0" w:name="OLE_LINK196"/>
      <w:bookmarkStart w:id="1" w:name="OLE_LINK197"/>
      <w:bookmarkStart w:id="2" w:name="OLE_LINK19"/>
      <w:bookmarkStart w:id="3" w:name="OLE_LINK20"/>
      <w:bookmarkStart w:id="4" w:name="_Toc273554828"/>
      <w:bookmarkStart w:id="5" w:name="_Toc273558607"/>
      <w:r>
        <w:t xml:space="preserve">Приложение к решению </w:t>
      </w:r>
    </w:p>
    <w:p w:rsidR="00210783" w:rsidRDefault="00210783" w:rsidP="00210783">
      <w:pPr>
        <w:ind w:firstLine="0"/>
        <w:jc w:val="right"/>
      </w:pPr>
      <w:r>
        <w:t>Вольского муниципального собрания</w:t>
      </w:r>
    </w:p>
    <w:p w:rsidR="00210783" w:rsidRDefault="00210783" w:rsidP="00210783">
      <w:pPr>
        <w:ind w:firstLine="0"/>
        <w:jc w:val="right"/>
      </w:pPr>
      <w:r>
        <w:t>от _</w:t>
      </w:r>
      <w:r w:rsidR="00AB529D">
        <w:t>12.02.2018</w:t>
      </w:r>
      <w:r>
        <w:t xml:space="preserve">    № </w:t>
      </w:r>
      <w:r w:rsidR="00AB529D">
        <w:t xml:space="preserve"> 5/21-174</w:t>
      </w:r>
    </w:p>
    <w:p w:rsidR="00AB529D" w:rsidRPr="00AB529D" w:rsidRDefault="00AB529D" w:rsidP="00210783">
      <w:pPr>
        <w:ind w:firstLine="0"/>
        <w:jc w:val="right"/>
        <w:rPr>
          <w:color w:val="FF0000"/>
          <w:sz w:val="20"/>
          <w:szCs w:val="20"/>
        </w:rPr>
      </w:pPr>
      <w:r w:rsidRPr="00AB529D">
        <w:rPr>
          <w:color w:val="FF0000"/>
          <w:sz w:val="20"/>
          <w:szCs w:val="20"/>
        </w:rPr>
        <w:t xml:space="preserve">с </w:t>
      </w:r>
      <w:proofErr w:type="spellStart"/>
      <w:r w:rsidRPr="00AB529D">
        <w:rPr>
          <w:color w:val="FF0000"/>
          <w:sz w:val="20"/>
          <w:szCs w:val="20"/>
        </w:rPr>
        <w:t>изм</w:t>
      </w:r>
      <w:proofErr w:type="spellEnd"/>
      <w:r w:rsidRPr="00AB529D">
        <w:rPr>
          <w:color w:val="FF0000"/>
          <w:sz w:val="20"/>
          <w:szCs w:val="20"/>
        </w:rPr>
        <w:t>. от 28.08.2025 № 137/797-2025</w:t>
      </w: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Default="00210783" w:rsidP="00210783">
      <w:pPr>
        <w:pStyle w:val="aff6"/>
        <w:ind w:firstLine="0"/>
        <w:jc w:val="center"/>
        <w:outlineLvl w:val="0"/>
        <w:rPr>
          <w:b/>
          <w:sz w:val="36"/>
          <w:szCs w:val="36"/>
          <w:lang w:val="ru-RU"/>
        </w:rPr>
      </w:pPr>
      <w:bookmarkStart w:id="6" w:name="_Toc487905090"/>
      <w:bookmarkStart w:id="7" w:name="_Toc488146972"/>
      <w:bookmarkStart w:id="8" w:name="_Toc488147924"/>
      <w:bookmarkStart w:id="9" w:name="_Toc489975180"/>
      <w:bookmarkStart w:id="10" w:name="_Toc489976854"/>
      <w:bookmarkStart w:id="11" w:name="_Toc490753439"/>
      <w:bookmarkStart w:id="12" w:name="_Toc490754331"/>
      <w:r>
        <w:rPr>
          <w:b/>
          <w:sz w:val="36"/>
          <w:szCs w:val="36"/>
          <w:lang w:val="ru-RU"/>
        </w:rPr>
        <w:t>МЕСТНЫЕ НОРМАТИВЫ</w:t>
      </w:r>
      <w:bookmarkEnd w:id="6"/>
      <w:bookmarkEnd w:id="7"/>
      <w:bookmarkEnd w:id="8"/>
      <w:bookmarkEnd w:id="9"/>
      <w:bookmarkEnd w:id="10"/>
      <w:bookmarkEnd w:id="11"/>
      <w:bookmarkEnd w:id="12"/>
    </w:p>
    <w:p w:rsidR="00210783" w:rsidRDefault="00210783" w:rsidP="00210783">
      <w:pPr>
        <w:pStyle w:val="aff6"/>
        <w:ind w:firstLine="0"/>
        <w:jc w:val="center"/>
        <w:outlineLvl w:val="0"/>
        <w:rPr>
          <w:b/>
          <w:sz w:val="36"/>
          <w:szCs w:val="36"/>
          <w:lang w:val="ru-RU"/>
        </w:rPr>
      </w:pPr>
      <w:bookmarkStart w:id="13" w:name="_Toc487905091"/>
      <w:bookmarkStart w:id="14" w:name="_Toc488146973"/>
      <w:bookmarkStart w:id="15" w:name="_Toc488147925"/>
      <w:bookmarkStart w:id="16" w:name="_Toc489975181"/>
      <w:bookmarkStart w:id="17" w:name="_Toc489976855"/>
      <w:bookmarkStart w:id="18" w:name="_Toc490753440"/>
      <w:bookmarkStart w:id="19" w:name="_Toc490754332"/>
      <w:r>
        <w:rPr>
          <w:b/>
          <w:sz w:val="36"/>
          <w:szCs w:val="36"/>
          <w:lang w:val="ru-RU"/>
        </w:rPr>
        <w:t>ГРАДОСТРОИТЕЛЬНОГО ПРОЕКТИРОВАНИЯ</w:t>
      </w:r>
      <w:bookmarkEnd w:id="13"/>
      <w:bookmarkEnd w:id="14"/>
      <w:bookmarkEnd w:id="15"/>
      <w:bookmarkEnd w:id="16"/>
      <w:bookmarkEnd w:id="17"/>
      <w:bookmarkEnd w:id="18"/>
      <w:bookmarkEnd w:id="19"/>
    </w:p>
    <w:p w:rsidR="00210783" w:rsidRPr="006D48A4" w:rsidRDefault="00210783" w:rsidP="00210783">
      <w:pPr>
        <w:ind w:firstLine="0"/>
        <w:jc w:val="center"/>
      </w:pPr>
    </w:p>
    <w:p w:rsidR="00210783" w:rsidRDefault="00210783" w:rsidP="00210783">
      <w:pPr>
        <w:ind w:firstLine="0"/>
        <w:jc w:val="center"/>
        <w:rPr>
          <w:b/>
          <w:sz w:val="52"/>
          <w:szCs w:val="52"/>
        </w:rPr>
      </w:pPr>
    </w:p>
    <w:p w:rsidR="00210783" w:rsidRDefault="00210783" w:rsidP="00210783">
      <w:pPr>
        <w:ind w:firstLine="0"/>
        <w:jc w:val="center"/>
        <w:rPr>
          <w:b/>
          <w:sz w:val="52"/>
          <w:szCs w:val="52"/>
        </w:rPr>
      </w:pPr>
    </w:p>
    <w:p w:rsidR="00210783" w:rsidRPr="00523391" w:rsidRDefault="00210783" w:rsidP="00210783">
      <w:pPr>
        <w:ind w:firstLine="0"/>
        <w:jc w:val="center"/>
        <w:rPr>
          <w:b/>
          <w:sz w:val="14"/>
          <w:szCs w:val="52"/>
        </w:rPr>
      </w:pPr>
    </w:p>
    <w:p w:rsidR="00210783" w:rsidRDefault="00210783" w:rsidP="00210783">
      <w:pPr>
        <w:ind w:firstLine="0"/>
        <w:jc w:val="center"/>
        <w:rPr>
          <w:b/>
          <w:sz w:val="52"/>
          <w:szCs w:val="52"/>
        </w:rPr>
      </w:pPr>
    </w:p>
    <w:p w:rsidR="00210783" w:rsidRPr="00372AB8" w:rsidRDefault="00210783" w:rsidP="00210783">
      <w:pPr>
        <w:ind w:firstLine="0"/>
        <w:jc w:val="center"/>
        <w:rPr>
          <w:b/>
          <w:sz w:val="48"/>
          <w:szCs w:val="52"/>
        </w:rPr>
      </w:pPr>
      <w:r w:rsidRPr="00372AB8">
        <w:rPr>
          <w:b/>
          <w:sz w:val="48"/>
          <w:szCs w:val="52"/>
        </w:rPr>
        <w:t xml:space="preserve"> </w:t>
      </w:r>
    </w:p>
    <w:p w:rsidR="00210783" w:rsidRDefault="00210783" w:rsidP="00210783">
      <w:pPr>
        <w:ind w:firstLine="0"/>
        <w:jc w:val="center"/>
        <w:rPr>
          <w:b/>
          <w:sz w:val="48"/>
          <w:szCs w:val="52"/>
        </w:rPr>
      </w:pPr>
      <w:r w:rsidRPr="00372AB8">
        <w:rPr>
          <w:b/>
          <w:sz w:val="48"/>
          <w:szCs w:val="52"/>
        </w:rPr>
        <w:t xml:space="preserve">Вольского </w:t>
      </w:r>
    </w:p>
    <w:p w:rsidR="00210783" w:rsidRDefault="00210783" w:rsidP="00210783">
      <w:pPr>
        <w:ind w:firstLine="0"/>
        <w:jc w:val="center"/>
        <w:rPr>
          <w:b/>
          <w:sz w:val="48"/>
          <w:szCs w:val="52"/>
        </w:rPr>
      </w:pPr>
      <w:r w:rsidRPr="00372AB8">
        <w:rPr>
          <w:b/>
          <w:sz w:val="48"/>
          <w:szCs w:val="52"/>
        </w:rPr>
        <w:t>муниципального района</w:t>
      </w:r>
    </w:p>
    <w:p w:rsidR="00210783" w:rsidRPr="00372AB8" w:rsidRDefault="00210783" w:rsidP="00210783">
      <w:pPr>
        <w:ind w:firstLine="0"/>
        <w:jc w:val="center"/>
        <w:rPr>
          <w:b/>
          <w:sz w:val="48"/>
          <w:szCs w:val="52"/>
        </w:rPr>
      </w:pPr>
      <w:r>
        <w:rPr>
          <w:b/>
          <w:sz w:val="48"/>
          <w:szCs w:val="52"/>
        </w:rPr>
        <w:t>Саратовской области</w:t>
      </w:r>
    </w:p>
    <w:p w:rsidR="00210783" w:rsidRPr="00372AB8" w:rsidRDefault="00210783" w:rsidP="00210783">
      <w:pPr>
        <w:ind w:firstLine="0"/>
        <w:jc w:val="center"/>
        <w:rPr>
          <w:sz w:val="22"/>
        </w:rPr>
      </w:pPr>
    </w:p>
    <w:p w:rsidR="00210783" w:rsidRDefault="00210783" w:rsidP="00210783">
      <w:pPr>
        <w:ind w:firstLine="0"/>
        <w:jc w:val="center"/>
      </w:pPr>
    </w:p>
    <w:p w:rsidR="00210783" w:rsidRDefault="00210783" w:rsidP="00210783">
      <w:pPr>
        <w:ind w:firstLine="0"/>
        <w:jc w:val="center"/>
      </w:pPr>
    </w:p>
    <w:p w:rsidR="00210783" w:rsidRPr="004336B1" w:rsidRDefault="00210783" w:rsidP="00210783">
      <w:pPr>
        <w:ind w:firstLine="0"/>
        <w:jc w:val="center"/>
      </w:pPr>
    </w:p>
    <w:p w:rsidR="00210783" w:rsidRPr="004336B1" w:rsidRDefault="00210783" w:rsidP="00210783">
      <w:pPr>
        <w:ind w:firstLine="0"/>
        <w:jc w:val="center"/>
      </w:pPr>
    </w:p>
    <w:p w:rsidR="00210783" w:rsidRDefault="00210783" w:rsidP="00210783">
      <w:pPr>
        <w:ind w:firstLine="0"/>
        <w:jc w:val="center"/>
      </w:pPr>
    </w:p>
    <w:p w:rsidR="00210783" w:rsidRDefault="00210783" w:rsidP="00210783">
      <w:pPr>
        <w:ind w:firstLine="0"/>
        <w:jc w:val="center"/>
      </w:pPr>
    </w:p>
    <w:p w:rsidR="00210783" w:rsidRPr="004336B1" w:rsidRDefault="00210783" w:rsidP="00210783">
      <w:pPr>
        <w:ind w:firstLine="0"/>
        <w:jc w:val="center"/>
      </w:pPr>
    </w:p>
    <w:p w:rsidR="00210783" w:rsidRDefault="00210783">
      <w:pPr>
        <w:spacing w:after="200" w:line="276" w:lineRule="auto"/>
        <w:ind w:firstLine="0"/>
        <w:jc w:val="left"/>
        <w:rPr>
          <w:rFonts w:eastAsia="Times New Roman" w:cs="Times New Roman"/>
          <w:szCs w:val="24"/>
          <w:lang w:eastAsia="ar-SA" w:bidi="en-US"/>
        </w:rPr>
      </w:pPr>
      <w:r>
        <w:rPr>
          <w:rFonts w:eastAsia="Times New Roman" w:cs="Times New Roman"/>
          <w:szCs w:val="24"/>
          <w:lang w:eastAsia="ar-SA" w:bidi="en-US"/>
        </w:rPr>
        <w:br w:type="page"/>
      </w:r>
    </w:p>
    <w:p w:rsidR="005C4553" w:rsidRDefault="005C4553" w:rsidP="005C4553">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36pt" o:ole="">
            <v:imagedata r:id="rId8" o:title=""/>
          </v:shape>
          <o:OLEObject Type="Embed" ProgID="CorelDRAW.Graphic.14" ShapeID="_x0000_i1025" DrawAspect="Content" ObjectID="_1818576155" r:id="rId9"/>
        </w:object>
      </w:r>
    </w:p>
    <w:p w:rsidR="005C4553" w:rsidRPr="002C35F8" w:rsidRDefault="005C4553" w:rsidP="005C4553">
      <w:pPr>
        <w:pStyle w:val="aff6"/>
        <w:ind w:firstLine="0"/>
        <w:jc w:val="center"/>
        <w:rPr>
          <w:rFonts w:ascii="Cambria" w:hAnsi="Cambria"/>
          <w:i/>
          <w:sz w:val="36"/>
          <w:szCs w:val="36"/>
          <w:lang w:val="ru-RU"/>
        </w:rPr>
      </w:pPr>
      <w:r w:rsidRPr="002C35F8">
        <w:rPr>
          <w:rFonts w:ascii="Cambria" w:hAnsi="Cambria"/>
          <w:i/>
          <w:sz w:val="36"/>
          <w:szCs w:val="36"/>
          <w:lang w:val="ru-RU"/>
        </w:rPr>
        <w:t>Общество с ограниченной ответственностью</w:t>
      </w:r>
    </w:p>
    <w:p w:rsidR="005C4553" w:rsidRPr="002C35F8" w:rsidRDefault="005C4553" w:rsidP="005C4553">
      <w:pPr>
        <w:pStyle w:val="aff6"/>
        <w:ind w:firstLine="0"/>
        <w:jc w:val="center"/>
        <w:rPr>
          <w:rFonts w:ascii="Cambria" w:hAnsi="Cambria"/>
          <w:b/>
          <w:i/>
          <w:sz w:val="36"/>
          <w:szCs w:val="36"/>
          <w:lang w:val="ru-RU"/>
        </w:rPr>
      </w:pPr>
      <w:r>
        <w:rPr>
          <w:rFonts w:ascii="Cambria" w:hAnsi="Cambria"/>
          <w:b/>
          <w:i/>
          <w:sz w:val="36"/>
          <w:szCs w:val="36"/>
          <w:lang w:val="ru-RU"/>
        </w:rPr>
        <w:t>«</w:t>
      </w:r>
      <w:r w:rsidRPr="002C35F8">
        <w:rPr>
          <w:rFonts w:ascii="Cambria" w:hAnsi="Cambria"/>
          <w:b/>
          <w:i/>
          <w:sz w:val="36"/>
          <w:szCs w:val="36"/>
          <w:lang w:val="ru-RU"/>
        </w:rPr>
        <w:t>САРСТРОЙНИИПРОЕКТ</w:t>
      </w:r>
      <w:r>
        <w:rPr>
          <w:rFonts w:ascii="Cambria" w:hAnsi="Cambria"/>
          <w:b/>
          <w:i/>
          <w:sz w:val="36"/>
          <w:szCs w:val="36"/>
          <w:lang w:val="ru-RU"/>
        </w:rPr>
        <w:t>»</w:t>
      </w:r>
    </w:p>
    <w:p w:rsidR="00200A6B" w:rsidRPr="002C35F8" w:rsidRDefault="00200A6B" w:rsidP="00200A6B">
      <w:pPr>
        <w:jc w:val="center"/>
      </w:pPr>
    </w:p>
    <w:p w:rsidR="00200A6B" w:rsidRDefault="00200A6B" w:rsidP="00200A6B">
      <w:pPr>
        <w:jc w:val="center"/>
      </w:pPr>
    </w:p>
    <w:p w:rsidR="00200A6B" w:rsidRDefault="00200A6B" w:rsidP="00200A6B">
      <w:pPr>
        <w:jc w:val="center"/>
      </w:pPr>
    </w:p>
    <w:p w:rsidR="006D48A4" w:rsidRDefault="006D48A4" w:rsidP="00200A6B">
      <w:pPr>
        <w:jc w:val="center"/>
      </w:pPr>
    </w:p>
    <w:p w:rsidR="006D48A4" w:rsidRDefault="006D48A4" w:rsidP="00200A6B">
      <w:pPr>
        <w:jc w:val="center"/>
        <w:rPr>
          <w:b/>
          <w:i/>
          <w:sz w:val="28"/>
          <w:szCs w:val="28"/>
        </w:rPr>
      </w:pPr>
    </w:p>
    <w:p w:rsidR="0059144D" w:rsidRDefault="0059144D" w:rsidP="00200A6B">
      <w:pPr>
        <w:jc w:val="center"/>
      </w:pPr>
    </w:p>
    <w:p w:rsidR="006D48A4" w:rsidRDefault="006D48A4" w:rsidP="00200A6B">
      <w:pPr>
        <w:jc w:val="center"/>
      </w:pPr>
    </w:p>
    <w:p w:rsidR="00200A6B" w:rsidRDefault="00200A6B" w:rsidP="00200A6B">
      <w:pPr>
        <w:jc w:val="center"/>
      </w:pPr>
    </w:p>
    <w:p w:rsidR="00200A6B" w:rsidRPr="007306E0" w:rsidRDefault="00200A6B" w:rsidP="00200A6B">
      <w:pPr>
        <w:jc w:val="center"/>
      </w:pPr>
    </w:p>
    <w:p w:rsidR="00200A6B" w:rsidRPr="007306E0" w:rsidRDefault="00200A6B" w:rsidP="00200A6B">
      <w:pPr>
        <w:jc w:val="center"/>
      </w:pPr>
    </w:p>
    <w:tbl>
      <w:tblPr>
        <w:tblW w:w="9464" w:type="dxa"/>
        <w:tblLook w:val="04A0"/>
      </w:tblPr>
      <w:tblGrid>
        <w:gridCol w:w="5778"/>
        <w:gridCol w:w="3686"/>
      </w:tblGrid>
      <w:tr w:rsidR="001629B4" w:rsidRPr="00DB7B7E" w:rsidTr="00E61813">
        <w:tc>
          <w:tcPr>
            <w:tcW w:w="5778" w:type="dxa"/>
          </w:tcPr>
          <w:p w:rsidR="001629B4" w:rsidRDefault="001629B4" w:rsidP="00E61813">
            <w:pPr>
              <w:ind w:firstLine="0"/>
              <w:rPr>
                <w:sz w:val="20"/>
                <w:szCs w:val="20"/>
              </w:rPr>
            </w:pPr>
            <w:bookmarkStart w:id="20" w:name="OLE_LINK59"/>
            <w:bookmarkStart w:id="21" w:name="OLE_LINK60"/>
            <w:bookmarkStart w:id="22" w:name="OLE_LINK61"/>
            <w:bookmarkEnd w:id="0"/>
            <w:bookmarkEnd w:id="1"/>
            <w:proofErr w:type="spellStart"/>
            <w:r w:rsidRPr="00876DC5">
              <w:rPr>
                <w:sz w:val="20"/>
                <w:szCs w:val="20"/>
              </w:rPr>
              <w:t>Заказчик</w:t>
            </w:r>
            <w:proofErr w:type="gramStart"/>
            <w:r>
              <w:rPr>
                <w:sz w:val="20"/>
                <w:szCs w:val="20"/>
              </w:rPr>
              <w:t>:А</w:t>
            </w:r>
            <w:proofErr w:type="gramEnd"/>
            <w:r w:rsidRPr="005C4553">
              <w:rPr>
                <w:sz w:val="20"/>
                <w:szCs w:val="20"/>
              </w:rPr>
              <w:t>дминистрация</w:t>
            </w:r>
            <w:proofErr w:type="spellEnd"/>
            <w:r w:rsidRPr="005C4553">
              <w:rPr>
                <w:sz w:val="20"/>
                <w:szCs w:val="20"/>
              </w:rPr>
              <w:t xml:space="preserve"> </w:t>
            </w:r>
            <w:proofErr w:type="spellStart"/>
            <w:r w:rsidRPr="005C4553">
              <w:rPr>
                <w:sz w:val="20"/>
                <w:szCs w:val="20"/>
              </w:rPr>
              <w:t>Вольского</w:t>
            </w:r>
            <w:proofErr w:type="spellEnd"/>
            <w:r w:rsidRPr="005C4553">
              <w:rPr>
                <w:sz w:val="20"/>
                <w:szCs w:val="20"/>
              </w:rPr>
              <w:t xml:space="preserve"> </w:t>
            </w:r>
          </w:p>
          <w:p w:rsidR="001629B4" w:rsidRPr="009008F2" w:rsidRDefault="001629B4" w:rsidP="00E6181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1629B4" w:rsidRPr="00876DC5" w:rsidRDefault="001629B4" w:rsidP="00E61813">
            <w:pPr>
              <w:ind w:firstLine="0"/>
              <w:jc w:val="right"/>
              <w:rPr>
                <w:sz w:val="20"/>
                <w:szCs w:val="20"/>
              </w:rPr>
            </w:pPr>
            <w:r>
              <w:rPr>
                <w:sz w:val="20"/>
                <w:szCs w:val="20"/>
              </w:rPr>
              <w:t>Договор № 44 от 09 июля 2017 г.</w:t>
            </w:r>
          </w:p>
        </w:tc>
      </w:tr>
    </w:tbl>
    <w:p w:rsidR="001629B4" w:rsidRPr="007306E0" w:rsidRDefault="001629B4" w:rsidP="001629B4">
      <w:pPr>
        <w:ind w:firstLine="0"/>
        <w:jc w:val="center"/>
      </w:pPr>
    </w:p>
    <w:p w:rsidR="005C4553" w:rsidRDefault="005C4553" w:rsidP="005C4553">
      <w:pPr>
        <w:ind w:firstLine="0"/>
        <w:jc w:val="center"/>
      </w:pPr>
    </w:p>
    <w:p w:rsidR="005C4553" w:rsidRDefault="005C4553" w:rsidP="005C4553">
      <w:pPr>
        <w:ind w:firstLine="0"/>
        <w:jc w:val="center"/>
      </w:pPr>
    </w:p>
    <w:p w:rsidR="005C4553" w:rsidRDefault="005C4553" w:rsidP="005C4553">
      <w:pPr>
        <w:ind w:firstLine="0"/>
        <w:jc w:val="center"/>
      </w:pPr>
    </w:p>
    <w:p w:rsidR="005C4553" w:rsidRDefault="005C4553" w:rsidP="005C4553">
      <w:pPr>
        <w:ind w:firstLine="0"/>
        <w:jc w:val="center"/>
      </w:pPr>
    </w:p>
    <w:p w:rsidR="005C4553" w:rsidRDefault="005C4553" w:rsidP="005C4553">
      <w:pPr>
        <w:ind w:firstLine="0"/>
        <w:jc w:val="center"/>
      </w:pPr>
    </w:p>
    <w:p w:rsidR="005C4553" w:rsidRDefault="005C4553" w:rsidP="005C4553">
      <w:pPr>
        <w:ind w:firstLine="0"/>
        <w:jc w:val="center"/>
      </w:pPr>
    </w:p>
    <w:p w:rsidR="005C4553" w:rsidRPr="00B84278" w:rsidRDefault="005C4553" w:rsidP="00B84278">
      <w:pPr>
        <w:ind w:firstLine="0"/>
        <w:jc w:val="center"/>
        <w:rPr>
          <w:rFonts w:eastAsia="Times New Roman" w:cs="Times New Roman"/>
          <w:b/>
          <w:sz w:val="36"/>
          <w:szCs w:val="36"/>
          <w:lang w:eastAsia="ar-SA" w:bidi="en-US"/>
        </w:rPr>
      </w:pPr>
      <w:bookmarkStart w:id="23" w:name="_Toc489889774"/>
      <w:bookmarkStart w:id="24" w:name="_Toc489889838"/>
      <w:bookmarkStart w:id="25" w:name="_Toc489889900"/>
      <w:bookmarkStart w:id="26" w:name="_Toc489893650"/>
      <w:bookmarkStart w:id="27" w:name="_Toc490754239"/>
      <w:bookmarkStart w:id="28" w:name="_Toc498964815"/>
      <w:bookmarkStart w:id="29" w:name="_Toc498965048"/>
      <w:r w:rsidRPr="00B84278">
        <w:rPr>
          <w:rFonts w:eastAsia="Times New Roman" w:cs="Times New Roman"/>
          <w:b/>
          <w:sz w:val="36"/>
          <w:szCs w:val="36"/>
          <w:lang w:eastAsia="ar-SA" w:bidi="en-US"/>
        </w:rPr>
        <w:t>МЕСТНЫЕ НОРМАТИВЫ</w:t>
      </w:r>
      <w:bookmarkEnd w:id="23"/>
      <w:bookmarkEnd w:id="24"/>
      <w:bookmarkEnd w:id="25"/>
      <w:bookmarkEnd w:id="26"/>
      <w:bookmarkEnd w:id="27"/>
      <w:bookmarkEnd w:id="28"/>
      <w:bookmarkEnd w:id="29"/>
    </w:p>
    <w:p w:rsidR="005C4553" w:rsidRPr="00B84278" w:rsidRDefault="005C4553" w:rsidP="00B84278">
      <w:pPr>
        <w:ind w:firstLine="0"/>
        <w:jc w:val="center"/>
        <w:rPr>
          <w:rFonts w:eastAsia="Times New Roman" w:cs="Times New Roman"/>
          <w:b/>
          <w:sz w:val="36"/>
          <w:szCs w:val="36"/>
          <w:lang w:eastAsia="ar-SA" w:bidi="en-US"/>
        </w:rPr>
      </w:pPr>
      <w:bookmarkStart w:id="30" w:name="_Toc489889775"/>
      <w:bookmarkStart w:id="31" w:name="_Toc489889839"/>
      <w:bookmarkStart w:id="32" w:name="_Toc489889901"/>
      <w:bookmarkStart w:id="33" w:name="_Toc489893651"/>
      <w:bookmarkStart w:id="34" w:name="_Toc490754240"/>
      <w:bookmarkStart w:id="35" w:name="_Toc498964816"/>
      <w:bookmarkStart w:id="36" w:name="_Toc498965049"/>
      <w:r w:rsidRPr="00B84278">
        <w:rPr>
          <w:rFonts w:eastAsia="Times New Roman" w:cs="Times New Roman"/>
          <w:b/>
          <w:sz w:val="36"/>
          <w:szCs w:val="36"/>
          <w:lang w:eastAsia="ar-SA" w:bidi="en-US"/>
        </w:rPr>
        <w:t>ГРАДОСТРОИТЕЛЬНОГО ПРОЕКТИРОВАНИЯ</w:t>
      </w:r>
      <w:bookmarkEnd w:id="30"/>
      <w:bookmarkEnd w:id="31"/>
      <w:bookmarkEnd w:id="32"/>
      <w:bookmarkEnd w:id="33"/>
      <w:bookmarkEnd w:id="34"/>
      <w:bookmarkEnd w:id="35"/>
      <w:bookmarkEnd w:id="36"/>
    </w:p>
    <w:p w:rsidR="005C4553" w:rsidRPr="006D48A4" w:rsidRDefault="005C4553" w:rsidP="005C4553">
      <w:pPr>
        <w:ind w:firstLine="0"/>
        <w:jc w:val="center"/>
      </w:pPr>
    </w:p>
    <w:p w:rsidR="004851AD" w:rsidRDefault="001629B4" w:rsidP="004851AD">
      <w:pPr>
        <w:suppressAutoHyphens/>
        <w:ind w:firstLine="0"/>
        <w:jc w:val="center"/>
        <w:rPr>
          <w:rFonts w:eastAsia="Times New Roman" w:cs="Times New Roman"/>
          <w:b/>
          <w:sz w:val="52"/>
          <w:szCs w:val="52"/>
          <w:lang w:eastAsia="ar-SA" w:bidi="en-US"/>
        </w:rPr>
      </w:pPr>
      <w:r>
        <w:rPr>
          <w:rFonts w:eastAsia="Times New Roman" w:cs="Times New Roman"/>
          <w:b/>
          <w:sz w:val="52"/>
          <w:szCs w:val="52"/>
          <w:lang w:eastAsia="ar-SA" w:bidi="en-US"/>
        </w:rPr>
        <w:t>Вольск</w:t>
      </w:r>
      <w:r w:rsidR="004851AD" w:rsidRPr="004851AD">
        <w:rPr>
          <w:rFonts w:eastAsia="Times New Roman" w:cs="Times New Roman"/>
          <w:b/>
          <w:sz w:val="52"/>
          <w:szCs w:val="52"/>
          <w:lang w:eastAsia="ar-SA" w:bidi="en-US"/>
        </w:rPr>
        <w:t xml:space="preserve">ого </w:t>
      </w:r>
    </w:p>
    <w:p w:rsidR="004851AD" w:rsidRPr="004851AD" w:rsidRDefault="004851AD" w:rsidP="004851AD">
      <w:pPr>
        <w:suppressAutoHyphens/>
        <w:ind w:firstLine="0"/>
        <w:jc w:val="center"/>
        <w:rPr>
          <w:rFonts w:eastAsia="Times New Roman" w:cs="Times New Roman"/>
          <w:b/>
          <w:sz w:val="52"/>
          <w:szCs w:val="52"/>
          <w:lang w:eastAsia="ar-SA" w:bidi="en-US"/>
        </w:rPr>
      </w:pPr>
      <w:r w:rsidRPr="004851AD">
        <w:rPr>
          <w:rFonts w:eastAsia="Times New Roman" w:cs="Times New Roman"/>
          <w:b/>
          <w:sz w:val="52"/>
          <w:szCs w:val="52"/>
          <w:lang w:eastAsia="ar-SA" w:bidi="en-US"/>
        </w:rPr>
        <w:t>муниципального района</w:t>
      </w:r>
    </w:p>
    <w:p w:rsidR="004851AD" w:rsidRPr="004851AD" w:rsidRDefault="004851AD" w:rsidP="004851AD">
      <w:pPr>
        <w:suppressAutoHyphens/>
        <w:ind w:firstLine="0"/>
        <w:jc w:val="center"/>
        <w:rPr>
          <w:rFonts w:eastAsia="Times New Roman" w:cs="Times New Roman"/>
          <w:b/>
          <w:sz w:val="52"/>
          <w:szCs w:val="52"/>
          <w:lang w:eastAsia="ar-SA" w:bidi="en-US"/>
        </w:rPr>
      </w:pPr>
      <w:r w:rsidRPr="004851AD">
        <w:rPr>
          <w:rFonts w:eastAsia="Times New Roman" w:cs="Times New Roman"/>
          <w:b/>
          <w:sz w:val="52"/>
          <w:szCs w:val="52"/>
          <w:lang w:eastAsia="ar-SA" w:bidi="en-US"/>
        </w:rPr>
        <w:t>Саратовской области</w:t>
      </w:r>
    </w:p>
    <w:bookmarkEnd w:id="20"/>
    <w:bookmarkEnd w:id="21"/>
    <w:bookmarkEnd w:id="22"/>
    <w:p w:rsidR="007B1B84" w:rsidRPr="002C35F8" w:rsidRDefault="007B1B8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Look w:val="04A0"/>
      </w:tblPr>
      <w:tblGrid>
        <w:gridCol w:w="4503"/>
        <w:gridCol w:w="2126"/>
        <w:gridCol w:w="2552"/>
      </w:tblGrid>
      <w:tr w:rsidR="00200A6B" w:rsidRPr="002C35F8" w:rsidTr="00197FB6">
        <w:tc>
          <w:tcPr>
            <w:tcW w:w="4503" w:type="dxa"/>
          </w:tcPr>
          <w:p w:rsidR="00200A6B" w:rsidRPr="002C35F8" w:rsidRDefault="007B1B84" w:rsidP="005C4553">
            <w:pPr>
              <w:ind w:firstLine="0"/>
              <w:jc w:val="left"/>
            </w:pPr>
            <w:bookmarkStart w:id="37" w:name="OLE_LINK203"/>
            <w:bookmarkStart w:id="38" w:name="OLE_LINK204"/>
            <w:bookmarkStart w:id="39"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 xml:space="preserve">Т.Ю. </w:t>
            </w:r>
            <w:proofErr w:type="spellStart"/>
            <w:r>
              <w:rPr>
                <w:sz w:val="28"/>
                <w:szCs w:val="28"/>
              </w:rPr>
              <w:t>Базанова</w:t>
            </w:r>
            <w:proofErr w:type="spellEnd"/>
          </w:p>
        </w:tc>
      </w:tr>
      <w:tr w:rsidR="00200A6B" w:rsidRPr="002C35F8" w:rsidTr="00197FB6">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37"/>
    <w:bookmarkEnd w:id="38"/>
    <w:bookmarkEnd w:id="39"/>
    <w:p w:rsidR="00200A6B" w:rsidRDefault="00200A6B" w:rsidP="00200A6B">
      <w:pPr>
        <w:jc w:val="center"/>
      </w:pPr>
    </w:p>
    <w:p w:rsidR="00200A6B" w:rsidRDefault="00200A6B" w:rsidP="00200A6B">
      <w:pPr>
        <w:jc w:val="center"/>
      </w:pPr>
    </w:p>
    <w:p w:rsidR="00200A6B" w:rsidRPr="002C35F8" w:rsidRDefault="00200A6B" w:rsidP="00200A6B">
      <w:pPr>
        <w:jc w:val="center"/>
      </w:pPr>
    </w:p>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2"/>
      <w:bookmarkEnd w:id="3"/>
    </w:p>
    <w:p w:rsidR="00200A6B" w:rsidRDefault="00200A6B" w:rsidP="004843F4">
      <w:pPr>
        <w:spacing w:after="120"/>
        <w:jc w:val="center"/>
        <w:rPr>
          <w:rFonts w:cs="Times New Roman"/>
          <w:b/>
          <w:szCs w:val="24"/>
        </w:rPr>
        <w:sectPr w:rsidR="00200A6B" w:rsidSect="00F73AFC">
          <w:pgSz w:w="11906" w:h="16838"/>
          <w:pgMar w:top="1134" w:right="851" w:bottom="1134" w:left="1701" w:header="709" w:footer="709" w:gutter="0"/>
          <w:pgNumType w:start="3"/>
          <w:cols w:space="708"/>
          <w:docGrid w:linePitch="360"/>
        </w:sectPr>
      </w:pPr>
    </w:p>
    <w:p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rsidR="007C2743" w:rsidRDefault="00D55C2B">
      <w:pPr>
        <w:pStyle w:val="16"/>
        <w:tabs>
          <w:tab w:val="right" w:leader="dot" w:pos="9344"/>
        </w:tabs>
        <w:rPr>
          <w:rFonts w:asciiTheme="minorHAnsi" w:eastAsiaTheme="minorEastAsia" w:hAnsiTheme="minorHAnsi" w:cstheme="minorBidi"/>
          <w:b w:val="0"/>
          <w:bCs w:val="0"/>
          <w:caps w:val="0"/>
          <w:noProof/>
          <w:sz w:val="22"/>
          <w:szCs w:val="22"/>
          <w:lang w:eastAsia="ru-RU"/>
        </w:rPr>
      </w:pPr>
      <w:r w:rsidRPr="00D55C2B">
        <w:fldChar w:fldCharType="begin"/>
      </w:r>
      <w:r w:rsidR="007F2D50">
        <w:instrText xml:space="preserve"> TOC \o "1-3" \h \z \u </w:instrText>
      </w:r>
      <w:r w:rsidRPr="00D55C2B">
        <w:fldChar w:fldCharType="separate"/>
      </w:r>
      <w:hyperlink w:anchor="_Toc501034186" w:history="1">
        <w:r w:rsidR="007C2743" w:rsidRPr="00EC444E">
          <w:rPr>
            <w:rStyle w:val="a9"/>
            <w:noProof/>
          </w:rPr>
          <w:t>Введение</w:t>
        </w:r>
        <w:r w:rsidR="007C2743">
          <w:rPr>
            <w:noProof/>
            <w:webHidden/>
          </w:rPr>
          <w:tab/>
        </w:r>
        <w:r>
          <w:rPr>
            <w:noProof/>
            <w:webHidden/>
          </w:rPr>
          <w:fldChar w:fldCharType="begin"/>
        </w:r>
        <w:r w:rsidR="007C2743">
          <w:rPr>
            <w:noProof/>
            <w:webHidden/>
          </w:rPr>
          <w:instrText xml:space="preserve"> PAGEREF _Toc501034186 \h </w:instrText>
        </w:r>
        <w:r>
          <w:rPr>
            <w:noProof/>
            <w:webHidden/>
          </w:rPr>
        </w:r>
        <w:r>
          <w:rPr>
            <w:noProof/>
            <w:webHidden/>
          </w:rPr>
          <w:fldChar w:fldCharType="separate"/>
        </w:r>
        <w:r w:rsidR="00B17E9F">
          <w:rPr>
            <w:noProof/>
            <w:webHidden/>
          </w:rPr>
          <w:t>5</w:t>
        </w:r>
        <w:r>
          <w:rPr>
            <w:noProof/>
            <w:webHidden/>
          </w:rPr>
          <w:fldChar w:fldCharType="end"/>
        </w:r>
      </w:hyperlink>
    </w:p>
    <w:p w:rsidR="007C2743" w:rsidRDefault="00D55C2B">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501034187" w:history="1">
        <w:r w:rsidR="007C2743" w:rsidRPr="00EC444E">
          <w:rPr>
            <w:rStyle w:val="a9"/>
            <w:noProof/>
          </w:rPr>
          <w:t>1.</w:t>
        </w:r>
        <w:r w:rsidR="007C2743">
          <w:rPr>
            <w:rFonts w:asciiTheme="minorHAnsi" w:eastAsiaTheme="minorEastAsia" w:hAnsiTheme="minorHAnsi" w:cstheme="minorBidi"/>
            <w:b w:val="0"/>
            <w:bCs w:val="0"/>
            <w:caps w:val="0"/>
            <w:noProof/>
            <w:sz w:val="22"/>
            <w:szCs w:val="22"/>
            <w:lang w:eastAsia="ru-RU"/>
          </w:rPr>
          <w:tab/>
        </w:r>
        <w:r w:rsidR="007C2743" w:rsidRPr="00EC444E">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7C2743">
          <w:rPr>
            <w:noProof/>
            <w:webHidden/>
          </w:rPr>
          <w:tab/>
        </w:r>
        <w:r>
          <w:rPr>
            <w:noProof/>
            <w:webHidden/>
          </w:rPr>
          <w:fldChar w:fldCharType="begin"/>
        </w:r>
        <w:r w:rsidR="007C2743">
          <w:rPr>
            <w:noProof/>
            <w:webHidden/>
          </w:rPr>
          <w:instrText xml:space="preserve"> PAGEREF _Toc501034187 \h </w:instrText>
        </w:r>
        <w:r>
          <w:rPr>
            <w:noProof/>
            <w:webHidden/>
          </w:rPr>
        </w:r>
        <w:r>
          <w:rPr>
            <w:noProof/>
            <w:webHidden/>
          </w:rPr>
          <w:fldChar w:fldCharType="separate"/>
        </w:r>
        <w:r w:rsidR="00B17E9F">
          <w:rPr>
            <w:noProof/>
            <w:webHidden/>
          </w:rPr>
          <w:t>6</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88" w:history="1">
        <w:r w:rsidR="007C2743" w:rsidRPr="00EC444E">
          <w:rPr>
            <w:rStyle w:val="a9"/>
            <w:noProof/>
          </w:rPr>
          <w:t>1.1.</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электро- и газоснабжения поселений, теплоснабжения сельских поселений</w:t>
        </w:r>
        <w:r w:rsidR="007C2743">
          <w:rPr>
            <w:noProof/>
            <w:webHidden/>
          </w:rPr>
          <w:tab/>
        </w:r>
        <w:r>
          <w:rPr>
            <w:noProof/>
            <w:webHidden/>
          </w:rPr>
          <w:fldChar w:fldCharType="begin"/>
        </w:r>
        <w:r w:rsidR="007C2743">
          <w:rPr>
            <w:noProof/>
            <w:webHidden/>
          </w:rPr>
          <w:instrText xml:space="preserve"> PAGEREF _Toc501034188 \h </w:instrText>
        </w:r>
        <w:r>
          <w:rPr>
            <w:noProof/>
            <w:webHidden/>
          </w:rPr>
        </w:r>
        <w:r>
          <w:rPr>
            <w:noProof/>
            <w:webHidden/>
          </w:rPr>
          <w:fldChar w:fldCharType="separate"/>
        </w:r>
        <w:r w:rsidR="00B17E9F">
          <w:rPr>
            <w:noProof/>
            <w:webHidden/>
          </w:rPr>
          <w:t>6</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89" w:history="1">
        <w:r w:rsidR="007C2743" w:rsidRPr="00EC444E">
          <w:rPr>
            <w:rStyle w:val="a9"/>
            <w:noProof/>
          </w:rPr>
          <w:t>1.2.</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автомобильных дорог местного значения и транспорта</w:t>
        </w:r>
        <w:r w:rsidR="007C2743">
          <w:rPr>
            <w:noProof/>
            <w:webHidden/>
          </w:rPr>
          <w:tab/>
        </w:r>
        <w:r>
          <w:rPr>
            <w:noProof/>
            <w:webHidden/>
          </w:rPr>
          <w:fldChar w:fldCharType="begin"/>
        </w:r>
        <w:r w:rsidR="007C2743">
          <w:rPr>
            <w:noProof/>
            <w:webHidden/>
          </w:rPr>
          <w:instrText xml:space="preserve"> PAGEREF _Toc501034189 \h </w:instrText>
        </w:r>
        <w:r>
          <w:rPr>
            <w:noProof/>
            <w:webHidden/>
          </w:rPr>
        </w:r>
        <w:r>
          <w:rPr>
            <w:noProof/>
            <w:webHidden/>
          </w:rPr>
          <w:fldChar w:fldCharType="separate"/>
        </w:r>
        <w:r w:rsidR="00B17E9F">
          <w:rPr>
            <w:noProof/>
            <w:webHidden/>
          </w:rPr>
          <w:t>7</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0" w:history="1">
        <w:r w:rsidR="007C2743" w:rsidRPr="00EC444E">
          <w:rPr>
            <w:rStyle w:val="a9"/>
            <w:noProof/>
          </w:rPr>
          <w:t>1.3.</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физической культуры и массового спорта</w:t>
        </w:r>
        <w:r w:rsidR="007C2743">
          <w:rPr>
            <w:noProof/>
            <w:webHidden/>
          </w:rPr>
          <w:tab/>
        </w:r>
        <w:r>
          <w:rPr>
            <w:noProof/>
            <w:webHidden/>
          </w:rPr>
          <w:fldChar w:fldCharType="begin"/>
        </w:r>
        <w:r w:rsidR="007C2743">
          <w:rPr>
            <w:noProof/>
            <w:webHidden/>
          </w:rPr>
          <w:instrText xml:space="preserve"> PAGEREF _Toc501034190 \h </w:instrText>
        </w:r>
        <w:r>
          <w:rPr>
            <w:noProof/>
            <w:webHidden/>
          </w:rPr>
        </w:r>
        <w:r>
          <w:rPr>
            <w:noProof/>
            <w:webHidden/>
          </w:rPr>
          <w:fldChar w:fldCharType="separate"/>
        </w:r>
        <w:r w:rsidR="00B17E9F">
          <w:rPr>
            <w:noProof/>
            <w:webHidden/>
          </w:rPr>
          <w:t>9</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1" w:history="1">
        <w:r w:rsidR="007C2743" w:rsidRPr="00EC444E">
          <w:rPr>
            <w:rStyle w:val="a9"/>
            <w:noProof/>
          </w:rPr>
          <w:t>1.4.</w:t>
        </w:r>
        <w:r w:rsidR="007C2743">
          <w:rPr>
            <w:rFonts w:asciiTheme="minorHAnsi" w:eastAsiaTheme="minorEastAsia" w:hAnsiTheme="minorHAnsi" w:cstheme="minorBidi"/>
            <w:iCs w:val="0"/>
            <w:noProof/>
            <w:sz w:val="22"/>
            <w:szCs w:val="22"/>
            <w:lang w:eastAsia="ru-RU"/>
          </w:rPr>
          <w:tab/>
        </w:r>
        <w:r w:rsidR="007C2743" w:rsidRPr="00EC444E">
          <w:rPr>
            <w:rStyle w:val="a9"/>
            <w:noProof/>
          </w:rPr>
          <w:t xml:space="preserve">Объекты местного значения муниципального района в области </w:t>
        </w:r>
        <w:r w:rsidR="007C2743">
          <w:rPr>
            <w:rStyle w:val="a9"/>
            <w:noProof/>
          </w:rPr>
          <w:br/>
        </w:r>
        <w:r w:rsidR="007C2743" w:rsidRPr="00EC444E">
          <w:rPr>
            <w:rStyle w:val="a9"/>
            <w:noProof/>
          </w:rPr>
          <w:t>образования</w:t>
        </w:r>
        <w:r w:rsidR="007C2743">
          <w:rPr>
            <w:noProof/>
            <w:webHidden/>
          </w:rPr>
          <w:tab/>
        </w:r>
        <w:r>
          <w:rPr>
            <w:noProof/>
            <w:webHidden/>
          </w:rPr>
          <w:fldChar w:fldCharType="begin"/>
        </w:r>
        <w:r w:rsidR="007C2743">
          <w:rPr>
            <w:noProof/>
            <w:webHidden/>
          </w:rPr>
          <w:instrText xml:space="preserve"> PAGEREF _Toc501034191 \h </w:instrText>
        </w:r>
        <w:r>
          <w:rPr>
            <w:noProof/>
            <w:webHidden/>
          </w:rPr>
        </w:r>
        <w:r>
          <w:rPr>
            <w:noProof/>
            <w:webHidden/>
          </w:rPr>
          <w:fldChar w:fldCharType="separate"/>
        </w:r>
        <w:r w:rsidR="00B17E9F">
          <w:rPr>
            <w:noProof/>
            <w:webHidden/>
          </w:rPr>
          <w:t>10</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2" w:history="1">
        <w:r w:rsidR="007C2743" w:rsidRPr="00EC444E">
          <w:rPr>
            <w:rStyle w:val="a9"/>
            <w:noProof/>
          </w:rPr>
          <w:t>1.5.</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сбора, транспортирования, обработки, утилизации, обезвреживания, размещения твердых коммунальных отходов</w:t>
        </w:r>
        <w:r w:rsidR="007C2743">
          <w:rPr>
            <w:noProof/>
            <w:webHidden/>
          </w:rPr>
          <w:tab/>
        </w:r>
        <w:r>
          <w:rPr>
            <w:noProof/>
            <w:webHidden/>
          </w:rPr>
          <w:fldChar w:fldCharType="begin"/>
        </w:r>
        <w:r w:rsidR="007C2743">
          <w:rPr>
            <w:noProof/>
            <w:webHidden/>
          </w:rPr>
          <w:instrText xml:space="preserve"> PAGEREF _Toc501034192 \h </w:instrText>
        </w:r>
        <w:r>
          <w:rPr>
            <w:noProof/>
            <w:webHidden/>
          </w:rPr>
        </w:r>
        <w:r>
          <w:rPr>
            <w:noProof/>
            <w:webHidden/>
          </w:rPr>
          <w:fldChar w:fldCharType="separate"/>
        </w:r>
        <w:r w:rsidR="00B17E9F">
          <w:rPr>
            <w:noProof/>
            <w:webHidden/>
          </w:rPr>
          <w:t>11</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3" w:history="1">
        <w:r w:rsidR="007C2743" w:rsidRPr="00EC444E">
          <w:rPr>
            <w:rStyle w:val="a9"/>
            <w:noProof/>
          </w:rPr>
          <w:t>1.6.</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предупреждения чрезвычайных ситуаций и ликвидации их последствий</w:t>
        </w:r>
        <w:r w:rsidR="007C2743">
          <w:rPr>
            <w:noProof/>
            <w:webHidden/>
          </w:rPr>
          <w:tab/>
        </w:r>
        <w:r>
          <w:rPr>
            <w:noProof/>
            <w:webHidden/>
          </w:rPr>
          <w:fldChar w:fldCharType="begin"/>
        </w:r>
        <w:r w:rsidR="007C2743">
          <w:rPr>
            <w:noProof/>
            <w:webHidden/>
          </w:rPr>
          <w:instrText xml:space="preserve"> PAGEREF _Toc501034193 \h </w:instrText>
        </w:r>
        <w:r>
          <w:rPr>
            <w:noProof/>
            <w:webHidden/>
          </w:rPr>
        </w:r>
        <w:r>
          <w:rPr>
            <w:noProof/>
            <w:webHidden/>
          </w:rPr>
          <w:fldChar w:fldCharType="separate"/>
        </w:r>
        <w:r w:rsidR="00B17E9F">
          <w:rPr>
            <w:noProof/>
            <w:webHidden/>
          </w:rPr>
          <w:t>11</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4" w:history="1">
        <w:r w:rsidR="007C2743" w:rsidRPr="00EC444E">
          <w:rPr>
            <w:rStyle w:val="a9"/>
            <w:noProof/>
          </w:rPr>
          <w:t>1.7.</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ритуальных услуг и содержания мест захоронения</w:t>
        </w:r>
        <w:r w:rsidR="007C2743">
          <w:rPr>
            <w:noProof/>
            <w:webHidden/>
          </w:rPr>
          <w:tab/>
        </w:r>
        <w:r>
          <w:rPr>
            <w:noProof/>
            <w:webHidden/>
          </w:rPr>
          <w:fldChar w:fldCharType="begin"/>
        </w:r>
        <w:r w:rsidR="007C2743">
          <w:rPr>
            <w:noProof/>
            <w:webHidden/>
          </w:rPr>
          <w:instrText xml:space="preserve"> PAGEREF _Toc501034194 \h </w:instrText>
        </w:r>
        <w:r>
          <w:rPr>
            <w:noProof/>
            <w:webHidden/>
          </w:rPr>
        </w:r>
        <w:r>
          <w:rPr>
            <w:noProof/>
            <w:webHidden/>
          </w:rPr>
          <w:fldChar w:fldCharType="separate"/>
        </w:r>
        <w:r w:rsidR="00B17E9F">
          <w:rPr>
            <w:noProof/>
            <w:webHidden/>
          </w:rPr>
          <w:t>11</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5" w:history="1">
        <w:r w:rsidR="007C2743" w:rsidRPr="00EC444E">
          <w:rPr>
            <w:rStyle w:val="a9"/>
            <w:noProof/>
          </w:rPr>
          <w:t>1.8.</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культуры и искусства</w:t>
        </w:r>
        <w:r w:rsidR="007C2743">
          <w:rPr>
            <w:noProof/>
            <w:webHidden/>
          </w:rPr>
          <w:tab/>
        </w:r>
        <w:r>
          <w:rPr>
            <w:noProof/>
            <w:webHidden/>
          </w:rPr>
          <w:fldChar w:fldCharType="begin"/>
        </w:r>
        <w:r w:rsidR="007C2743">
          <w:rPr>
            <w:noProof/>
            <w:webHidden/>
          </w:rPr>
          <w:instrText xml:space="preserve"> PAGEREF _Toc501034195 \h </w:instrText>
        </w:r>
        <w:r>
          <w:rPr>
            <w:noProof/>
            <w:webHidden/>
          </w:rPr>
        </w:r>
        <w:r>
          <w:rPr>
            <w:noProof/>
            <w:webHidden/>
          </w:rPr>
          <w:fldChar w:fldCharType="separate"/>
        </w:r>
        <w:r w:rsidR="00B17E9F">
          <w:rPr>
            <w:noProof/>
            <w:webHidden/>
          </w:rPr>
          <w:t>12</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6" w:history="1">
        <w:r w:rsidR="007C2743" w:rsidRPr="00EC444E">
          <w:rPr>
            <w:rStyle w:val="a9"/>
            <w:noProof/>
          </w:rPr>
          <w:t>1.9.</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торговли, общественного питания и бытового обслуживания</w:t>
        </w:r>
        <w:r w:rsidR="007C2743">
          <w:rPr>
            <w:noProof/>
            <w:webHidden/>
          </w:rPr>
          <w:tab/>
        </w:r>
        <w:r>
          <w:rPr>
            <w:noProof/>
            <w:webHidden/>
          </w:rPr>
          <w:fldChar w:fldCharType="begin"/>
        </w:r>
        <w:r w:rsidR="007C2743">
          <w:rPr>
            <w:noProof/>
            <w:webHidden/>
          </w:rPr>
          <w:instrText xml:space="preserve"> PAGEREF _Toc501034196 \h </w:instrText>
        </w:r>
        <w:r>
          <w:rPr>
            <w:noProof/>
            <w:webHidden/>
          </w:rPr>
        </w:r>
        <w:r>
          <w:rPr>
            <w:noProof/>
            <w:webHidden/>
          </w:rPr>
          <w:fldChar w:fldCharType="separate"/>
        </w:r>
        <w:r w:rsidR="00B17E9F">
          <w:rPr>
            <w:noProof/>
            <w:webHidden/>
          </w:rPr>
          <w:t>13</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7" w:history="1">
        <w:r w:rsidR="007C2743" w:rsidRPr="00EC444E">
          <w:rPr>
            <w:rStyle w:val="a9"/>
            <w:noProof/>
          </w:rPr>
          <w:t>1.10.</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деятельности органов местного самоуправления</w:t>
        </w:r>
        <w:r w:rsidR="007C2743">
          <w:rPr>
            <w:noProof/>
            <w:webHidden/>
          </w:rPr>
          <w:tab/>
        </w:r>
        <w:r>
          <w:rPr>
            <w:noProof/>
            <w:webHidden/>
          </w:rPr>
          <w:fldChar w:fldCharType="begin"/>
        </w:r>
        <w:r w:rsidR="007C2743">
          <w:rPr>
            <w:noProof/>
            <w:webHidden/>
          </w:rPr>
          <w:instrText xml:space="preserve"> PAGEREF _Toc501034197 \h </w:instrText>
        </w:r>
        <w:r>
          <w:rPr>
            <w:noProof/>
            <w:webHidden/>
          </w:rPr>
        </w:r>
        <w:r>
          <w:rPr>
            <w:noProof/>
            <w:webHidden/>
          </w:rPr>
          <w:fldChar w:fldCharType="separate"/>
        </w:r>
        <w:r w:rsidR="00B17E9F">
          <w:rPr>
            <w:noProof/>
            <w:webHidden/>
          </w:rPr>
          <w:t>14</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198" w:history="1">
        <w:r w:rsidR="007C2743" w:rsidRPr="00EC444E">
          <w:rPr>
            <w:rStyle w:val="a9"/>
            <w:noProof/>
          </w:rPr>
          <w:t>1.11.</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архивного дела</w:t>
        </w:r>
        <w:r w:rsidR="007C2743">
          <w:rPr>
            <w:noProof/>
            <w:webHidden/>
          </w:rPr>
          <w:tab/>
        </w:r>
        <w:r w:rsidR="007C2743">
          <w:rPr>
            <w:noProof/>
            <w:webHidden/>
          </w:rPr>
          <w:tab/>
        </w:r>
        <w:r>
          <w:rPr>
            <w:noProof/>
            <w:webHidden/>
          </w:rPr>
          <w:fldChar w:fldCharType="begin"/>
        </w:r>
        <w:r w:rsidR="007C2743">
          <w:rPr>
            <w:noProof/>
            <w:webHidden/>
          </w:rPr>
          <w:instrText xml:space="preserve"> PAGEREF _Toc501034198 \h </w:instrText>
        </w:r>
        <w:r>
          <w:rPr>
            <w:noProof/>
            <w:webHidden/>
          </w:rPr>
        </w:r>
        <w:r>
          <w:rPr>
            <w:noProof/>
            <w:webHidden/>
          </w:rPr>
          <w:fldChar w:fldCharType="separate"/>
        </w:r>
        <w:r w:rsidR="00B17E9F">
          <w:rPr>
            <w:noProof/>
            <w:webHidden/>
          </w:rPr>
          <w:t>14</w:t>
        </w:r>
        <w:r>
          <w:rPr>
            <w:noProof/>
            <w:webHidden/>
          </w:rPr>
          <w:fldChar w:fldCharType="end"/>
        </w:r>
      </w:hyperlink>
    </w:p>
    <w:p w:rsidR="007C2743" w:rsidRDefault="00D55C2B">
      <w:pPr>
        <w:pStyle w:val="22"/>
      </w:pPr>
      <w:hyperlink w:anchor="_Toc501034199" w:history="1">
        <w:r w:rsidR="007C2743" w:rsidRPr="00EC444E">
          <w:rPr>
            <w:rStyle w:val="a9"/>
            <w:noProof/>
          </w:rPr>
          <w:t>1.12.</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жилищного строительства на территории сельских поселений</w:t>
        </w:r>
        <w:r w:rsidR="007C2743">
          <w:rPr>
            <w:noProof/>
            <w:webHidden/>
          </w:rPr>
          <w:tab/>
        </w:r>
        <w:r>
          <w:rPr>
            <w:noProof/>
            <w:webHidden/>
          </w:rPr>
          <w:fldChar w:fldCharType="begin"/>
        </w:r>
        <w:r w:rsidR="007C2743">
          <w:rPr>
            <w:noProof/>
            <w:webHidden/>
          </w:rPr>
          <w:instrText xml:space="preserve"> PAGEREF _Toc501034199 \h </w:instrText>
        </w:r>
        <w:r>
          <w:rPr>
            <w:noProof/>
            <w:webHidden/>
          </w:rPr>
        </w:r>
        <w:r>
          <w:rPr>
            <w:noProof/>
            <w:webHidden/>
          </w:rPr>
          <w:fldChar w:fldCharType="separate"/>
        </w:r>
        <w:r w:rsidR="00B17E9F">
          <w:rPr>
            <w:noProof/>
            <w:webHidden/>
          </w:rPr>
          <w:t>14</w:t>
        </w:r>
        <w:r>
          <w:rPr>
            <w:noProof/>
            <w:webHidden/>
          </w:rPr>
          <w:fldChar w:fldCharType="end"/>
        </w:r>
      </w:hyperlink>
    </w:p>
    <w:p w:rsidR="00455139" w:rsidRPr="00455139" w:rsidRDefault="00455139" w:rsidP="00455139">
      <w:pPr>
        <w:ind w:firstLine="426"/>
        <w:rPr>
          <w:lang w:eastAsia="en-US"/>
        </w:rPr>
      </w:pPr>
      <w:r w:rsidRPr="00902A12">
        <w:rPr>
          <w:color w:val="7F1F16" w:themeColor="accent2" w:themeShade="BF"/>
          <w:sz w:val="28"/>
          <w:szCs w:val="28"/>
        </w:rPr>
        <w:t>1.13.</w:t>
      </w:r>
      <w:r w:rsidRPr="00902A12">
        <w:rPr>
          <w:color w:val="7F1F16" w:themeColor="accent2" w:themeShade="BF"/>
          <w:sz w:val="28"/>
          <w:szCs w:val="28"/>
        </w:rPr>
        <w:tab/>
        <w:t xml:space="preserve"> Объекты местного значения муниципального района в области  благоустройства и озеленения территории…………………………………</w:t>
      </w:r>
      <w:r>
        <w:rPr>
          <w:color w:val="7F1F16" w:themeColor="accent2" w:themeShade="BF"/>
          <w:sz w:val="28"/>
          <w:szCs w:val="28"/>
        </w:rPr>
        <w:t>….16</w:t>
      </w:r>
    </w:p>
    <w:p w:rsidR="007C2743" w:rsidRDefault="00D55C2B">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501034200" w:history="1">
        <w:r w:rsidR="007C2743" w:rsidRPr="00EC444E">
          <w:rPr>
            <w:rStyle w:val="a9"/>
            <w:noProof/>
          </w:rPr>
          <w:t>2.</w:t>
        </w:r>
        <w:r w:rsidR="007C2743">
          <w:rPr>
            <w:rFonts w:asciiTheme="minorHAnsi" w:eastAsiaTheme="minorEastAsia" w:hAnsiTheme="minorHAnsi" w:cstheme="minorBidi"/>
            <w:b w:val="0"/>
            <w:bCs w:val="0"/>
            <w:caps w:val="0"/>
            <w:noProof/>
            <w:sz w:val="22"/>
            <w:szCs w:val="22"/>
            <w:lang w:eastAsia="ru-RU"/>
          </w:rPr>
          <w:tab/>
        </w:r>
        <w:r w:rsidR="007C2743" w:rsidRPr="00EC444E">
          <w:rPr>
            <w:rStyle w:val="a9"/>
            <w:noProof/>
          </w:rPr>
          <w:t>Материалы по обоснованию расчетных показателей, содержащихся в основной части</w:t>
        </w:r>
        <w:r w:rsidR="007C2743">
          <w:rPr>
            <w:noProof/>
            <w:webHidden/>
          </w:rPr>
          <w:tab/>
        </w:r>
        <w:r>
          <w:rPr>
            <w:noProof/>
            <w:webHidden/>
          </w:rPr>
          <w:fldChar w:fldCharType="begin"/>
        </w:r>
        <w:r w:rsidR="007C2743">
          <w:rPr>
            <w:noProof/>
            <w:webHidden/>
          </w:rPr>
          <w:instrText xml:space="preserve"> PAGEREF _Toc501034200 \h </w:instrText>
        </w:r>
        <w:r>
          <w:rPr>
            <w:noProof/>
            <w:webHidden/>
          </w:rPr>
        </w:r>
        <w:r>
          <w:rPr>
            <w:noProof/>
            <w:webHidden/>
          </w:rPr>
          <w:fldChar w:fldCharType="separate"/>
        </w:r>
        <w:r w:rsidR="00B17E9F">
          <w:rPr>
            <w:noProof/>
            <w:webHidden/>
          </w:rPr>
          <w:t>16</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01" w:history="1">
        <w:r w:rsidR="007C2743" w:rsidRPr="00EC444E">
          <w:rPr>
            <w:rStyle w:val="a9"/>
            <w:noProof/>
          </w:rPr>
          <w:t>2.1.</w:t>
        </w:r>
        <w:r w:rsidR="007C2743">
          <w:rPr>
            <w:rFonts w:asciiTheme="minorHAnsi" w:eastAsiaTheme="minorEastAsia" w:hAnsiTheme="minorHAnsi" w:cstheme="minorBidi"/>
            <w:iCs w:val="0"/>
            <w:noProof/>
            <w:sz w:val="22"/>
            <w:szCs w:val="22"/>
            <w:lang w:eastAsia="ru-RU"/>
          </w:rPr>
          <w:tab/>
        </w:r>
        <w:r w:rsidR="007C2743" w:rsidRPr="00EC444E">
          <w:rPr>
            <w:rStyle w:val="a9"/>
            <w:noProof/>
          </w:rPr>
          <w:t>Результаты анализа административно-территориального устройства, природно-климатических и социально-экономических условий развития Вольского муниципального района, влияющих на установление расчетных показателей</w:t>
        </w:r>
        <w:r w:rsidR="007C2743">
          <w:rPr>
            <w:noProof/>
            <w:webHidden/>
          </w:rPr>
          <w:tab/>
        </w:r>
        <w:r>
          <w:rPr>
            <w:noProof/>
            <w:webHidden/>
          </w:rPr>
          <w:fldChar w:fldCharType="begin"/>
        </w:r>
        <w:r w:rsidR="007C2743">
          <w:rPr>
            <w:noProof/>
            <w:webHidden/>
          </w:rPr>
          <w:instrText xml:space="preserve"> PAGEREF _Toc501034201 \h </w:instrText>
        </w:r>
        <w:r>
          <w:rPr>
            <w:noProof/>
            <w:webHidden/>
          </w:rPr>
        </w:r>
        <w:r>
          <w:rPr>
            <w:noProof/>
            <w:webHidden/>
          </w:rPr>
          <w:fldChar w:fldCharType="separate"/>
        </w:r>
        <w:r w:rsidR="00B17E9F">
          <w:rPr>
            <w:noProof/>
            <w:webHidden/>
          </w:rPr>
          <w:t>16</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02" w:history="1">
        <w:r w:rsidR="007C2743" w:rsidRPr="00EC444E">
          <w:rPr>
            <w:rStyle w:val="a9"/>
            <w:noProof/>
          </w:rPr>
          <w:t>2.1.1.</w:t>
        </w:r>
        <w:r w:rsidR="007C2743">
          <w:rPr>
            <w:rFonts w:asciiTheme="minorHAnsi" w:eastAsiaTheme="minorEastAsia" w:hAnsiTheme="minorHAnsi" w:cstheme="minorBidi"/>
            <w:noProof/>
            <w:sz w:val="22"/>
            <w:szCs w:val="22"/>
            <w:lang w:eastAsia="ru-RU"/>
          </w:rPr>
          <w:tab/>
        </w:r>
        <w:r w:rsidR="007C2743" w:rsidRPr="00EC444E">
          <w:rPr>
            <w:rStyle w:val="a9"/>
            <w:noProof/>
          </w:rPr>
          <w:t>Анализ административно-территориального устройства Вольского муниципального района</w:t>
        </w:r>
        <w:r w:rsidR="007C2743">
          <w:rPr>
            <w:noProof/>
            <w:webHidden/>
          </w:rPr>
          <w:tab/>
        </w:r>
        <w:r>
          <w:rPr>
            <w:noProof/>
            <w:webHidden/>
          </w:rPr>
          <w:fldChar w:fldCharType="begin"/>
        </w:r>
        <w:r w:rsidR="007C2743">
          <w:rPr>
            <w:noProof/>
            <w:webHidden/>
          </w:rPr>
          <w:instrText xml:space="preserve"> PAGEREF _Toc501034202 \h </w:instrText>
        </w:r>
        <w:r>
          <w:rPr>
            <w:noProof/>
            <w:webHidden/>
          </w:rPr>
        </w:r>
        <w:r>
          <w:rPr>
            <w:noProof/>
            <w:webHidden/>
          </w:rPr>
          <w:fldChar w:fldCharType="separate"/>
        </w:r>
        <w:r w:rsidR="00B17E9F">
          <w:rPr>
            <w:noProof/>
            <w:webHidden/>
          </w:rPr>
          <w:t>16</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03" w:history="1">
        <w:r w:rsidR="007C2743" w:rsidRPr="00EC444E">
          <w:rPr>
            <w:rStyle w:val="a9"/>
            <w:noProof/>
          </w:rPr>
          <w:t>2.1.2.</w:t>
        </w:r>
        <w:r w:rsidR="007C2743">
          <w:rPr>
            <w:rFonts w:asciiTheme="minorHAnsi" w:eastAsiaTheme="minorEastAsia" w:hAnsiTheme="minorHAnsi" w:cstheme="minorBidi"/>
            <w:noProof/>
            <w:sz w:val="22"/>
            <w:szCs w:val="22"/>
            <w:lang w:eastAsia="ru-RU"/>
          </w:rPr>
          <w:tab/>
        </w:r>
        <w:r w:rsidR="007C2743" w:rsidRPr="00EC444E">
          <w:rPr>
            <w:rStyle w:val="a9"/>
            <w:noProof/>
          </w:rPr>
          <w:t>Анализ природно-климатических условий развития Вольского муниципального района</w:t>
        </w:r>
        <w:r w:rsidR="007C2743">
          <w:rPr>
            <w:noProof/>
            <w:webHidden/>
          </w:rPr>
          <w:tab/>
        </w:r>
        <w:r>
          <w:rPr>
            <w:noProof/>
            <w:webHidden/>
          </w:rPr>
          <w:fldChar w:fldCharType="begin"/>
        </w:r>
        <w:r w:rsidR="007C2743">
          <w:rPr>
            <w:noProof/>
            <w:webHidden/>
          </w:rPr>
          <w:instrText xml:space="preserve"> PAGEREF _Toc501034203 \h </w:instrText>
        </w:r>
        <w:r>
          <w:rPr>
            <w:noProof/>
            <w:webHidden/>
          </w:rPr>
        </w:r>
        <w:r>
          <w:rPr>
            <w:noProof/>
            <w:webHidden/>
          </w:rPr>
          <w:fldChar w:fldCharType="separate"/>
        </w:r>
        <w:r w:rsidR="00B17E9F">
          <w:rPr>
            <w:noProof/>
            <w:webHidden/>
          </w:rPr>
          <w:t>17</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04" w:history="1">
        <w:r w:rsidR="007C2743" w:rsidRPr="00EC444E">
          <w:rPr>
            <w:rStyle w:val="a9"/>
            <w:noProof/>
          </w:rPr>
          <w:t>2.1.3.</w:t>
        </w:r>
        <w:r w:rsidR="007C2743">
          <w:rPr>
            <w:rFonts w:asciiTheme="minorHAnsi" w:eastAsiaTheme="minorEastAsia" w:hAnsiTheme="minorHAnsi" w:cstheme="minorBidi"/>
            <w:noProof/>
            <w:sz w:val="22"/>
            <w:szCs w:val="22"/>
            <w:lang w:eastAsia="ru-RU"/>
          </w:rPr>
          <w:tab/>
        </w:r>
        <w:r w:rsidR="007C2743" w:rsidRPr="00EC444E">
          <w:rPr>
            <w:rStyle w:val="a9"/>
            <w:noProof/>
          </w:rPr>
          <w:t>Анализ социально-демографических условий развития Вольского муниципального района</w:t>
        </w:r>
        <w:r w:rsidR="007C2743">
          <w:rPr>
            <w:noProof/>
            <w:webHidden/>
          </w:rPr>
          <w:tab/>
        </w:r>
        <w:r>
          <w:rPr>
            <w:noProof/>
            <w:webHidden/>
          </w:rPr>
          <w:fldChar w:fldCharType="begin"/>
        </w:r>
        <w:r w:rsidR="007C2743">
          <w:rPr>
            <w:noProof/>
            <w:webHidden/>
          </w:rPr>
          <w:instrText xml:space="preserve"> PAGEREF _Toc501034204 \h </w:instrText>
        </w:r>
        <w:r>
          <w:rPr>
            <w:noProof/>
            <w:webHidden/>
          </w:rPr>
        </w:r>
        <w:r>
          <w:rPr>
            <w:noProof/>
            <w:webHidden/>
          </w:rPr>
          <w:fldChar w:fldCharType="separate"/>
        </w:r>
        <w:r w:rsidR="00B17E9F">
          <w:rPr>
            <w:noProof/>
            <w:webHidden/>
          </w:rPr>
          <w:t>18</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05" w:history="1">
        <w:r w:rsidR="007C2743" w:rsidRPr="00EC444E">
          <w:rPr>
            <w:rStyle w:val="a9"/>
            <w:noProof/>
          </w:rPr>
          <w:t>2.1.4.</w:t>
        </w:r>
        <w:r w:rsidR="007C2743">
          <w:rPr>
            <w:rFonts w:asciiTheme="minorHAnsi" w:eastAsiaTheme="minorEastAsia" w:hAnsiTheme="minorHAnsi" w:cstheme="minorBidi"/>
            <w:noProof/>
            <w:sz w:val="22"/>
            <w:szCs w:val="22"/>
            <w:lang w:eastAsia="ru-RU"/>
          </w:rPr>
          <w:tab/>
        </w:r>
        <w:r w:rsidR="007C2743" w:rsidRPr="00EC444E">
          <w:rPr>
            <w:rStyle w:val="a9"/>
            <w:noProof/>
          </w:rPr>
          <w:t>Дифференциация проектируемой территории для целей разработки местных нормативов градостроительного проектирования</w:t>
        </w:r>
        <w:r w:rsidR="007C2743">
          <w:rPr>
            <w:noProof/>
            <w:webHidden/>
          </w:rPr>
          <w:tab/>
        </w:r>
        <w:r>
          <w:rPr>
            <w:noProof/>
            <w:webHidden/>
          </w:rPr>
          <w:fldChar w:fldCharType="begin"/>
        </w:r>
        <w:r w:rsidR="007C2743">
          <w:rPr>
            <w:noProof/>
            <w:webHidden/>
          </w:rPr>
          <w:instrText xml:space="preserve"> PAGEREF _Toc501034205 \h </w:instrText>
        </w:r>
        <w:r>
          <w:rPr>
            <w:noProof/>
            <w:webHidden/>
          </w:rPr>
        </w:r>
        <w:r>
          <w:rPr>
            <w:noProof/>
            <w:webHidden/>
          </w:rPr>
          <w:fldChar w:fldCharType="separate"/>
        </w:r>
        <w:r w:rsidR="00B17E9F">
          <w:rPr>
            <w:noProof/>
            <w:webHidden/>
          </w:rPr>
          <w:t>21</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06" w:history="1">
        <w:r w:rsidR="007C2743" w:rsidRPr="00EC444E">
          <w:rPr>
            <w:rStyle w:val="a9"/>
            <w:noProof/>
          </w:rPr>
          <w:t>2.2.</w:t>
        </w:r>
        <w:r w:rsidR="007C2743">
          <w:rPr>
            <w:rFonts w:asciiTheme="minorHAnsi" w:eastAsiaTheme="minorEastAsia" w:hAnsiTheme="minorHAnsi" w:cstheme="minorBidi"/>
            <w:iCs w:val="0"/>
            <w:noProof/>
            <w:sz w:val="22"/>
            <w:szCs w:val="22"/>
            <w:lang w:eastAsia="ru-RU"/>
          </w:rPr>
          <w:tab/>
        </w:r>
        <w:r w:rsidR="007C2743" w:rsidRPr="00EC444E">
          <w:rPr>
            <w:rStyle w:val="a9"/>
            <w:noProof/>
          </w:rPr>
          <w:t>Виды объектов местного значения муниципального района, для которых разрабатываются местные нормативы градостроительного проектирования</w:t>
        </w:r>
        <w:r w:rsidR="007C2743">
          <w:rPr>
            <w:noProof/>
            <w:webHidden/>
          </w:rPr>
          <w:tab/>
        </w:r>
        <w:r>
          <w:rPr>
            <w:noProof/>
            <w:webHidden/>
          </w:rPr>
          <w:fldChar w:fldCharType="begin"/>
        </w:r>
        <w:r w:rsidR="007C2743">
          <w:rPr>
            <w:noProof/>
            <w:webHidden/>
          </w:rPr>
          <w:instrText xml:space="preserve"> PAGEREF _Toc501034206 \h </w:instrText>
        </w:r>
        <w:r>
          <w:rPr>
            <w:noProof/>
            <w:webHidden/>
          </w:rPr>
        </w:r>
        <w:r>
          <w:rPr>
            <w:noProof/>
            <w:webHidden/>
          </w:rPr>
          <w:fldChar w:fldCharType="separate"/>
        </w:r>
        <w:r w:rsidR="00B17E9F">
          <w:rPr>
            <w:noProof/>
            <w:webHidden/>
          </w:rPr>
          <w:t>22</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07" w:history="1">
        <w:r w:rsidR="007C2743" w:rsidRPr="00EC444E">
          <w:rPr>
            <w:rStyle w:val="a9"/>
            <w:noProof/>
          </w:rPr>
          <w:t>2.3.</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электро- и газоснабжения поселений, теплоснабжения сельских поселений</w:t>
        </w:r>
        <w:r w:rsidR="007C2743">
          <w:rPr>
            <w:noProof/>
            <w:webHidden/>
          </w:rPr>
          <w:tab/>
        </w:r>
        <w:r>
          <w:rPr>
            <w:noProof/>
            <w:webHidden/>
          </w:rPr>
          <w:fldChar w:fldCharType="begin"/>
        </w:r>
        <w:r w:rsidR="007C2743">
          <w:rPr>
            <w:noProof/>
            <w:webHidden/>
          </w:rPr>
          <w:instrText xml:space="preserve"> PAGEREF _Toc501034207 \h </w:instrText>
        </w:r>
        <w:r>
          <w:rPr>
            <w:noProof/>
            <w:webHidden/>
          </w:rPr>
        </w:r>
        <w:r>
          <w:rPr>
            <w:noProof/>
            <w:webHidden/>
          </w:rPr>
          <w:fldChar w:fldCharType="separate"/>
        </w:r>
        <w:r w:rsidR="00B17E9F">
          <w:rPr>
            <w:noProof/>
            <w:webHidden/>
          </w:rPr>
          <w:t>23</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08" w:history="1">
        <w:r w:rsidR="007C2743" w:rsidRPr="00EC444E">
          <w:rPr>
            <w:rStyle w:val="a9"/>
            <w:noProof/>
          </w:rPr>
          <w:t>2.4.</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автомобильных дорог местного значения и транспорта</w:t>
        </w:r>
        <w:r w:rsidR="007C2743">
          <w:rPr>
            <w:noProof/>
            <w:webHidden/>
          </w:rPr>
          <w:tab/>
        </w:r>
        <w:r>
          <w:rPr>
            <w:noProof/>
            <w:webHidden/>
          </w:rPr>
          <w:fldChar w:fldCharType="begin"/>
        </w:r>
        <w:r w:rsidR="007C2743">
          <w:rPr>
            <w:noProof/>
            <w:webHidden/>
          </w:rPr>
          <w:instrText xml:space="preserve"> PAGEREF _Toc501034208 \h </w:instrText>
        </w:r>
        <w:r>
          <w:rPr>
            <w:noProof/>
            <w:webHidden/>
          </w:rPr>
        </w:r>
        <w:r>
          <w:rPr>
            <w:noProof/>
            <w:webHidden/>
          </w:rPr>
          <w:fldChar w:fldCharType="separate"/>
        </w:r>
        <w:r w:rsidR="00B17E9F">
          <w:rPr>
            <w:noProof/>
            <w:webHidden/>
          </w:rPr>
          <w:t>24</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09" w:history="1">
        <w:r w:rsidR="007C2743" w:rsidRPr="00EC444E">
          <w:rPr>
            <w:rStyle w:val="a9"/>
            <w:noProof/>
          </w:rPr>
          <w:t>2.5.</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физической культуры и массового спорта</w:t>
        </w:r>
        <w:r w:rsidR="007C2743">
          <w:rPr>
            <w:noProof/>
            <w:webHidden/>
          </w:rPr>
          <w:tab/>
        </w:r>
        <w:r>
          <w:rPr>
            <w:noProof/>
            <w:webHidden/>
          </w:rPr>
          <w:fldChar w:fldCharType="begin"/>
        </w:r>
        <w:r w:rsidR="007C2743">
          <w:rPr>
            <w:noProof/>
            <w:webHidden/>
          </w:rPr>
          <w:instrText xml:space="preserve"> PAGEREF _Toc501034209 \h </w:instrText>
        </w:r>
        <w:r>
          <w:rPr>
            <w:noProof/>
            <w:webHidden/>
          </w:rPr>
        </w:r>
        <w:r>
          <w:rPr>
            <w:noProof/>
            <w:webHidden/>
          </w:rPr>
          <w:fldChar w:fldCharType="separate"/>
        </w:r>
        <w:r w:rsidR="00B17E9F">
          <w:rPr>
            <w:noProof/>
            <w:webHidden/>
          </w:rPr>
          <w:t>26</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10" w:history="1">
        <w:r w:rsidR="007C2743" w:rsidRPr="00EC444E">
          <w:rPr>
            <w:rStyle w:val="a9"/>
            <w:noProof/>
          </w:rPr>
          <w:t>2.6.</w:t>
        </w:r>
        <w:r w:rsidR="007C2743">
          <w:rPr>
            <w:rFonts w:asciiTheme="minorHAnsi" w:eastAsiaTheme="minorEastAsia" w:hAnsiTheme="minorHAnsi" w:cstheme="minorBidi"/>
            <w:iCs w:val="0"/>
            <w:noProof/>
            <w:sz w:val="22"/>
            <w:szCs w:val="22"/>
            <w:lang w:eastAsia="ru-RU"/>
          </w:rPr>
          <w:tab/>
        </w:r>
        <w:r w:rsidR="007C2743" w:rsidRPr="00EC444E">
          <w:rPr>
            <w:rStyle w:val="a9"/>
            <w:noProof/>
          </w:rPr>
          <w:t xml:space="preserve">Объекты местного значения муниципального района в области </w:t>
        </w:r>
        <w:r w:rsidR="007C2743">
          <w:rPr>
            <w:rStyle w:val="a9"/>
            <w:noProof/>
          </w:rPr>
          <w:br/>
        </w:r>
        <w:r w:rsidR="007C2743" w:rsidRPr="00EC444E">
          <w:rPr>
            <w:rStyle w:val="a9"/>
            <w:noProof/>
          </w:rPr>
          <w:t>образования</w:t>
        </w:r>
        <w:r w:rsidR="007C2743">
          <w:rPr>
            <w:noProof/>
            <w:webHidden/>
          </w:rPr>
          <w:tab/>
        </w:r>
        <w:r>
          <w:rPr>
            <w:noProof/>
            <w:webHidden/>
          </w:rPr>
          <w:fldChar w:fldCharType="begin"/>
        </w:r>
        <w:r w:rsidR="007C2743">
          <w:rPr>
            <w:noProof/>
            <w:webHidden/>
          </w:rPr>
          <w:instrText xml:space="preserve"> PAGEREF _Toc501034210 \h </w:instrText>
        </w:r>
        <w:r>
          <w:rPr>
            <w:noProof/>
            <w:webHidden/>
          </w:rPr>
        </w:r>
        <w:r>
          <w:rPr>
            <w:noProof/>
            <w:webHidden/>
          </w:rPr>
          <w:fldChar w:fldCharType="separate"/>
        </w:r>
        <w:r w:rsidR="00B17E9F">
          <w:rPr>
            <w:noProof/>
            <w:webHidden/>
          </w:rPr>
          <w:t>27</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11" w:history="1">
        <w:r w:rsidR="007C2743" w:rsidRPr="00EC444E">
          <w:rPr>
            <w:rStyle w:val="a9"/>
            <w:noProof/>
          </w:rPr>
          <w:t>2.7.</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сбора, транспортирования, обработки, утилизации, обезвреживания, размещения твердых коммунальных отходов</w:t>
        </w:r>
        <w:r w:rsidR="007C2743">
          <w:rPr>
            <w:noProof/>
            <w:webHidden/>
          </w:rPr>
          <w:tab/>
        </w:r>
        <w:r>
          <w:rPr>
            <w:noProof/>
            <w:webHidden/>
          </w:rPr>
          <w:fldChar w:fldCharType="begin"/>
        </w:r>
        <w:r w:rsidR="007C2743">
          <w:rPr>
            <w:noProof/>
            <w:webHidden/>
          </w:rPr>
          <w:instrText xml:space="preserve"> PAGEREF _Toc501034211 \h </w:instrText>
        </w:r>
        <w:r>
          <w:rPr>
            <w:noProof/>
            <w:webHidden/>
          </w:rPr>
        </w:r>
        <w:r>
          <w:rPr>
            <w:noProof/>
            <w:webHidden/>
          </w:rPr>
          <w:fldChar w:fldCharType="separate"/>
        </w:r>
        <w:r w:rsidR="00B17E9F">
          <w:rPr>
            <w:noProof/>
            <w:webHidden/>
          </w:rPr>
          <w:t>29</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12" w:history="1">
        <w:r w:rsidR="007C2743" w:rsidRPr="00EC444E">
          <w:rPr>
            <w:rStyle w:val="a9"/>
            <w:noProof/>
          </w:rPr>
          <w:t>2.8.</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предупреждения чрезвычайных ситуаций и ликвидации их последствий</w:t>
        </w:r>
        <w:r w:rsidR="007C2743">
          <w:rPr>
            <w:noProof/>
            <w:webHidden/>
          </w:rPr>
          <w:tab/>
        </w:r>
        <w:r>
          <w:rPr>
            <w:noProof/>
            <w:webHidden/>
          </w:rPr>
          <w:fldChar w:fldCharType="begin"/>
        </w:r>
        <w:r w:rsidR="007C2743">
          <w:rPr>
            <w:noProof/>
            <w:webHidden/>
          </w:rPr>
          <w:instrText xml:space="preserve"> PAGEREF _Toc501034212 \h </w:instrText>
        </w:r>
        <w:r>
          <w:rPr>
            <w:noProof/>
            <w:webHidden/>
          </w:rPr>
        </w:r>
        <w:r>
          <w:rPr>
            <w:noProof/>
            <w:webHidden/>
          </w:rPr>
          <w:fldChar w:fldCharType="separate"/>
        </w:r>
        <w:r w:rsidR="00B17E9F">
          <w:rPr>
            <w:noProof/>
            <w:webHidden/>
          </w:rPr>
          <w:t>29</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13" w:history="1">
        <w:r w:rsidR="007C2743" w:rsidRPr="00EC444E">
          <w:rPr>
            <w:rStyle w:val="a9"/>
            <w:noProof/>
          </w:rPr>
          <w:t>2.9.</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ритуальных услуг и содержания мест захоронения</w:t>
        </w:r>
        <w:r w:rsidR="007C2743">
          <w:rPr>
            <w:noProof/>
            <w:webHidden/>
          </w:rPr>
          <w:tab/>
        </w:r>
        <w:r>
          <w:rPr>
            <w:noProof/>
            <w:webHidden/>
          </w:rPr>
          <w:fldChar w:fldCharType="begin"/>
        </w:r>
        <w:r w:rsidR="007C2743">
          <w:rPr>
            <w:noProof/>
            <w:webHidden/>
          </w:rPr>
          <w:instrText xml:space="preserve"> PAGEREF _Toc501034213 \h </w:instrText>
        </w:r>
        <w:r>
          <w:rPr>
            <w:noProof/>
            <w:webHidden/>
          </w:rPr>
        </w:r>
        <w:r>
          <w:rPr>
            <w:noProof/>
            <w:webHidden/>
          </w:rPr>
          <w:fldChar w:fldCharType="separate"/>
        </w:r>
        <w:r w:rsidR="00B17E9F">
          <w:rPr>
            <w:noProof/>
            <w:webHidden/>
          </w:rPr>
          <w:t>30</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14" w:history="1">
        <w:r w:rsidR="007C2743" w:rsidRPr="00EC444E">
          <w:rPr>
            <w:rStyle w:val="a9"/>
            <w:noProof/>
          </w:rPr>
          <w:t>2.10.</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культуры и искусства</w:t>
        </w:r>
        <w:r w:rsidR="007C2743">
          <w:rPr>
            <w:noProof/>
            <w:webHidden/>
          </w:rPr>
          <w:tab/>
        </w:r>
        <w:r>
          <w:rPr>
            <w:noProof/>
            <w:webHidden/>
          </w:rPr>
          <w:fldChar w:fldCharType="begin"/>
        </w:r>
        <w:r w:rsidR="007C2743">
          <w:rPr>
            <w:noProof/>
            <w:webHidden/>
          </w:rPr>
          <w:instrText xml:space="preserve"> PAGEREF _Toc501034214 \h </w:instrText>
        </w:r>
        <w:r>
          <w:rPr>
            <w:noProof/>
            <w:webHidden/>
          </w:rPr>
        </w:r>
        <w:r>
          <w:rPr>
            <w:noProof/>
            <w:webHidden/>
          </w:rPr>
          <w:fldChar w:fldCharType="separate"/>
        </w:r>
        <w:r w:rsidR="00B17E9F">
          <w:rPr>
            <w:noProof/>
            <w:webHidden/>
          </w:rPr>
          <w:t>31</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15" w:history="1">
        <w:r w:rsidR="007C2743" w:rsidRPr="00EC444E">
          <w:rPr>
            <w:rStyle w:val="a9"/>
            <w:noProof/>
          </w:rPr>
          <w:t>2.11.</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торговли, общественного питания и бытового обслуживания</w:t>
        </w:r>
        <w:r w:rsidR="007C2743">
          <w:rPr>
            <w:noProof/>
            <w:webHidden/>
          </w:rPr>
          <w:tab/>
        </w:r>
        <w:r>
          <w:rPr>
            <w:noProof/>
            <w:webHidden/>
          </w:rPr>
          <w:fldChar w:fldCharType="begin"/>
        </w:r>
        <w:r w:rsidR="007C2743">
          <w:rPr>
            <w:noProof/>
            <w:webHidden/>
          </w:rPr>
          <w:instrText xml:space="preserve"> PAGEREF _Toc501034215 \h </w:instrText>
        </w:r>
        <w:r>
          <w:rPr>
            <w:noProof/>
            <w:webHidden/>
          </w:rPr>
        </w:r>
        <w:r>
          <w:rPr>
            <w:noProof/>
            <w:webHidden/>
          </w:rPr>
          <w:fldChar w:fldCharType="separate"/>
        </w:r>
        <w:r w:rsidR="00B17E9F">
          <w:rPr>
            <w:noProof/>
            <w:webHidden/>
          </w:rPr>
          <w:t>33</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16" w:history="1">
        <w:r w:rsidR="007C2743" w:rsidRPr="00EC444E">
          <w:rPr>
            <w:rStyle w:val="a9"/>
            <w:noProof/>
          </w:rPr>
          <w:t>2.12.</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деятельности органов местного самоуправления</w:t>
        </w:r>
        <w:r w:rsidR="007C2743">
          <w:rPr>
            <w:noProof/>
            <w:webHidden/>
          </w:rPr>
          <w:tab/>
        </w:r>
        <w:r>
          <w:rPr>
            <w:noProof/>
            <w:webHidden/>
          </w:rPr>
          <w:fldChar w:fldCharType="begin"/>
        </w:r>
        <w:r w:rsidR="007C2743">
          <w:rPr>
            <w:noProof/>
            <w:webHidden/>
          </w:rPr>
          <w:instrText xml:space="preserve"> PAGEREF _Toc501034216 \h </w:instrText>
        </w:r>
        <w:r>
          <w:rPr>
            <w:noProof/>
            <w:webHidden/>
          </w:rPr>
        </w:r>
        <w:r>
          <w:rPr>
            <w:noProof/>
            <w:webHidden/>
          </w:rPr>
          <w:fldChar w:fldCharType="separate"/>
        </w:r>
        <w:r w:rsidR="00B17E9F">
          <w:rPr>
            <w:noProof/>
            <w:webHidden/>
          </w:rPr>
          <w:t>34</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17" w:history="1">
        <w:r w:rsidR="007C2743" w:rsidRPr="00EC444E">
          <w:rPr>
            <w:rStyle w:val="a9"/>
            <w:noProof/>
          </w:rPr>
          <w:t>2.13.</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архивного дела</w:t>
        </w:r>
        <w:r w:rsidR="007C2743">
          <w:rPr>
            <w:noProof/>
            <w:webHidden/>
          </w:rPr>
          <w:tab/>
        </w:r>
        <w:r w:rsidR="007C2743">
          <w:rPr>
            <w:noProof/>
            <w:webHidden/>
          </w:rPr>
          <w:tab/>
        </w:r>
        <w:r>
          <w:rPr>
            <w:noProof/>
            <w:webHidden/>
          </w:rPr>
          <w:fldChar w:fldCharType="begin"/>
        </w:r>
        <w:r w:rsidR="007C2743">
          <w:rPr>
            <w:noProof/>
            <w:webHidden/>
          </w:rPr>
          <w:instrText xml:space="preserve"> PAGEREF _Toc501034217 \h </w:instrText>
        </w:r>
        <w:r>
          <w:rPr>
            <w:noProof/>
            <w:webHidden/>
          </w:rPr>
        </w:r>
        <w:r>
          <w:rPr>
            <w:noProof/>
            <w:webHidden/>
          </w:rPr>
          <w:fldChar w:fldCharType="separate"/>
        </w:r>
        <w:r w:rsidR="00B17E9F">
          <w:rPr>
            <w:noProof/>
            <w:webHidden/>
          </w:rPr>
          <w:t>35</w:t>
        </w:r>
        <w:r>
          <w:rPr>
            <w:noProof/>
            <w:webHidden/>
          </w:rPr>
          <w:fldChar w:fldCharType="end"/>
        </w:r>
      </w:hyperlink>
    </w:p>
    <w:p w:rsidR="007C2743" w:rsidRDefault="00D55C2B">
      <w:pPr>
        <w:pStyle w:val="22"/>
      </w:pPr>
      <w:hyperlink w:anchor="_Toc501034218" w:history="1">
        <w:r w:rsidR="007C2743" w:rsidRPr="00EC444E">
          <w:rPr>
            <w:rStyle w:val="a9"/>
            <w:noProof/>
          </w:rPr>
          <w:t>2.14.</w:t>
        </w:r>
        <w:r w:rsidR="007C2743">
          <w:rPr>
            <w:rFonts w:asciiTheme="minorHAnsi" w:eastAsiaTheme="minorEastAsia" w:hAnsiTheme="minorHAnsi" w:cstheme="minorBidi"/>
            <w:iCs w:val="0"/>
            <w:noProof/>
            <w:sz w:val="22"/>
            <w:szCs w:val="22"/>
            <w:lang w:eastAsia="ru-RU"/>
          </w:rPr>
          <w:tab/>
        </w:r>
        <w:r w:rsidR="007C2743" w:rsidRPr="00EC444E">
          <w:rPr>
            <w:rStyle w:val="a9"/>
            <w:noProof/>
          </w:rPr>
          <w:t>Объекты местного значения муниципального района в области жилищного строительства на территории сельских поселений</w:t>
        </w:r>
        <w:r w:rsidR="007C2743">
          <w:rPr>
            <w:noProof/>
            <w:webHidden/>
          </w:rPr>
          <w:tab/>
        </w:r>
        <w:r>
          <w:rPr>
            <w:noProof/>
            <w:webHidden/>
          </w:rPr>
          <w:fldChar w:fldCharType="begin"/>
        </w:r>
        <w:r w:rsidR="007C2743">
          <w:rPr>
            <w:noProof/>
            <w:webHidden/>
          </w:rPr>
          <w:instrText xml:space="preserve"> PAGEREF _Toc501034218 \h </w:instrText>
        </w:r>
        <w:r>
          <w:rPr>
            <w:noProof/>
            <w:webHidden/>
          </w:rPr>
        </w:r>
        <w:r>
          <w:rPr>
            <w:noProof/>
            <w:webHidden/>
          </w:rPr>
          <w:fldChar w:fldCharType="separate"/>
        </w:r>
        <w:r w:rsidR="00B17E9F">
          <w:rPr>
            <w:noProof/>
            <w:webHidden/>
          </w:rPr>
          <w:t>36</w:t>
        </w:r>
        <w:r>
          <w:rPr>
            <w:noProof/>
            <w:webHidden/>
          </w:rPr>
          <w:fldChar w:fldCharType="end"/>
        </w:r>
      </w:hyperlink>
    </w:p>
    <w:p w:rsidR="000F2737" w:rsidRPr="000F2737" w:rsidRDefault="000F2737" w:rsidP="000F2737">
      <w:pPr>
        <w:pStyle w:val="ac"/>
        <w:ind w:firstLine="426"/>
      </w:pPr>
      <w:r w:rsidRPr="00902A12">
        <w:rPr>
          <w:color w:val="7F1F16" w:themeColor="accent2" w:themeShade="BF"/>
          <w:sz w:val="28"/>
          <w:szCs w:val="28"/>
        </w:rPr>
        <w:t>2.15.  Объекты местного значения муниципального района в области  бл</w:t>
      </w:r>
      <w:r w:rsidRPr="00902A12">
        <w:rPr>
          <w:color w:val="7F1F16" w:themeColor="accent2" w:themeShade="BF"/>
          <w:sz w:val="28"/>
          <w:szCs w:val="28"/>
        </w:rPr>
        <w:t>а</w:t>
      </w:r>
      <w:r w:rsidRPr="00902A12">
        <w:rPr>
          <w:color w:val="7F1F16" w:themeColor="accent2" w:themeShade="BF"/>
          <w:sz w:val="28"/>
          <w:szCs w:val="28"/>
        </w:rPr>
        <w:t>гоустройства и озеленения территории»……………………………………</w:t>
      </w:r>
      <w:r>
        <w:rPr>
          <w:color w:val="7F1F16" w:themeColor="accent2" w:themeShade="BF"/>
          <w:sz w:val="28"/>
          <w:szCs w:val="28"/>
        </w:rPr>
        <w:t>…37</w:t>
      </w:r>
    </w:p>
    <w:p w:rsidR="007C2743" w:rsidRDefault="00D55C2B">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501034219" w:history="1">
        <w:r w:rsidR="007C2743" w:rsidRPr="00EC444E">
          <w:rPr>
            <w:rStyle w:val="a9"/>
            <w:noProof/>
          </w:rPr>
          <w:t>3.</w:t>
        </w:r>
        <w:r w:rsidR="007C2743">
          <w:rPr>
            <w:rFonts w:asciiTheme="minorHAnsi" w:eastAsiaTheme="minorEastAsia" w:hAnsiTheme="minorHAnsi" w:cstheme="minorBidi"/>
            <w:b w:val="0"/>
            <w:bCs w:val="0"/>
            <w:caps w:val="0"/>
            <w:noProof/>
            <w:sz w:val="22"/>
            <w:szCs w:val="22"/>
            <w:lang w:eastAsia="ru-RU"/>
          </w:rPr>
          <w:tab/>
        </w:r>
        <w:r w:rsidR="007C2743" w:rsidRPr="00EC444E">
          <w:rPr>
            <w:rStyle w:val="a9"/>
            <w:noProof/>
          </w:rPr>
          <w:t>Правила и область применения расчетных показателей, содержащихся в основной части</w:t>
        </w:r>
        <w:r w:rsidR="007C2743">
          <w:rPr>
            <w:noProof/>
            <w:webHidden/>
          </w:rPr>
          <w:tab/>
        </w:r>
        <w:r>
          <w:rPr>
            <w:noProof/>
            <w:webHidden/>
          </w:rPr>
          <w:fldChar w:fldCharType="begin"/>
        </w:r>
        <w:r w:rsidR="007C2743">
          <w:rPr>
            <w:noProof/>
            <w:webHidden/>
          </w:rPr>
          <w:instrText xml:space="preserve"> PAGEREF _Toc501034219 \h </w:instrText>
        </w:r>
        <w:r>
          <w:rPr>
            <w:noProof/>
            <w:webHidden/>
          </w:rPr>
        </w:r>
        <w:r>
          <w:rPr>
            <w:noProof/>
            <w:webHidden/>
          </w:rPr>
          <w:fldChar w:fldCharType="separate"/>
        </w:r>
        <w:r w:rsidR="00B17E9F">
          <w:rPr>
            <w:noProof/>
            <w:webHidden/>
          </w:rPr>
          <w:t>37</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20" w:history="1">
        <w:r w:rsidR="007C2743" w:rsidRPr="00EC444E">
          <w:rPr>
            <w:rStyle w:val="a9"/>
            <w:noProof/>
          </w:rPr>
          <w:t>3.1.</w:t>
        </w:r>
        <w:r w:rsidR="007C2743">
          <w:rPr>
            <w:rFonts w:asciiTheme="minorHAnsi" w:eastAsiaTheme="minorEastAsia" w:hAnsiTheme="minorHAnsi" w:cstheme="minorBidi"/>
            <w:iCs w:val="0"/>
            <w:noProof/>
            <w:sz w:val="22"/>
            <w:szCs w:val="22"/>
            <w:lang w:eastAsia="ru-RU"/>
          </w:rPr>
          <w:tab/>
        </w:r>
        <w:r w:rsidR="007C2743" w:rsidRPr="00EC444E">
          <w:rPr>
            <w:rStyle w:val="a9"/>
            <w:noProof/>
          </w:rPr>
          <w:t>Область применения расчетных показателей</w:t>
        </w:r>
        <w:r w:rsidR="007C2743">
          <w:rPr>
            <w:noProof/>
            <w:webHidden/>
          </w:rPr>
          <w:tab/>
        </w:r>
        <w:r>
          <w:rPr>
            <w:noProof/>
            <w:webHidden/>
          </w:rPr>
          <w:fldChar w:fldCharType="begin"/>
        </w:r>
        <w:r w:rsidR="007C2743">
          <w:rPr>
            <w:noProof/>
            <w:webHidden/>
          </w:rPr>
          <w:instrText xml:space="preserve"> PAGEREF _Toc501034220 \h </w:instrText>
        </w:r>
        <w:r>
          <w:rPr>
            <w:noProof/>
            <w:webHidden/>
          </w:rPr>
        </w:r>
        <w:r>
          <w:rPr>
            <w:noProof/>
            <w:webHidden/>
          </w:rPr>
          <w:fldChar w:fldCharType="separate"/>
        </w:r>
        <w:r w:rsidR="00B17E9F">
          <w:rPr>
            <w:noProof/>
            <w:webHidden/>
          </w:rPr>
          <w:t>37</w:t>
        </w:r>
        <w:r>
          <w:rPr>
            <w:noProof/>
            <w:webHidden/>
          </w:rPr>
          <w:fldChar w:fldCharType="end"/>
        </w:r>
      </w:hyperlink>
    </w:p>
    <w:p w:rsidR="007C2743" w:rsidRDefault="00D55C2B">
      <w:pPr>
        <w:pStyle w:val="22"/>
        <w:rPr>
          <w:rFonts w:asciiTheme="minorHAnsi" w:eastAsiaTheme="minorEastAsia" w:hAnsiTheme="minorHAnsi" w:cstheme="minorBidi"/>
          <w:iCs w:val="0"/>
          <w:noProof/>
          <w:sz w:val="22"/>
          <w:szCs w:val="22"/>
          <w:lang w:eastAsia="ru-RU"/>
        </w:rPr>
      </w:pPr>
      <w:hyperlink w:anchor="_Toc501034221" w:history="1">
        <w:r w:rsidR="007C2743" w:rsidRPr="00EC444E">
          <w:rPr>
            <w:rStyle w:val="a9"/>
            <w:noProof/>
          </w:rPr>
          <w:t>3.2.</w:t>
        </w:r>
        <w:r w:rsidR="007C2743">
          <w:rPr>
            <w:rFonts w:asciiTheme="minorHAnsi" w:eastAsiaTheme="minorEastAsia" w:hAnsiTheme="minorHAnsi" w:cstheme="minorBidi"/>
            <w:iCs w:val="0"/>
            <w:noProof/>
            <w:sz w:val="22"/>
            <w:szCs w:val="22"/>
            <w:lang w:eastAsia="ru-RU"/>
          </w:rPr>
          <w:tab/>
        </w:r>
        <w:r w:rsidR="007C2743" w:rsidRPr="00EC444E">
          <w:rPr>
            <w:rStyle w:val="a9"/>
            <w:noProof/>
          </w:rPr>
          <w:t>Правила применения расчетных показателей</w:t>
        </w:r>
        <w:r w:rsidR="007C2743">
          <w:rPr>
            <w:noProof/>
            <w:webHidden/>
          </w:rPr>
          <w:tab/>
        </w:r>
        <w:r>
          <w:rPr>
            <w:noProof/>
            <w:webHidden/>
          </w:rPr>
          <w:fldChar w:fldCharType="begin"/>
        </w:r>
        <w:r w:rsidR="007C2743">
          <w:rPr>
            <w:noProof/>
            <w:webHidden/>
          </w:rPr>
          <w:instrText xml:space="preserve"> PAGEREF _Toc501034221 \h </w:instrText>
        </w:r>
        <w:r>
          <w:rPr>
            <w:noProof/>
            <w:webHidden/>
          </w:rPr>
        </w:r>
        <w:r>
          <w:rPr>
            <w:noProof/>
            <w:webHidden/>
          </w:rPr>
          <w:fldChar w:fldCharType="separate"/>
        </w:r>
        <w:r w:rsidR="00B17E9F">
          <w:rPr>
            <w:noProof/>
            <w:webHidden/>
          </w:rPr>
          <w:t>37</w:t>
        </w:r>
        <w:r>
          <w:rPr>
            <w:noProof/>
            <w:webHidden/>
          </w:rPr>
          <w:fldChar w:fldCharType="end"/>
        </w:r>
      </w:hyperlink>
    </w:p>
    <w:p w:rsidR="007C2743" w:rsidRDefault="00D55C2B">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501034222" w:history="1">
        <w:r w:rsidR="007C2743" w:rsidRPr="00EC444E">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C2743">
          <w:rPr>
            <w:noProof/>
            <w:webHidden/>
          </w:rPr>
          <w:tab/>
        </w:r>
        <w:r>
          <w:rPr>
            <w:noProof/>
            <w:webHidden/>
          </w:rPr>
          <w:fldChar w:fldCharType="begin"/>
        </w:r>
        <w:r w:rsidR="007C2743">
          <w:rPr>
            <w:noProof/>
            <w:webHidden/>
          </w:rPr>
          <w:instrText xml:space="preserve"> PAGEREF _Toc501034222 \h </w:instrText>
        </w:r>
        <w:r>
          <w:rPr>
            <w:noProof/>
            <w:webHidden/>
          </w:rPr>
        </w:r>
        <w:r>
          <w:rPr>
            <w:noProof/>
            <w:webHidden/>
          </w:rPr>
          <w:fldChar w:fldCharType="separate"/>
        </w:r>
        <w:r w:rsidR="00B17E9F">
          <w:rPr>
            <w:noProof/>
            <w:webHidden/>
          </w:rPr>
          <w:t>39</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23" w:history="1">
        <w:r w:rsidR="007C2743" w:rsidRPr="00EC444E">
          <w:rPr>
            <w:rStyle w:val="a9"/>
            <w:rFonts w:eastAsia="Times New Roman" w:cs="Arial"/>
            <w:bCs/>
            <w:i/>
            <w:noProof/>
          </w:rPr>
          <w:t>Федеральные законы</w:t>
        </w:r>
        <w:r w:rsidR="007C2743">
          <w:rPr>
            <w:noProof/>
            <w:webHidden/>
          </w:rPr>
          <w:tab/>
        </w:r>
        <w:r>
          <w:rPr>
            <w:noProof/>
            <w:webHidden/>
          </w:rPr>
          <w:fldChar w:fldCharType="begin"/>
        </w:r>
        <w:r w:rsidR="007C2743">
          <w:rPr>
            <w:noProof/>
            <w:webHidden/>
          </w:rPr>
          <w:instrText xml:space="preserve"> PAGEREF _Toc501034223 \h </w:instrText>
        </w:r>
        <w:r>
          <w:rPr>
            <w:noProof/>
            <w:webHidden/>
          </w:rPr>
        </w:r>
        <w:r>
          <w:rPr>
            <w:noProof/>
            <w:webHidden/>
          </w:rPr>
          <w:fldChar w:fldCharType="separate"/>
        </w:r>
        <w:r w:rsidR="00B17E9F">
          <w:rPr>
            <w:noProof/>
            <w:webHidden/>
          </w:rPr>
          <w:t>39</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24" w:history="1">
        <w:r w:rsidR="007C2743" w:rsidRPr="00EC444E">
          <w:rPr>
            <w:rStyle w:val="a9"/>
            <w:rFonts w:eastAsia="Times New Roman" w:cs="Arial"/>
            <w:bCs/>
            <w:i/>
            <w:noProof/>
          </w:rPr>
          <w:t>Иные нормативные акты Российской Федерации</w:t>
        </w:r>
        <w:r w:rsidR="007C2743">
          <w:rPr>
            <w:noProof/>
            <w:webHidden/>
          </w:rPr>
          <w:tab/>
        </w:r>
        <w:r>
          <w:rPr>
            <w:noProof/>
            <w:webHidden/>
          </w:rPr>
          <w:fldChar w:fldCharType="begin"/>
        </w:r>
        <w:r w:rsidR="007C2743">
          <w:rPr>
            <w:noProof/>
            <w:webHidden/>
          </w:rPr>
          <w:instrText xml:space="preserve"> PAGEREF _Toc501034224 \h </w:instrText>
        </w:r>
        <w:r>
          <w:rPr>
            <w:noProof/>
            <w:webHidden/>
          </w:rPr>
        </w:r>
        <w:r>
          <w:rPr>
            <w:noProof/>
            <w:webHidden/>
          </w:rPr>
          <w:fldChar w:fldCharType="separate"/>
        </w:r>
        <w:r w:rsidR="00B17E9F">
          <w:rPr>
            <w:noProof/>
            <w:webHidden/>
          </w:rPr>
          <w:t>39</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25" w:history="1">
        <w:r w:rsidR="007C2743" w:rsidRPr="00EC444E">
          <w:rPr>
            <w:rStyle w:val="a9"/>
            <w:rFonts w:eastAsia="Times New Roman" w:cs="Arial"/>
            <w:bCs/>
            <w:i/>
            <w:noProof/>
          </w:rPr>
          <w:t>Нормативные акты Саратовской области</w:t>
        </w:r>
        <w:r w:rsidR="007C2743">
          <w:rPr>
            <w:noProof/>
            <w:webHidden/>
          </w:rPr>
          <w:tab/>
        </w:r>
        <w:r>
          <w:rPr>
            <w:noProof/>
            <w:webHidden/>
          </w:rPr>
          <w:fldChar w:fldCharType="begin"/>
        </w:r>
        <w:r w:rsidR="007C2743">
          <w:rPr>
            <w:noProof/>
            <w:webHidden/>
          </w:rPr>
          <w:instrText xml:space="preserve"> PAGEREF _Toc501034225 \h </w:instrText>
        </w:r>
        <w:r>
          <w:rPr>
            <w:noProof/>
            <w:webHidden/>
          </w:rPr>
        </w:r>
        <w:r>
          <w:rPr>
            <w:noProof/>
            <w:webHidden/>
          </w:rPr>
          <w:fldChar w:fldCharType="separate"/>
        </w:r>
        <w:r w:rsidR="00B17E9F">
          <w:rPr>
            <w:noProof/>
            <w:webHidden/>
          </w:rPr>
          <w:t>39</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26" w:history="1">
        <w:r w:rsidR="007C2743" w:rsidRPr="00EC444E">
          <w:rPr>
            <w:rStyle w:val="a9"/>
            <w:rFonts w:eastAsia="Times New Roman" w:cs="Arial"/>
            <w:bCs/>
            <w:i/>
            <w:noProof/>
          </w:rPr>
          <w:t>Нормативные акты Вольского муниципального района Саратовской области</w:t>
        </w:r>
        <w:r w:rsidR="007C2743">
          <w:rPr>
            <w:noProof/>
            <w:webHidden/>
          </w:rPr>
          <w:tab/>
        </w:r>
        <w:r>
          <w:rPr>
            <w:noProof/>
            <w:webHidden/>
          </w:rPr>
          <w:fldChar w:fldCharType="begin"/>
        </w:r>
        <w:r w:rsidR="007C2743">
          <w:rPr>
            <w:noProof/>
            <w:webHidden/>
          </w:rPr>
          <w:instrText xml:space="preserve"> PAGEREF _Toc501034226 \h </w:instrText>
        </w:r>
        <w:r>
          <w:rPr>
            <w:noProof/>
            <w:webHidden/>
          </w:rPr>
        </w:r>
        <w:r>
          <w:rPr>
            <w:noProof/>
            <w:webHidden/>
          </w:rPr>
          <w:fldChar w:fldCharType="separate"/>
        </w:r>
        <w:r w:rsidR="00B17E9F">
          <w:rPr>
            <w:noProof/>
            <w:webHidden/>
          </w:rPr>
          <w:t>40</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27" w:history="1">
        <w:r w:rsidR="007C2743" w:rsidRPr="00EC444E">
          <w:rPr>
            <w:rStyle w:val="a9"/>
            <w:rFonts w:eastAsia="Times New Roman" w:cs="Arial"/>
            <w:bCs/>
            <w:i/>
            <w:noProof/>
          </w:rPr>
          <w:t>Своды правил по проектированию и строительству (СП)</w:t>
        </w:r>
        <w:r w:rsidR="007C2743">
          <w:rPr>
            <w:noProof/>
            <w:webHidden/>
          </w:rPr>
          <w:tab/>
        </w:r>
        <w:r>
          <w:rPr>
            <w:noProof/>
            <w:webHidden/>
          </w:rPr>
          <w:fldChar w:fldCharType="begin"/>
        </w:r>
        <w:r w:rsidR="007C2743">
          <w:rPr>
            <w:noProof/>
            <w:webHidden/>
          </w:rPr>
          <w:instrText xml:space="preserve"> PAGEREF _Toc501034227 \h </w:instrText>
        </w:r>
        <w:r>
          <w:rPr>
            <w:noProof/>
            <w:webHidden/>
          </w:rPr>
        </w:r>
        <w:r>
          <w:rPr>
            <w:noProof/>
            <w:webHidden/>
          </w:rPr>
          <w:fldChar w:fldCharType="separate"/>
        </w:r>
        <w:r w:rsidR="00B17E9F">
          <w:rPr>
            <w:noProof/>
            <w:webHidden/>
          </w:rPr>
          <w:t>40</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28" w:history="1">
        <w:r w:rsidR="007C2743" w:rsidRPr="00EC444E">
          <w:rPr>
            <w:rStyle w:val="a9"/>
            <w:rFonts w:eastAsia="Times New Roman" w:cs="Arial"/>
            <w:bCs/>
            <w:i/>
            <w:noProof/>
          </w:rPr>
          <w:t>Иные документы</w:t>
        </w:r>
        <w:r w:rsidR="007C2743">
          <w:rPr>
            <w:noProof/>
            <w:webHidden/>
          </w:rPr>
          <w:tab/>
        </w:r>
        <w:r>
          <w:rPr>
            <w:noProof/>
            <w:webHidden/>
          </w:rPr>
          <w:fldChar w:fldCharType="begin"/>
        </w:r>
        <w:r w:rsidR="007C2743">
          <w:rPr>
            <w:noProof/>
            <w:webHidden/>
          </w:rPr>
          <w:instrText xml:space="preserve"> PAGEREF _Toc501034228 \h </w:instrText>
        </w:r>
        <w:r>
          <w:rPr>
            <w:noProof/>
            <w:webHidden/>
          </w:rPr>
        </w:r>
        <w:r>
          <w:rPr>
            <w:noProof/>
            <w:webHidden/>
          </w:rPr>
          <w:fldChar w:fldCharType="separate"/>
        </w:r>
        <w:r w:rsidR="00B17E9F">
          <w:rPr>
            <w:noProof/>
            <w:webHidden/>
          </w:rPr>
          <w:t>40</w:t>
        </w:r>
        <w:r>
          <w:rPr>
            <w:noProof/>
            <w:webHidden/>
          </w:rPr>
          <w:fldChar w:fldCharType="end"/>
        </w:r>
      </w:hyperlink>
    </w:p>
    <w:p w:rsidR="007C2743" w:rsidRDefault="00D55C2B">
      <w:pPr>
        <w:pStyle w:val="31"/>
        <w:rPr>
          <w:rFonts w:asciiTheme="minorHAnsi" w:eastAsiaTheme="minorEastAsia" w:hAnsiTheme="minorHAnsi" w:cstheme="minorBidi"/>
          <w:noProof/>
          <w:sz w:val="22"/>
          <w:szCs w:val="22"/>
          <w:lang w:eastAsia="ru-RU"/>
        </w:rPr>
      </w:pPr>
      <w:hyperlink w:anchor="_Toc501034229" w:history="1">
        <w:r w:rsidR="007C2743" w:rsidRPr="00EC444E">
          <w:rPr>
            <w:rStyle w:val="a9"/>
            <w:rFonts w:eastAsia="Times New Roman" w:cs="Arial"/>
            <w:bCs/>
            <w:i/>
            <w:noProof/>
          </w:rPr>
          <w:t>Интернет-источники</w:t>
        </w:r>
        <w:r w:rsidR="007C2743">
          <w:rPr>
            <w:noProof/>
            <w:webHidden/>
          </w:rPr>
          <w:tab/>
        </w:r>
        <w:r>
          <w:rPr>
            <w:noProof/>
            <w:webHidden/>
          </w:rPr>
          <w:fldChar w:fldCharType="begin"/>
        </w:r>
        <w:r w:rsidR="007C2743">
          <w:rPr>
            <w:noProof/>
            <w:webHidden/>
          </w:rPr>
          <w:instrText xml:space="preserve"> PAGEREF _Toc501034229 \h </w:instrText>
        </w:r>
        <w:r>
          <w:rPr>
            <w:noProof/>
            <w:webHidden/>
          </w:rPr>
        </w:r>
        <w:r>
          <w:rPr>
            <w:noProof/>
            <w:webHidden/>
          </w:rPr>
          <w:fldChar w:fldCharType="separate"/>
        </w:r>
        <w:r w:rsidR="00B17E9F">
          <w:rPr>
            <w:noProof/>
            <w:webHidden/>
          </w:rPr>
          <w:t>41</w:t>
        </w:r>
        <w:r>
          <w:rPr>
            <w:noProof/>
            <w:webHidden/>
          </w:rPr>
          <w:fldChar w:fldCharType="end"/>
        </w:r>
      </w:hyperlink>
    </w:p>
    <w:p w:rsidR="007C2743" w:rsidRDefault="00D55C2B">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501034230" w:history="1">
        <w:r w:rsidR="007C2743" w:rsidRPr="00EC444E">
          <w:rPr>
            <w:rStyle w:val="a9"/>
            <w:noProof/>
          </w:rPr>
          <w:t>Приложение 2. Список терминов и определений, применяемых в местных нормативах градостроительного проектирования</w:t>
        </w:r>
        <w:r w:rsidR="007C2743">
          <w:rPr>
            <w:noProof/>
            <w:webHidden/>
          </w:rPr>
          <w:tab/>
        </w:r>
        <w:r>
          <w:rPr>
            <w:noProof/>
            <w:webHidden/>
          </w:rPr>
          <w:fldChar w:fldCharType="begin"/>
        </w:r>
        <w:r w:rsidR="007C2743">
          <w:rPr>
            <w:noProof/>
            <w:webHidden/>
          </w:rPr>
          <w:instrText xml:space="preserve"> PAGEREF _Toc501034230 \h </w:instrText>
        </w:r>
        <w:r>
          <w:rPr>
            <w:noProof/>
            <w:webHidden/>
          </w:rPr>
        </w:r>
        <w:r>
          <w:rPr>
            <w:noProof/>
            <w:webHidden/>
          </w:rPr>
          <w:fldChar w:fldCharType="separate"/>
        </w:r>
        <w:r w:rsidR="00B17E9F">
          <w:rPr>
            <w:noProof/>
            <w:webHidden/>
          </w:rPr>
          <w:t>42</w:t>
        </w:r>
        <w:r>
          <w:rPr>
            <w:noProof/>
            <w:webHidden/>
          </w:rPr>
          <w:fldChar w:fldCharType="end"/>
        </w:r>
      </w:hyperlink>
    </w:p>
    <w:p w:rsidR="00BD3893" w:rsidRDefault="00D55C2B" w:rsidP="000B18F8">
      <w:pPr>
        <w:pStyle w:val="aff6"/>
        <w:rPr>
          <w:lang w:val="ru-RU"/>
        </w:rPr>
      </w:pPr>
      <w:r>
        <w:rPr>
          <w:lang w:val="ru-RU"/>
        </w:rPr>
        <w:fldChar w:fldCharType="end"/>
      </w:r>
    </w:p>
    <w:p w:rsidR="00F53D97" w:rsidRDefault="00F53D97">
      <w:pPr>
        <w:spacing w:after="200" w:line="276" w:lineRule="auto"/>
        <w:ind w:firstLine="0"/>
        <w:jc w:val="left"/>
        <w:rPr>
          <w:rFonts w:eastAsia="Times New Roman" w:cs="Times New Roman"/>
          <w:szCs w:val="24"/>
          <w:lang w:eastAsia="ar-SA" w:bidi="en-US"/>
        </w:rPr>
      </w:pPr>
      <w:r>
        <w:br w:type="page"/>
      </w:r>
    </w:p>
    <w:p w:rsidR="000B18F8" w:rsidRDefault="00F53D97" w:rsidP="00F53D97">
      <w:pPr>
        <w:pStyle w:val="11"/>
      </w:pPr>
      <w:bookmarkStart w:id="40" w:name="_Toc483046936"/>
      <w:bookmarkStart w:id="41" w:name="_Toc487905098"/>
      <w:bookmarkStart w:id="42" w:name="_Toc488147808"/>
      <w:bookmarkStart w:id="43" w:name="_Toc488147870"/>
      <w:bookmarkStart w:id="44" w:name="_Toc501034186"/>
      <w:r w:rsidRPr="008C242F">
        <w:lastRenderedPageBreak/>
        <w:t>Введение</w:t>
      </w:r>
      <w:bookmarkEnd w:id="40"/>
      <w:bookmarkEnd w:id="41"/>
      <w:bookmarkEnd w:id="42"/>
      <w:bookmarkEnd w:id="43"/>
      <w:bookmarkEnd w:id="44"/>
    </w:p>
    <w:p w:rsidR="008C242F" w:rsidRDefault="008C242F" w:rsidP="00322760">
      <w:pPr>
        <w:pStyle w:val="aff6"/>
        <w:rPr>
          <w:lang w:val="ru-RU"/>
        </w:rPr>
      </w:pPr>
      <w:r>
        <w:rPr>
          <w:lang w:val="ru-RU"/>
        </w:rPr>
        <w:t xml:space="preserve">Местные </w:t>
      </w:r>
      <w:bookmarkStart w:id="45" w:name="OLE_LINK122"/>
      <w:bookmarkStart w:id="46" w:name="OLE_LINK124"/>
      <w:bookmarkStart w:id="47" w:name="OLE_LINK125"/>
      <w:bookmarkStart w:id="48" w:name="OLE_LINK126"/>
      <w:r>
        <w:rPr>
          <w:lang w:val="ru-RU"/>
        </w:rPr>
        <w:t xml:space="preserve">нормативы градостроительного проектирования </w:t>
      </w:r>
      <w:bookmarkStart w:id="49" w:name="OLE_LINK38"/>
      <w:bookmarkStart w:id="50" w:name="OLE_LINK39"/>
      <w:bookmarkStart w:id="51" w:name="OLE_LINK42"/>
      <w:r w:rsidR="001629B4">
        <w:rPr>
          <w:lang w:val="ru-RU"/>
        </w:rPr>
        <w:t>Вольск</w:t>
      </w:r>
      <w:r w:rsidR="00C17E7E">
        <w:rPr>
          <w:lang w:val="ru-RU"/>
        </w:rPr>
        <w:t>о</w:t>
      </w:r>
      <w:r w:rsidR="00BD3893" w:rsidRPr="00BD3893">
        <w:rPr>
          <w:lang w:val="ru-RU"/>
        </w:rPr>
        <w:t>го му</w:t>
      </w:r>
      <w:bookmarkStart w:id="52" w:name="OLE_LINK40"/>
      <w:bookmarkStart w:id="53" w:name="OLE_LINK41"/>
      <w:r w:rsidR="00BD3893" w:rsidRPr="00BD3893">
        <w:rPr>
          <w:lang w:val="ru-RU"/>
        </w:rPr>
        <w:t>ниципал</w:t>
      </w:r>
      <w:r w:rsidR="00BD3893" w:rsidRPr="00BD3893">
        <w:rPr>
          <w:lang w:val="ru-RU"/>
        </w:rPr>
        <w:t>ь</w:t>
      </w:r>
      <w:r w:rsidR="00BD3893" w:rsidRPr="00BD3893">
        <w:rPr>
          <w:lang w:val="ru-RU"/>
        </w:rPr>
        <w:t xml:space="preserve">ного района </w:t>
      </w:r>
      <w:r w:rsidR="005C4553">
        <w:rPr>
          <w:lang w:val="ru-RU"/>
        </w:rPr>
        <w:t>Саратовской област</w:t>
      </w:r>
      <w:proofErr w:type="gramStart"/>
      <w:r w:rsidR="005C4553">
        <w:rPr>
          <w:lang w:val="ru-RU"/>
        </w:rPr>
        <w:t>и</w:t>
      </w:r>
      <w:bookmarkEnd w:id="45"/>
      <w:bookmarkEnd w:id="46"/>
      <w:bookmarkEnd w:id="47"/>
      <w:bookmarkEnd w:id="48"/>
      <w:bookmarkEnd w:id="49"/>
      <w:bookmarkEnd w:id="50"/>
      <w:bookmarkEnd w:id="51"/>
      <w:r w:rsidR="00BD3893">
        <w:rPr>
          <w:lang w:val="ru-RU"/>
        </w:rPr>
        <w:t>(</w:t>
      </w:r>
      <w:proofErr w:type="gramEnd"/>
      <w:r w:rsidR="00BD3893">
        <w:rPr>
          <w:lang w:val="ru-RU"/>
        </w:rPr>
        <w:t xml:space="preserve">далее – </w:t>
      </w:r>
      <w:r w:rsidR="00002803">
        <w:rPr>
          <w:lang w:val="ru-RU"/>
        </w:rPr>
        <w:t xml:space="preserve">МНГП </w:t>
      </w:r>
      <w:r w:rsidR="001629B4">
        <w:rPr>
          <w:lang w:val="ru-RU"/>
        </w:rPr>
        <w:t>Вольск</w:t>
      </w:r>
      <w:r w:rsidR="00002803">
        <w:rPr>
          <w:lang w:val="ru-RU"/>
        </w:rPr>
        <w:t>ого района</w:t>
      </w:r>
      <w:r w:rsidR="00BD3893">
        <w:rPr>
          <w:lang w:val="ru-RU"/>
        </w:rPr>
        <w:t>, МНГП ра</w:t>
      </w:r>
      <w:r w:rsidR="00BD3893">
        <w:rPr>
          <w:lang w:val="ru-RU"/>
        </w:rPr>
        <w:t>й</w:t>
      </w:r>
      <w:r w:rsidR="00BD3893">
        <w:rPr>
          <w:lang w:val="ru-RU"/>
        </w:rPr>
        <w:t>она)</w:t>
      </w:r>
      <w:bookmarkEnd w:id="52"/>
      <w:bookmarkEnd w:id="53"/>
      <w:r>
        <w:rPr>
          <w:lang w:val="ru-RU"/>
        </w:rPr>
        <w:t xml:space="preserve">разработаны </w:t>
      </w:r>
      <w:bookmarkStart w:id="54" w:name="OLE_LINK208"/>
      <w:bookmarkStart w:id="55" w:name="OLE_LINK209"/>
      <w:r w:rsidR="005C4553">
        <w:rPr>
          <w:lang w:val="ru-RU"/>
        </w:rPr>
        <w:t>ООО «САРСТРОЙНИИПРОЕКТ</w:t>
      </w:r>
      <w:r>
        <w:rPr>
          <w:lang w:val="ru-RU"/>
        </w:rPr>
        <w:t xml:space="preserve">» в соответствии с </w:t>
      </w:r>
      <w:bookmarkStart w:id="56" w:name="OLE_LINK355"/>
      <w:bookmarkStart w:id="57" w:name="OLE_LINK356"/>
      <w:bookmarkStart w:id="58" w:name="OLE_LINK357"/>
      <w:bookmarkStart w:id="59" w:name="OLE_LINK358"/>
      <w:r w:rsidR="001629B4">
        <w:rPr>
          <w:lang w:val="ru-RU"/>
        </w:rPr>
        <w:t xml:space="preserve">Договором № 44от 9 июля 2017 года, заключенным с </w:t>
      </w:r>
      <w:bookmarkStart w:id="60" w:name="OLE_LINK15"/>
      <w:bookmarkStart w:id="61" w:name="OLE_LINK16"/>
      <w:bookmarkStart w:id="62" w:name="OLE_LINK17"/>
      <w:bookmarkStart w:id="63" w:name="OLE_LINK46"/>
      <w:bookmarkStart w:id="64" w:name="OLE_LINK47"/>
      <w:bookmarkStart w:id="65" w:name="OLE_LINK48"/>
      <w:proofErr w:type="spellStart"/>
      <w:r w:rsidR="001629B4" w:rsidRPr="00BD3893">
        <w:rPr>
          <w:lang w:val="ru-RU"/>
        </w:rPr>
        <w:t>администраци</w:t>
      </w:r>
      <w:r w:rsidR="001629B4">
        <w:rPr>
          <w:lang w:val="ru-RU"/>
        </w:rPr>
        <w:t>ейВольск</w:t>
      </w:r>
      <w:r w:rsidR="001629B4" w:rsidRPr="00BD3893">
        <w:rPr>
          <w:lang w:val="ru-RU"/>
        </w:rPr>
        <w:t>ого</w:t>
      </w:r>
      <w:proofErr w:type="spellEnd"/>
      <w:r w:rsidR="001629B4" w:rsidRPr="00BD3893">
        <w:rPr>
          <w:lang w:val="ru-RU"/>
        </w:rPr>
        <w:t xml:space="preserve"> муниципального района </w:t>
      </w:r>
      <w:r w:rsidR="001629B4">
        <w:rPr>
          <w:lang w:val="ru-RU"/>
        </w:rPr>
        <w:t>Сар</w:t>
      </w:r>
      <w:r w:rsidR="001629B4">
        <w:rPr>
          <w:lang w:val="ru-RU"/>
        </w:rPr>
        <w:t>а</w:t>
      </w:r>
      <w:r w:rsidR="001629B4">
        <w:rPr>
          <w:lang w:val="ru-RU"/>
        </w:rPr>
        <w:t>товской области</w:t>
      </w:r>
      <w:bookmarkEnd w:id="60"/>
      <w:bookmarkEnd w:id="61"/>
      <w:bookmarkEnd w:id="62"/>
      <w:bookmarkEnd w:id="63"/>
      <w:bookmarkEnd w:id="64"/>
      <w:bookmarkEnd w:id="65"/>
      <w:r>
        <w:rPr>
          <w:lang w:val="ru-RU"/>
        </w:rPr>
        <w:t>.</w:t>
      </w:r>
      <w:bookmarkEnd w:id="54"/>
      <w:bookmarkEnd w:id="55"/>
      <w:bookmarkEnd w:id="56"/>
      <w:bookmarkEnd w:id="57"/>
      <w:bookmarkEnd w:id="58"/>
      <w:bookmarkEnd w:id="59"/>
    </w:p>
    <w:p w:rsidR="00BD3893" w:rsidRPr="00BD3893" w:rsidRDefault="00002803" w:rsidP="008C242F">
      <w:pPr>
        <w:pStyle w:val="aff6"/>
        <w:rPr>
          <w:lang w:val="ru-RU"/>
        </w:rPr>
      </w:pPr>
      <w:bookmarkStart w:id="66" w:name="OLE_LINK49"/>
      <w:bookmarkStart w:id="67" w:name="OLE_LINK50"/>
      <w:bookmarkStart w:id="68" w:name="OLE_LINK51"/>
      <w:bookmarkStart w:id="69" w:name="OLE_LINK52"/>
      <w:bookmarkStart w:id="70" w:name="OLE_LINK117"/>
      <w:bookmarkStart w:id="71" w:name="OLE_LINK118"/>
      <w:bookmarkStart w:id="72" w:name="OLE_LINK66"/>
      <w:bookmarkStart w:id="73" w:name="OLE_LINK67"/>
      <w:r>
        <w:rPr>
          <w:lang w:val="ru-RU"/>
        </w:rPr>
        <w:t xml:space="preserve">МНГП </w:t>
      </w:r>
      <w:proofErr w:type="spellStart"/>
      <w:r w:rsidR="001629B4">
        <w:rPr>
          <w:lang w:val="ru-RU"/>
        </w:rPr>
        <w:t>Вольск</w:t>
      </w:r>
      <w:r>
        <w:rPr>
          <w:lang w:val="ru-RU"/>
        </w:rPr>
        <w:t>ого</w:t>
      </w:r>
      <w:proofErr w:type="spellEnd"/>
      <w:r>
        <w:rPr>
          <w:lang w:val="ru-RU"/>
        </w:rPr>
        <w:t xml:space="preserve"> </w:t>
      </w:r>
      <w:proofErr w:type="spellStart"/>
      <w:r>
        <w:rPr>
          <w:lang w:val="ru-RU"/>
        </w:rPr>
        <w:t>района</w:t>
      </w:r>
      <w:bookmarkEnd w:id="66"/>
      <w:bookmarkEnd w:id="67"/>
      <w:bookmarkEnd w:id="68"/>
      <w:bookmarkEnd w:id="69"/>
      <w:bookmarkEnd w:id="70"/>
      <w:bookmarkEnd w:id="71"/>
      <w:r w:rsidR="008C242F">
        <w:rPr>
          <w:lang w:val="ru-RU"/>
        </w:rPr>
        <w:t>разрабатываются</w:t>
      </w:r>
      <w:proofErr w:type="spellEnd"/>
      <w:r w:rsidR="008C242F">
        <w:rPr>
          <w:lang w:val="ru-RU"/>
        </w:rPr>
        <w:t xml:space="preserve"> в целях</w:t>
      </w:r>
      <w:r w:rsidR="00BD3893">
        <w:rPr>
          <w:lang w:val="ru-RU"/>
        </w:rPr>
        <w:t xml:space="preserve"> о</w:t>
      </w:r>
      <w:r w:rsidR="00BD3893" w:rsidRPr="00BD3893">
        <w:rPr>
          <w:lang w:val="ru-RU"/>
        </w:rPr>
        <w:t>пределения совокупности ра</w:t>
      </w:r>
      <w:r w:rsidR="00BD3893" w:rsidRPr="00BD3893">
        <w:rPr>
          <w:lang w:val="ru-RU"/>
        </w:rPr>
        <w:t>с</w:t>
      </w:r>
      <w:r w:rsidR="00BD3893" w:rsidRPr="00BD3893">
        <w:rPr>
          <w:lang w:val="ru-RU"/>
        </w:rPr>
        <w:t xml:space="preserve">четных показателей </w:t>
      </w:r>
      <w:r w:rsidR="00322760" w:rsidRPr="00322760">
        <w:rPr>
          <w:lang w:val="ru-RU"/>
        </w:rPr>
        <w:t xml:space="preserve">минимально допустимого уровня обеспеченности населения </w:t>
      </w:r>
      <w:r w:rsidR="001629B4">
        <w:rPr>
          <w:lang w:val="ru-RU"/>
        </w:rPr>
        <w:t>Вольск</w:t>
      </w:r>
      <w:r w:rsidR="00322760" w:rsidRPr="00322760">
        <w:rPr>
          <w:lang w:val="ru-RU"/>
        </w:rPr>
        <w:t>о</w:t>
      </w:r>
      <w:r w:rsidR="00322760" w:rsidRPr="00322760">
        <w:rPr>
          <w:lang w:val="ru-RU"/>
        </w:rPr>
        <w:t>го муниципаль</w:t>
      </w:r>
      <w:r w:rsidR="00322760">
        <w:rPr>
          <w:lang w:val="ru-RU"/>
        </w:rPr>
        <w:t>ного района Саратовской области</w:t>
      </w:r>
      <w:r w:rsidR="00322760" w:rsidRPr="00322760">
        <w:rPr>
          <w:lang w:val="ru-RU"/>
        </w:rPr>
        <w:t xml:space="preserve"> объектами местного значения муниц</w:t>
      </w:r>
      <w:r w:rsidR="00322760" w:rsidRPr="00322760">
        <w:rPr>
          <w:lang w:val="ru-RU"/>
        </w:rPr>
        <w:t>и</w:t>
      </w:r>
      <w:r w:rsidR="00322760" w:rsidRPr="00322760">
        <w:rPr>
          <w:lang w:val="ru-RU"/>
        </w:rPr>
        <w:t>пального района и расчетных показателей максимально допустимого уровня территор</w:t>
      </w:r>
      <w:r w:rsidR="00322760" w:rsidRPr="00322760">
        <w:rPr>
          <w:lang w:val="ru-RU"/>
        </w:rPr>
        <w:t>и</w:t>
      </w:r>
      <w:r w:rsidR="00322760" w:rsidRPr="00322760">
        <w:rPr>
          <w:lang w:val="ru-RU"/>
        </w:rPr>
        <w:t>альной доступности таких объектов для населения района</w:t>
      </w:r>
      <w:r w:rsidR="00BD3893" w:rsidRPr="00BD3893">
        <w:rPr>
          <w:lang w:val="ru-RU"/>
        </w:rPr>
        <w:t>.</w:t>
      </w:r>
    </w:p>
    <w:bookmarkEnd w:id="72"/>
    <w:bookmarkEnd w:id="73"/>
    <w:p w:rsidR="00322760" w:rsidRDefault="00002803" w:rsidP="00322760">
      <w:pPr>
        <w:pStyle w:val="aff6"/>
        <w:rPr>
          <w:lang w:val="ru-RU"/>
        </w:rPr>
      </w:pPr>
      <w:r>
        <w:rPr>
          <w:lang w:val="ru-RU"/>
        </w:rPr>
        <w:t xml:space="preserve">МНГП </w:t>
      </w:r>
      <w:r w:rsidR="001629B4">
        <w:rPr>
          <w:lang w:val="ru-RU"/>
        </w:rPr>
        <w:t>Вольск</w:t>
      </w:r>
      <w:r>
        <w:rPr>
          <w:lang w:val="ru-RU"/>
        </w:rPr>
        <w:t>ого района</w:t>
      </w:r>
      <w:r w:rsidR="00322760" w:rsidRPr="00EC5F7F">
        <w:rPr>
          <w:lang w:val="ru-RU"/>
        </w:rPr>
        <w:t xml:space="preserve"> разработаны на основании статистических и демограф</w:t>
      </w:r>
      <w:r w:rsidR="00322760" w:rsidRPr="00EC5F7F">
        <w:rPr>
          <w:lang w:val="ru-RU"/>
        </w:rPr>
        <w:t>и</w:t>
      </w:r>
      <w:r w:rsidR="00322760" w:rsidRPr="00EC5F7F">
        <w:rPr>
          <w:lang w:val="ru-RU"/>
        </w:rPr>
        <w:t>ческих данных с учетом административно-территориального устройства, социально-демографического состава и плотности населения</w:t>
      </w:r>
      <w:r w:rsidR="00322760">
        <w:rPr>
          <w:lang w:val="ru-RU"/>
        </w:rPr>
        <w:t>,</w:t>
      </w:r>
      <w:r w:rsidR="00322760" w:rsidRPr="00EC5F7F">
        <w:rPr>
          <w:lang w:val="ru-RU"/>
        </w:rPr>
        <w:t xml:space="preserve"> природно-климатических особенн</w:t>
      </w:r>
      <w:r w:rsidR="00322760" w:rsidRPr="00EC5F7F">
        <w:rPr>
          <w:lang w:val="ru-RU"/>
        </w:rPr>
        <w:t>о</w:t>
      </w:r>
      <w:r w:rsidR="00322760" w:rsidRPr="00EC5F7F">
        <w:rPr>
          <w:lang w:val="ru-RU"/>
        </w:rPr>
        <w:t>стей, стратегий, программ и планов социально-экономического развития, предложений органов местного самоуправления</w:t>
      </w:r>
      <w:r w:rsidR="00322760">
        <w:rPr>
          <w:lang w:val="ru-RU"/>
        </w:rPr>
        <w:t xml:space="preserve"> муниципального образования</w:t>
      </w:r>
      <w:r w:rsidR="00322760" w:rsidRPr="00EC5F7F">
        <w:rPr>
          <w:lang w:val="ru-RU"/>
        </w:rPr>
        <w:t>.</w:t>
      </w:r>
    </w:p>
    <w:p w:rsidR="00BD3893" w:rsidRDefault="00002803" w:rsidP="00BD3893">
      <w:pPr>
        <w:pStyle w:val="aff6"/>
        <w:rPr>
          <w:lang w:val="ru-RU"/>
        </w:rPr>
      </w:pPr>
      <w:r>
        <w:rPr>
          <w:lang w:val="ru-RU"/>
        </w:rPr>
        <w:t xml:space="preserve">МНГП </w:t>
      </w:r>
      <w:proofErr w:type="spellStart"/>
      <w:r w:rsidR="001629B4">
        <w:rPr>
          <w:lang w:val="ru-RU"/>
        </w:rPr>
        <w:t>Вольск</w:t>
      </w:r>
      <w:r>
        <w:rPr>
          <w:lang w:val="ru-RU"/>
        </w:rPr>
        <w:t>ого</w:t>
      </w:r>
      <w:proofErr w:type="spellEnd"/>
      <w:r>
        <w:rPr>
          <w:lang w:val="ru-RU"/>
        </w:rPr>
        <w:t xml:space="preserve"> </w:t>
      </w:r>
      <w:proofErr w:type="spellStart"/>
      <w:r>
        <w:rPr>
          <w:lang w:val="ru-RU"/>
        </w:rPr>
        <w:t>района</w:t>
      </w:r>
      <w:r w:rsidR="00BD3893">
        <w:rPr>
          <w:lang w:val="ru-RU"/>
        </w:rPr>
        <w:t>включают</w:t>
      </w:r>
      <w:proofErr w:type="spellEnd"/>
      <w:r w:rsidR="00BD3893">
        <w:rPr>
          <w:lang w:val="ru-RU"/>
        </w:rPr>
        <w:t xml:space="preserve"> в себя:</w:t>
      </w:r>
    </w:p>
    <w:p w:rsidR="00322760" w:rsidRPr="00E90DFE" w:rsidRDefault="00322760" w:rsidP="00322760">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 </w:t>
      </w:r>
      <w:r w:rsidR="001629B4">
        <w:rPr>
          <w:lang w:val="ru-RU"/>
        </w:rPr>
        <w:t>Вол</w:t>
      </w:r>
      <w:r w:rsidR="001629B4">
        <w:rPr>
          <w:lang w:val="ru-RU"/>
        </w:rPr>
        <w:t>ь</w:t>
      </w:r>
      <w:r w:rsidR="001629B4">
        <w:rPr>
          <w:lang w:val="ru-RU"/>
        </w:rPr>
        <w:t>ск</w:t>
      </w:r>
      <w:r w:rsidR="00E0044F">
        <w:rPr>
          <w:lang w:val="ru-RU"/>
        </w:rPr>
        <w:t>ого муниципального района</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w:t>
      </w:r>
      <w:r>
        <w:rPr>
          <w:lang w:val="ru-RU"/>
        </w:rPr>
        <w:t>и</w:t>
      </w:r>
      <w:r>
        <w:rPr>
          <w:lang w:val="ru-RU"/>
        </w:rPr>
        <w:t xml:space="preserve">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w:t>
      </w:r>
      <w:r w:rsidRPr="00E90DFE">
        <w:rPr>
          <w:lang w:val="ru-RU"/>
        </w:rPr>
        <w:t>к</w:t>
      </w:r>
      <w:r w:rsidRPr="00E90DFE">
        <w:rPr>
          <w:lang w:val="ru-RU"/>
        </w:rPr>
        <w:t>тов для населения</w:t>
      </w:r>
      <w:r w:rsidR="005265F2">
        <w:rPr>
          <w:lang w:val="ru-RU"/>
        </w:rPr>
        <w:t xml:space="preserve"> муниципального образования</w:t>
      </w:r>
      <w:r>
        <w:rPr>
          <w:lang w:val="ru-RU"/>
        </w:rPr>
        <w:t>.</w:t>
      </w:r>
    </w:p>
    <w:p w:rsidR="00322760" w:rsidRPr="00E90DFE" w:rsidRDefault="00322760" w:rsidP="00322760">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градостроительного проектирования </w:t>
      </w:r>
      <w:r w:rsidR="001629B4">
        <w:rPr>
          <w:lang w:val="ru-RU"/>
        </w:rPr>
        <w:t>Вольск</w:t>
      </w:r>
      <w:r w:rsidR="00E0044F">
        <w:rPr>
          <w:lang w:val="ru-RU"/>
        </w:rPr>
        <w:t>ого муниципал</w:t>
      </w:r>
      <w:r w:rsidR="00E0044F">
        <w:rPr>
          <w:lang w:val="ru-RU"/>
        </w:rPr>
        <w:t>ь</w:t>
      </w:r>
      <w:r w:rsidR="00E0044F">
        <w:rPr>
          <w:lang w:val="ru-RU"/>
        </w:rPr>
        <w:t>ного района</w:t>
      </w:r>
      <w:r>
        <w:rPr>
          <w:lang w:val="ru-RU"/>
        </w:rPr>
        <w:t>.</w:t>
      </w:r>
    </w:p>
    <w:p w:rsidR="00322760" w:rsidRPr="00E90DFE" w:rsidRDefault="00322760" w:rsidP="00322760">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1629B4">
        <w:rPr>
          <w:lang w:val="ru-RU"/>
        </w:rPr>
        <w:t>Вольск</w:t>
      </w:r>
      <w:r w:rsidR="00E0044F">
        <w:rPr>
          <w:lang w:val="ru-RU"/>
        </w:rPr>
        <w:t>ого муниц</w:t>
      </w:r>
      <w:r w:rsidR="00E0044F">
        <w:rPr>
          <w:lang w:val="ru-RU"/>
        </w:rPr>
        <w:t>и</w:t>
      </w:r>
      <w:r w:rsidR="00E0044F">
        <w:rPr>
          <w:lang w:val="ru-RU"/>
        </w:rPr>
        <w:t>пального района</w:t>
      </w:r>
      <w:r w:rsidRPr="00E90DFE">
        <w:rPr>
          <w:lang w:val="ru-RU"/>
        </w:rPr>
        <w:t>.</w:t>
      </w:r>
    </w:p>
    <w:p w:rsidR="00254B02" w:rsidRDefault="00002803" w:rsidP="00254B02">
      <w:pPr>
        <w:pStyle w:val="aff6"/>
        <w:rPr>
          <w:lang w:val="ru-RU"/>
        </w:rPr>
      </w:pPr>
      <w:r>
        <w:rPr>
          <w:lang w:val="ru-RU"/>
        </w:rPr>
        <w:t xml:space="preserve">МНГП </w:t>
      </w:r>
      <w:proofErr w:type="spellStart"/>
      <w:r w:rsidR="001629B4">
        <w:rPr>
          <w:lang w:val="ru-RU"/>
        </w:rPr>
        <w:t>Вольск</w:t>
      </w:r>
      <w:r>
        <w:rPr>
          <w:lang w:val="ru-RU"/>
        </w:rPr>
        <w:t>ого</w:t>
      </w:r>
      <w:proofErr w:type="spellEnd"/>
      <w:r>
        <w:rPr>
          <w:lang w:val="ru-RU"/>
        </w:rPr>
        <w:t xml:space="preserve"> </w:t>
      </w:r>
      <w:proofErr w:type="spellStart"/>
      <w:r>
        <w:rPr>
          <w:lang w:val="ru-RU"/>
        </w:rPr>
        <w:t>района</w:t>
      </w:r>
      <w:r w:rsidR="00322760" w:rsidRPr="00EC5F7F">
        <w:rPr>
          <w:lang w:val="ru-RU"/>
        </w:rPr>
        <w:t>разработаны</w:t>
      </w:r>
      <w:proofErr w:type="spellEnd"/>
      <w:r w:rsidR="00322760" w:rsidRPr="00EC5F7F">
        <w:rPr>
          <w:lang w:val="ru-RU"/>
        </w:rPr>
        <w:t xml:space="preserve"> в соответствии с законодательством </w:t>
      </w:r>
      <w:r w:rsidR="00322760">
        <w:rPr>
          <w:lang w:val="ru-RU"/>
        </w:rPr>
        <w:t>РФ</w:t>
      </w:r>
      <w:r w:rsidR="00322760" w:rsidRPr="00EC5F7F">
        <w:rPr>
          <w:lang w:val="ru-RU"/>
        </w:rPr>
        <w:t xml:space="preserve"> и </w:t>
      </w:r>
      <w:r w:rsidR="00322760">
        <w:rPr>
          <w:lang w:val="ru-RU"/>
        </w:rPr>
        <w:t>Саратовской</w:t>
      </w:r>
      <w:r w:rsidR="00322760" w:rsidRPr="00EC5F7F">
        <w:rPr>
          <w:lang w:val="ru-RU"/>
        </w:rPr>
        <w:t xml:space="preserve"> области, нормативно-правовыми и нормативно-техническими документами (приложение 1).</w:t>
      </w:r>
    </w:p>
    <w:p w:rsidR="00322760" w:rsidRDefault="00322760" w:rsidP="00322760">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322760" w:rsidRDefault="00F3304F" w:rsidP="008C242F">
      <w:pPr>
        <w:pStyle w:val="aff6"/>
        <w:rPr>
          <w:lang w:val="ru-RU"/>
        </w:rPr>
      </w:pPr>
      <w:r>
        <w:rPr>
          <w:lang w:val="ru-RU"/>
        </w:rPr>
        <w:t xml:space="preserve">При разработке </w:t>
      </w:r>
      <w:r w:rsidRPr="007E3D12">
        <w:rPr>
          <w:lang w:val="ru-RU"/>
        </w:rPr>
        <w:t xml:space="preserve">МНГП </w:t>
      </w:r>
      <w:r>
        <w:rPr>
          <w:lang w:val="ru-RU"/>
        </w:rPr>
        <w:t xml:space="preserve">Вольского района </w:t>
      </w:r>
      <w:r w:rsidRPr="007E3D12">
        <w:rPr>
          <w:lang w:val="ru-RU"/>
        </w:rPr>
        <w:t xml:space="preserve">учитывались показатели, установленные в Проекте Региональных </w:t>
      </w:r>
      <w:r>
        <w:rPr>
          <w:lang w:val="ru-RU"/>
        </w:rPr>
        <w:t>нормативов</w:t>
      </w:r>
      <w:r w:rsidRPr="007E3D12">
        <w:rPr>
          <w:lang w:val="ru-RU"/>
        </w:rPr>
        <w:t xml:space="preserve"> градостроительного проектирования </w:t>
      </w:r>
      <w:r>
        <w:rPr>
          <w:lang w:val="ru-RU"/>
        </w:rPr>
        <w:t>Саратовской</w:t>
      </w:r>
      <w:r w:rsidRPr="007E3D12">
        <w:rPr>
          <w:lang w:val="ru-RU"/>
        </w:rPr>
        <w:t xml:space="preserve"> области</w:t>
      </w:r>
      <w:r>
        <w:rPr>
          <w:lang w:val="ru-RU"/>
        </w:rPr>
        <w:t xml:space="preserve">, размещенном на </w:t>
      </w:r>
      <w:r w:rsidRPr="00254B02">
        <w:rPr>
          <w:lang w:val="ru-RU"/>
        </w:rPr>
        <w:t>официальном портале Правительства Саратовской области 21.07.2017 (далее – Проект РНГП Саратовской области).</w:t>
      </w:r>
    </w:p>
    <w:p w:rsidR="0040669A" w:rsidRDefault="0040669A">
      <w:pPr>
        <w:spacing w:after="200" w:line="276" w:lineRule="auto"/>
        <w:ind w:firstLine="0"/>
        <w:jc w:val="left"/>
        <w:rPr>
          <w:rFonts w:cs="Times New Roman"/>
          <w:szCs w:val="24"/>
        </w:rPr>
      </w:pPr>
      <w:r>
        <w:rPr>
          <w:rFonts w:cs="Times New Roman"/>
          <w:szCs w:val="24"/>
        </w:rPr>
        <w:br w:type="page"/>
      </w:r>
    </w:p>
    <w:p w:rsidR="0040669A" w:rsidRPr="00FA7643" w:rsidRDefault="007E11F4" w:rsidP="002D02C5">
      <w:pPr>
        <w:pStyle w:val="11"/>
        <w:numPr>
          <w:ilvl w:val="0"/>
          <w:numId w:val="13"/>
        </w:numPr>
        <w:ind w:left="0" w:firstLine="0"/>
      </w:pPr>
      <w:bookmarkStart w:id="74" w:name="_Toc499029520"/>
      <w:bookmarkStart w:id="75" w:name="_Toc501034187"/>
      <w:r>
        <w:lastRenderedPageBreak/>
        <w:t xml:space="preserve">Основная часть. </w:t>
      </w:r>
      <w:r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74"/>
      <w:bookmarkEnd w:id="75"/>
    </w:p>
    <w:p w:rsidR="00322760" w:rsidRDefault="00322760" w:rsidP="00322760">
      <w:pPr>
        <w:pStyle w:val="20"/>
        <w:numPr>
          <w:ilvl w:val="1"/>
          <w:numId w:val="13"/>
        </w:numPr>
        <w:ind w:left="0" w:firstLine="0"/>
      </w:pPr>
      <w:bookmarkStart w:id="76" w:name="_Toc498361750"/>
      <w:bookmarkStart w:id="77" w:name="_Toc501034188"/>
      <w:r>
        <w:t xml:space="preserve">Объекты местного значения </w:t>
      </w:r>
      <w:bookmarkStart w:id="78" w:name="OLE_LINK253"/>
      <w:bookmarkStart w:id="79" w:name="OLE_LINK254"/>
      <w:r>
        <w:t xml:space="preserve">муниципального </w:t>
      </w:r>
      <w:proofErr w:type="spellStart"/>
      <w:r>
        <w:t>районав</w:t>
      </w:r>
      <w:proofErr w:type="spellEnd"/>
      <w:r>
        <w:t xml:space="preserve"> области </w:t>
      </w:r>
      <w:bookmarkEnd w:id="76"/>
      <w:bookmarkEnd w:id="78"/>
      <w:bookmarkEnd w:id="79"/>
      <w:proofErr w:type="spellStart"/>
      <w:r w:rsidR="00752037" w:rsidRPr="00571C62">
        <w:rPr>
          <w:szCs w:val="24"/>
        </w:rPr>
        <w:t>электр</w:t>
      </w:r>
      <w:proofErr w:type="gramStart"/>
      <w:r w:rsidR="00752037" w:rsidRPr="00571C62">
        <w:rPr>
          <w:szCs w:val="24"/>
        </w:rPr>
        <w:t>о</w:t>
      </w:r>
      <w:proofErr w:type="spellEnd"/>
      <w:r w:rsidR="00752037" w:rsidRPr="00571C62">
        <w:rPr>
          <w:szCs w:val="24"/>
        </w:rPr>
        <w:t>-</w:t>
      </w:r>
      <w:proofErr w:type="gramEnd"/>
      <w:r w:rsidR="00752037" w:rsidRPr="00571C62">
        <w:rPr>
          <w:szCs w:val="24"/>
        </w:rPr>
        <w:t xml:space="preserve"> </w:t>
      </w:r>
      <w:r w:rsidR="006D7A7F">
        <w:rPr>
          <w:szCs w:val="24"/>
        </w:rPr>
        <w:t xml:space="preserve">и </w:t>
      </w:r>
      <w:proofErr w:type="spellStart"/>
      <w:r w:rsidR="006D7A7F">
        <w:rPr>
          <w:szCs w:val="24"/>
        </w:rPr>
        <w:t>газоснабжения</w:t>
      </w:r>
      <w:r w:rsidR="00752037">
        <w:rPr>
          <w:szCs w:val="24"/>
        </w:rPr>
        <w:t>поселений</w:t>
      </w:r>
      <w:proofErr w:type="spellEnd"/>
      <w:r w:rsidR="006D7A7F">
        <w:rPr>
          <w:szCs w:val="24"/>
        </w:rPr>
        <w:t>, теплоснабжения сельских поселений</w:t>
      </w:r>
      <w:bookmarkEnd w:id="77"/>
    </w:p>
    <w:p w:rsidR="00322760" w:rsidRPr="00673852" w:rsidRDefault="00322760" w:rsidP="00322760">
      <w:pPr>
        <w:spacing w:before="120"/>
        <w:jc w:val="right"/>
        <w:rPr>
          <w:b/>
          <w:i/>
        </w:rPr>
      </w:pPr>
      <w:r w:rsidRPr="00673852">
        <w:rPr>
          <w:b/>
          <w:i/>
        </w:rPr>
        <w:t>Таблица</w:t>
      </w:r>
      <w:r>
        <w:rPr>
          <w:b/>
          <w:i/>
        </w:rPr>
        <w:t xml:space="preserve"> 1.1</w:t>
      </w:r>
    </w:p>
    <w:p w:rsidR="00322760" w:rsidRDefault="00322760" w:rsidP="00322760">
      <w:pPr>
        <w:suppressAutoHyphens/>
        <w:spacing w:after="120"/>
        <w:ind w:firstLine="0"/>
        <w:jc w:val="center"/>
        <w:rPr>
          <w:b/>
          <w:i/>
        </w:rPr>
      </w:pPr>
      <w:r w:rsidRPr="00E434BF">
        <w:rPr>
          <w:b/>
          <w:i/>
        </w:rPr>
        <w:t xml:space="preserve">Расчетные показатели, устанавливаемые для объектов </w:t>
      </w:r>
      <w:r w:rsidRPr="00B50753">
        <w:rPr>
          <w:b/>
          <w:i/>
        </w:rPr>
        <w:t xml:space="preserve">местного значения </w:t>
      </w:r>
      <w:r>
        <w:rPr>
          <w:b/>
          <w:i/>
        </w:rPr>
        <w:t xml:space="preserve">муниципального </w:t>
      </w:r>
      <w:proofErr w:type="spellStart"/>
      <w:r>
        <w:rPr>
          <w:b/>
          <w:i/>
        </w:rPr>
        <w:t>района</w:t>
      </w:r>
      <w:r w:rsidRPr="003C4854">
        <w:rPr>
          <w:b/>
          <w:i/>
        </w:rPr>
        <w:t>в</w:t>
      </w:r>
      <w:proofErr w:type="spellEnd"/>
      <w:r w:rsidRPr="003C4854">
        <w:rPr>
          <w:b/>
          <w:i/>
        </w:rPr>
        <w:t xml:space="preserve"> области </w:t>
      </w:r>
      <w:proofErr w:type="spellStart"/>
      <w:r w:rsidR="00BD4D75" w:rsidRPr="00BD4D75">
        <w:rPr>
          <w:b/>
          <w:i/>
        </w:rPr>
        <w:t>электр</w:t>
      </w:r>
      <w:proofErr w:type="gramStart"/>
      <w:r w:rsidR="00BD4D75" w:rsidRPr="00BD4D75">
        <w:rPr>
          <w:b/>
          <w:i/>
        </w:rPr>
        <w:t>о</w:t>
      </w:r>
      <w:proofErr w:type="spellEnd"/>
      <w:r w:rsidR="00BD4D75" w:rsidRPr="00BD4D75">
        <w:rPr>
          <w:b/>
          <w:i/>
        </w:rPr>
        <w:t>-</w:t>
      </w:r>
      <w:proofErr w:type="gramEnd"/>
      <w:r w:rsidR="00BD4D75" w:rsidRPr="00BD4D75">
        <w:rPr>
          <w:b/>
          <w:i/>
        </w:rPr>
        <w:t xml:space="preserve"> и </w:t>
      </w:r>
      <w:proofErr w:type="spellStart"/>
      <w:r w:rsidR="00BD4D75" w:rsidRPr="00BD4D75">
        <w:rPr>
          <w:b/>
          <w:i/>
        </w:rPr>
        <w:t>газоснабженияпоселений</w:t>
      </w:r>
      <w:proofErr w:type="spellEnd"/>
      <w:r w:rsidR="00BD4D75" w:rsidRPr="00BD4D75">
        <w:rPr>
          <w:b/>
          <w:i/>
        </w:rPr>
        <w:t>, теплоснабжения сельских поселений</w:t>
      </w:r>
    </w:p>
    <w:tbl>
      <w:tblPr>
        <w:tblStyle w:val="af1"/>
        <w:tblW w:w="9525"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1842"/>
        <w:gridCol w:w="3261"/>
        <w:gridCol w:w="566"/>
      </w:tblGrid>
      <w:tr w:rsidR="00322760" w:rsidRPr="004532CA" w:rsidTr="006C4779">
        <w:trPr>
          <w:cantSplit/>
          <w:trHeight w:val="40"/>
          <w:tblHeader/>
          <w:jc w:val="center"/>
        </w:trPr>
        <w:tc>
          <w:tcPr>
            <w:tcW w:w="1162"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694"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Тип расчетного показателя</w:t>
            </w:r>
          </w:p>
        </w:tc>
        <w:tc>
          <w:tcPr>
            <w:tcW w:w="1842"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Наименование ра</w:t>
            </w:r>
            <w:r w:rsidRPr="004532CA">
              <w:rPr>
                <w:b/>
                <w:i/>
                <w:sz w:val="20"/>
                <w:szCs w:val="20"/>
                <w:lang w:val="ru-RU"/>
              </w:rPr>
              <w:t>с</w:t>
            </w:r>
            <w:r w:rsidRPr="004532CA">
              <w:rPr>
                <w:b/>
                <w:i/>
                <w:sz w:val="20"/>
                <w:szCs w:val="20"/>
                <w:lang w:val="ru-RU"/>
              </w:rPr>
              <w:t>четного показат</w:t>
            </w:r>
            <w:r w:rsidRPr="004532CA">
              <w:rPr>
                <w:b/>
                <w:i/>
                <w:sz w:val="20"/>
                <w:szCs w:val="20"/>
                <w:lang w:val="ru-RU"/>
              </w:rPr>
              <w:t>е</w:t>
            </w:r>
            <w:r w:rsidRPr="004532CA">
              <w:rPr>
                <w:b/>
                <w:i/>
                <w:sz w:val="20"/>
                <w:szCs w:val="20"/>
                <w:lang w:val="ru-RU"/>
              </w:rPr>
              <w:t>ля, единица изм</w:t>
            </w:r>
            <w:r w:rsidRPr="004532CA">
              <w:rPr>
                <w:b/>
                <w:i/>
                <w:sz w:val="20"/>
                <w:szCs w:val="20"/>
                <w:lang w:val="ru-RU"/>
              </w:rPr>
              <w:t>е</w:t>
            </w:r>
            <w:r w:rsidRPr="004532CA">
              <w:rPr>
                <w:b/>
                <w:i/>
                <w:sz w:val="20"/>
                <w:szCs w:val="20"/>
                <w:lang w:val="ru-RU"/>
              </w:rPr>
              <w:t>рения</w:t>
            </w:r>
          </w:p>
        </w:tc>
        <w:tc>
          <w:tcPr>
            <w:tcW w:w="3827" w:type="dxa"/>
            <w:gridSpan w:val="2"/>
            <w:shd w:val="clear" w:color="auto" w:fill="D9D9D9" w:themeFill="background1" w:themeFillShade="D9"/>
          </w:tcPr>
          <w:p w:rsidR="00322760" w:rsidRPr="004532CA" w:rsidRDefault="00322760" w:rsidP="006C4779">
            <w:pPr>
              <w:pStyle w:val="aff6"/>
              <w:ind w:firstLine="0"/>
              <w:jc w:val="center"/>
              <w:rPr>
                <w:sz w:val="20"/>
                <w:szCs w:val="20"/>
                <w:lang w:val="ru-RU"/>
              </w:rPr>
            </w:pPr>
            <w:r w:rsidRPr="004532CA">
              <w:rPr>
                <w:b/>
                <w:i/>
                <w:sz w:val="20"/>
                <w:szCs w:val="20"/>
                <w:lang w:val="ru-RU"/>
              </w:rPr>
              <w:t>Значение расчетного показателя</w:t>
            </w:r>
          </w:p>
        </w:tc>
      </w:tr>
      <w:tr w:rsidR="00322760" w:rsidRPr="004532CA" w:rsidTr="006C4779">
        <w:trPr>
          <w:cantSplit/>
          <w:trHeight w:val="39"/>
          <w:jc w:val="center"/>
        </w:trPr>
        <w:tc>
          <w:tcPr>
            <w:tcW w:w="1162" w:type="dxa"/>
            <w:vMerge w:val="restart"/>
            <w:shd w:val="clear" w:color="auto" w:fill="F2F2F2" w:themeFill="background1" w:themeFillShade="F2"/>
          </w:tcPr>
          <w:p w:rsidR="00322760" w:rsidRPr="00924E78" w:rsidRDefault="00322760" w:rsidP="006C4779">
            <w:pPr>
              <w:pStyle w:val="aff6"/>
              <w:ind w:firstLine="0"/>
              <w:jc w:val="left"/>
              <w:rPr>
                <w:sz w:val="20"/>
                <w:szCs w:val="20"/>
                <w:lang w:val="ru-RU"/>
              </w:rPr>
            </w:pPr>
            <w:proofErr w:type="spellStart"/>
            <w:r>
              <w:rPr>
                <w:sz w:val="20"/>
                <w:szCs w:val="20"/>
                <w:lang w:val="ru-RU"/>
              </w:rPr>
              <w:t>Объект</w:t>
            </w:r>
            <w:r>
              <w:rPr>
                <w:sz w:val="20"/>
                <w:szCs w:val="20"/>
                <w:lang w:val="ru-RU"/>
              </w:rPr>
              <w:t>ы</w:t>
            </w:r>
            <w:r>
              <w:rPr>
                <w:sz w:val="20"/>
                <w:szCs w:val="20"/>
                <w:lang w:val="ru-RU"/>
              </w:rPr>
              <w:t>электр</w:t>
            </w:r>
            <w:r>
              <w:rPr>
                <w:sz w:val="20"/>
                <w:szCs w:val="20"/>
                <w:lang w:val="ru-RU"/>
              </w:rPr>
              <w:t>о</w:t>
            </w:r>
            <w:r>
              <w:rPr>
                <w:sz w:val="20"/>
                <w:szCs w:val="20"/>
                <w:lang w:val="ru-RU"/>
              </w:rPr>
              <w:t>снабжения</w:t>
            </w:r>
            <w:proofErr w:type="spellEnd"/>
            <w:r w:rsidR="006D7A7F">
              <w:rPr>
                <w:sz w:val="20"/>
                <w:szCs w:val="20"/>
                <w:lang w:val="ru-RU"/>
              </w:rPr>
              <w:t xml:space="preserve"> поселений</w:t>
            </w:r>
          </w:p>
        </w:tc>
        <w:tc>
          <w:tcPr>
            <w:tcW w:w="2694" w:type="dxa"/>
          </w:tcPr>
          <w:p w:rsidR="00322760" w:rsidRPr="004E0A13" w:rsidRDefault="00322760" w:rsidP="006C4779">
            <w:pPr>
              <w:pStyle w:val="aff6"/>
              <w:ind w:firstLine="0"/>
              <w:jc w:val="left"/>
              <w:rPr>
                <w:sz w:val="20"/>
                <w:szCs w:val="20"/>
                <w:lang w:val="ru-RU"/>
              </w:rPr>
            </w:pPr>
            <w:r w:rsidRPr="004532CA">
              <w:rPr>
                <w:sz w:val="20"/>
                <w:szCs w:val="20"/>
                <w:lang w:val="ru-RU"/>
              </w:rPr>
              <w:t>Расчетный показатель мин</w:t>
            </w:r>
            <w:r w:rsidRPr="004532CA">
              <w:rPr>
                <w:sz w:val="20"/>
                <w:szCs w:val="20"/>
                <w:lang w:val="ru-RU"/>
              </w:rPr>
              <w:t>и</w:t>
            </w:r>
            <w:r w:rsidRPr="004532CA">
              <w:rPr>
                <w:sz w:val="20"/>
                <w:szCs w:val="20"/>
                <w:lang w:val="ru-RU"/>
              </w:rPr>
              <w:t>мально допустимого уровня обеспеченности</w:t>
            </w:r>
            <w:r w:rsidRPr="004E0A13">
              <w:rPr>
                <w:sz w:val="20"/>
                <w:szCs w:val="20"/>
                <w:lang w:val="ru-RU"/>
              </w:rPr>
              <w:t xml:space="preserve"> [1]</w:t>
            </w:r>
          </w:p>
        </w:tc>
        <w:tc>
          <w:tcPr>
            <w:tcW w:w="1842" w:type="dxa"/>
          </w:tcPr>
          <w:p w:rsidR="00322760" w:rsidRPr="00823A1F" w:rsidRDefault="00322760" w:rsidP="006C4779">
            <w:pPr>
              <w:pStyle w:val="aff6"/>
              <w:ind w:firstLine="0"/>
              <w:jc w:val="left"/>
              <w:rPr>
                <w:sz w:val="20"/>
                <w:szCs w:val="20"/>
                <w:lang w:val="ru-RU"/>
              </w:rPr>
            </w:pPr>
            <w:r w:rsidRPr="00813E04">
              <w:rPr>
                <w:sz w:val="20"/>
                <w:szCs w:val="20"/>
                <w:lang w:val="ru-RU"/>
              </w:rPr>
              <w:t>Объем электроп</w:t>
            </w:r>
            <w:r w:rsidRPr="00813E04">
              <w:rPr>
                <w:sz w:val="20"/>
                <w:szCs w:val="20"/>
                <w:lang w:val="ru-RU"/>
              </w:rPr>
              <w:t>о</w:t>
            </w:r>
            <w:r w:rsidRPr="00813E04">
              <w:rPr>
                <w:sz w:val="20"/>
                <w:szCs w:val="20"/>
                <w:lang w:val="ru-RU"/>
              </w:rPr>
              <w:t>требления, кВт</w:t>
            </w:r>
            <w:r>
              <w:rPr>
                <w:sz w:val="20"/>
                <w:szCs w:val="20"/>
                <w:lang w:val="ru-RU"/>
              </w:rPr>
              <w:sym w:font="Symbol" w:char="F0D7"/>
            </w:r>
            <w:proofErr w:type="gramStart"/>
            <w:r w:rsidRPr="00813E04">
              <w:rPr>
                <w:sz w:val="20"/>
                <w:szCs w:val="20"/>
                <w:lang w:val="ru-RU"/>
              </w:rPr>
              <w:t>ч</w:t>
            </w:r>
            <w:proofErr w:type="gramEnd"/>
            <w:r w:rsidRPr="00813E04">
              <w:rPr>
                <w:sz w:val="20"/>
                <w:szCs w:val="20"/>
                <w:lang w:val="ru-RU"/>
              </w:rPr>
              <w:t>/ чел. в год</w:t>
            </w:r>
          </w:p>
        </w:tc>
        <w:tc>
          <w:tcPr>
            <w:tcW w:w="3827" w:type="dxa"/>
            <w:gridSpan w:val="2"/>
          </w:tcPr>
          <w:p w:rsidR="00322760" w:rsidRPr="004965EB" w:rsidRDefault="00322760" w:rsidP="006C4779">
            <w:pPr>
              <w:pStyle w:val="Default"/>
              <w:jc w:val="center"/>
              <w:rPr>
                <w:sz w:val="20"/>
                <w:szCs w:val="20"/>
              </w:rPr>
            </w:pPr>
            <w:r>
              <w:rPr>
                <w:sz w:val="20"/>
                <w:szCs w:val="20"/>
              </w:rPr>
              <w:t>2400</w:t>
            </w:r>
          </w:p>
        </w:tc>
      </w:tr>
      <w:tr w:rsidR="00322760" w:rsidRPr="004532CA" w:rsidTr="006C4779">
        <w:trPr>
          <w:cantSplit/>
          <w:jc w:val="center"/>
        </w:trPr>
        <w:tc>
          <w:tcPr>
            <w:tcW w:w="1162" w:type="dxa"/>
            <w:vMerge/>
            <w:shd w:val="clear" w:color="auto" w:fill="F2F2F2" w:themeFill="background1" w:themeFillShade="F2"/>
          </w:tcPr>
          <w:p w:rsidR="00322760" w:rsidRPr="00197814" w:rsidRDefault="00322760" w:rsidP="006C4779">
            <w:pPr>
              <w:pStyle w:val="aff6"/>
              <w:ind w:firstLine="0"/>
              <w:jc w:val="left"/>
              <w:rPr>
                <w:sz w:val="20"/>
                <w:szCs w:val="20"/>
                <w:lang w:val="ru-RU"/>
              </w:rPr>
            </w:pPr>
          </w:p>
        </w:tc>
        <w:tc>
          <w:tcPr>
            <w:tcW w:w="2694" w:type="dxa"/>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5669" w:type="dxa"/>
            <w:gridSpan w:val="3"/>
          </w:tcPr>
          <w:p w:rsidR="00322760" w:rsidRPr="009B7955" w:rsidRDefault="00322760" w:rsidP="006C4779">
            <w:pPr>
              <w:pStyle w:val="aff6"/>
              <w:ind w:firstLine="0"/>
              <w:jc w:val="center"/>
              <w:rPr>
                <w:sz w:val="20"/>
                <w:szCs w:val="20"/>
                <w:lang w:val="ru-RU"/>
              </w:rPr>
            </w:pPr>
            <w:r>
              <w:rPr>
                <w:sz w:val="20"/>
                <w:szCs w:val="20"/>
                <w:lang w:val="ru-RU"/>
              </w:rPr>
              <w:t>Не нормируется</w:t>
            </w:r>
          </w:p>
        </w:tc>
      </w:tr>
      <w:tr w:rsidR="00322760" w:rsidRPr="004532CA" w:rsidTr="006C4779">
        <w:trPr>
          <w:cantSplit/>
          <w:jc w:val="center"/>
        </w:trPr>
        <w:tc>
          <w:tcPr>
            <w:tcW w:w="1162" w:type="dxa"/>
            <w:vMerge w:val="restart"/>
            <w:shd w:val="clear" w:color="auto" w:fill="F2F2F2" w:themeFill="background1" w:themeFillShade="F2"/>
          </w:tcPr>
          <w:p w:rsidR="00322760" w:rsidRDefault="00322760" w:rsidP="006D7A7F">
            <w:pPr>
              <w:pStyle w:val="aff6"/>
              <w:ind w:firstLine="0"/>
              <w:jc w:val="left"/>
              <w:rPr>
                <w:sz w:val="20"/>
                <w:szCs w:val="20"/>
                <w:lang w:val="ru-RU"/>
              </w:rPr>
            </w:pPr>
            <w:r w:rsidRPr="00C85A47">
              <w:rPr>
                <w:sz w:val="20"/>
                <w:szCs w:val="20"/>
                <w:lang w:val="ru-RU"/>
              </w:rPr>
              <w:t xml:space="preserve">Объекты </w:t>
            </w:r>
            <w:r>
              <w:rPr>
                <w:sz w:val="20"/>
                <w:szCs w:val="20"/>
                <w:lang w:val="ru-RU"/>
              </w:rPr>
              <w:t>газо</w:t>
            </w:r>
            <w:r w:rsidR="006D7A7F">
              <w:rPr>
                <w:sz w:val="20"/>
                <w:szCs w:val="20"/>
                <w:lang w:val="ru-RU"/>
              </w:rPr>
              <w:t>снабж</w:t>
            </w:r>
            <w:r w:rsidR="006D7A7F">
              <w:rPr>
                <w:sz w:val="20"/>
                <w:szCs w:val="20"/>
                <w:lang w:val="ru-RU"/>
              </w:rPr>
              <w:t>е</w:t>
            </w:r>
            <w:r w:rsidR="006D7A7F">
              <w:rPr>
                <w:sz w:val="20"/>
                <w:szCs w:val="20"/>
                <w:lang w:val="ru-RU"/>
              </w:rPr>
              <w:t xml:space="preserve">ния </w:t>
            </w:r>
            <w:proofErr w:type="spellStart"/>
            <w:r w:rsidR="006D7A7F">
              <w:rPr>
                <w:sz w:val="20"/>
                <w:szCs w:val="20"/>
                <w:lang w:val="ru-RU"/>
              </w:rPr>
              <w:t>посел</w:t>
            </w:r>
            <w:r w:rsidR="006D7A7F">
              <w:rPr>
                <w:sz w:val="20"/>
                <w:szCs w:val="20"/>
                <w:lang w:val="ru-RU"/>
              </w:rPr>
              <w:t>е</w:t>
            </w:r>
            <w:r w:rsidR="006D7A7F">
              <w:rPr>
                <w:sz w:val="20"/>
                <w:szCs w:val="20"/>
                <w:lang w:val="ru-RU"/>
              </w:rPr>
              <w:t>ния</w:t>
            </w:r>
            <w:proofErr w:type="gramStart"/>
            <w:r w:rsidR="006D7A7F">
              <w:rPr>
                <w:sz w:val="20"/>
                <w:szCs w:val="20"/>
                <w:lang w:val="ru-RU"/>
              </w:rPr>
              <w:t>,</w:t>
            </w:r>
            <w:r w:rsidRPr="00C85A47">
              <w:rPr>
                <w:sz w:val="20"/>
                <w:szCs w:val="20"/>
                <w:lang w:val="ru-RU"/>
              </w:rPr>
              <w:t>т</w:t>
            </w:r>
            <w:proofErr w:type="gramEnd"/>
            <w:r w:rsidRPr="00C85A47">
              <w:rPr>
                <w:sz w:val="20"/>
                <w:szCs w:val="20"/>
                <w:lang w:val="ru-RU"/>
              </w:rPr>
              <w:t>еплоснабжения</w:t>
            </w:r>
            <w:proofErr w:type="spellEnd"/>
            <w:r w:rsidR="006D7A7F">
              <w:rPr>
                <w:sz w:val="20"/>
                <w:szCs w:val="20"/>
                <w:lang w:val="ru-RU"/>
              </w:rPr>
              <w:t xml:space="preserve"> сельских поселений</w:t>
            </w:r>
          </w:p>
        </w:tc>
        <w:tc>
          <w:tcPr>
            <w:tcW w:w="2694" w:type="dxa"/>
            <w:vMerge w:val="restart"/>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мин</w:t>
            </w:r>
            <w:r w:rsidRPr="004532CA">
              <w:rPr>
                <w:sz w:val="20"/>
                <w:szCs w:val="20"/>
                <w:lang w:val="ru-RU"/>
              </w:rPr>
              <w:t>и</w:t>
            </w:r>
            <w:r w:rsidRPr="004532CA">
              <w:rPr>
                <w:sz w:val="20"/>
                <w:szCs w:val="20"/>
                <w:lang w:val="ru-RU"/>
              </w:rPr>
              <w:t>мально допустимого уровня обеспеченности</w:t>
            </w:r>
            <w:r w:rsidRPr="004E0A13">
              <w:rPr>
                <w:sz w:val="20"/>
                <w:szCs w:val="20"/>
                <w:lang w:val="ru-RU"/>
              </w:rPr>
              <w:t xml:space="preserve"> [1]</w:t>
            </w:r>
          </w:p>
        </w:tc>
        <w:tc>
          <w:tcPr>
            <w:tcW w:w="1842" w:type="dxa"/>
            <w:vMerge w:val="restart"/>
          </w:tcPr>
          <w:p w:rsidR="00322760" w:rsidRPr="0008167E" w:rsidRDefault="00322760" w:rsidP="006C4779">
            <w:pPr>
              <w:pStyle w:val="aff6"/>
              <w:ind w:firstLine="0"/>
              <w:jc w:val="left"/>
              <w:rPr>
                <w:sz w:val="20"/>
                <w:szCs w:val="20"/>
                <w:lang w:val="ru-RU"/>
              </w:rPr>
            </w:pPr>
            <w:r w:rsidRPr="004E0A13">
              <w:rPr>
                <w:sz w:val="20"/>
                <w:szCs w:val="20"/>
                <w:lang w:val="ru-RU"/>
              </w:rPr>
              <w:t>Объем потребления природного газа, м</w:t>
            </w:r>
            <w:r w:rsidRPr="004E0A13">
              <w:rPr>
                <w:sz w:val="20"/>
                <w:szCs w:val="20"/>
                <w:vertAlign w:val="superscript"/>
                <w:lang w:val="ru-RU"/>
              </w:rPr>
              <w:t>3</w:t>
            </w:r>
            <w:r w:rsidRPr="004E0A13">
              <w:rPr>
                <w:sz w:val="20"/>
                <w:szCs w:val="20"/>
                <w:lang w:val="ru-RU"/>
              </w:rPr>
              <w:t xml:space="preserve"> /мес. на 1 чел.</w:t>
            </w:r>
            <w:r w:rsidRPr="0008167E">
              <w:rPr>
                <w:sz w:val="20"/>
                <w:szCs w:val="20"/>
                <w:lang w:val="ru-RU"/>
              </w:rPr>
              <w:t>[2]</w:t>
            </w:r>
          </w:p>
        </w:tc>
        <w:tc>
          <w:tcPr>
            <w:tcW w:w="3261" w:type="dxa"/>
            <w:vAlign w:val="center"/>
          </w:tcPr>
          <w:p w:rsidR="00322760" w:rsidRPr="004E0A13" w:rsidRDefault="00322760" w:rsidP="006C4779">
            <w:pPr>
              <w:pStyle w:val="aff6"/>
              <w:ind w:firstLine="0"/>
              <w:jc w:val="left"/>
              <w:rPr>
                <w:sz w:val="20"/>
                <w:szCs w:val="20"/>
                <w:lang w:val="ru-RU"/>
              </w:rPr>
            </w:pPr>
            <w:r w:rsidRPr="004E0A13">
              <w:rPr>
                <w:sz w:val="20"/>
                <w:szCs w:val="20"/>
                <w:lang w:val="ru-RU"/>
              </w:rPr>
              <w:t>при наличии централизованного г</w:t>
            </w:r>
            <w:r w:rsidRPr="004E0A13">
              <w:rPr>
                <w:sz w:val="20"/>
                <w:szCs w:val="20"/>
                <w:lang w:val="ru-RU"/>
              </w:rPr>
              <w:t>о</w:t>
            </w:r>
            <w:r w:rsidRPr="004E0A13">
              <w:rPr>
                <w:sz w:val="20"/>
                <w:szCs w:val="20"/>
                <w:lang w:val="ru-RU"/>
              </w:rPr>
              <w:t>рячего водоснаб</w:t>
            </w:r>
            <w:r>
              <w:rPr>
                <w:sz w:val="20"/>
                <w:szCs w:val="20"/>
                <w:lang w:val="ru-RU"/>
              </w:rPr>
              <w:t>жения</w:t>
            </w:r>
          </w:p>
        </w:tc>
        <w:tc>
          <w:tcPr>
            <w:tcW w:w="566" w:type="dxa"/>
          </w:tcPr>
          <w:p w:rsidR="00322760" w:rsidRPr="004E0A13" w:rsidRDefault="00322760" w:rsidP="006C4779">
            <w:pPr>
              <w:pStyle w:val="aff6"/>
              <w:ind w:firstLine="0"/>
              <w:jc w:val="center"/>
              <w:rPr>
                <w:sz w:val="20"/>
                <w:szCs w:val="20"/>
                <w:lang w:val="ru-RU"/>
              </w:rPr>
            </w:pPr>
            <w:r w:rsidRPr="004E0A13">
              <w:rPr>
                <w:sz w:val="20"/>
                <w:szCs w:val="20"/>
                <w:lang w:val="ru-RU"/>
              </w:rPr>
              <w:t>11,5</w:t>
            </w:r>
          </w:p>
        </w:tc>
      </w:tr>
      <w:tr w:rsidR="00322760" w:rsidRPr="004532CA" w:rsidTr="006C4779">
        <w:trPr>
          <w:cantSplit/>
          <w:jc w:val="center"/>
        </w:trPr>
        <w:tc>
          <w:tcPr>
            <w:tcW w:w="1162"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694" w:type="dxa"/>
            <w:vMerge/>
          </w:tcPr>
          <w:p w:rsidR="00322760" w:rsidRPr="004532CA" w:rsidRDefault="00322760" w:rsidP="006C4779">
            <w:pPr>
              <w:pStyle w:val="aff6"/>
              <w:ind w:firstLine="0"/>
              <w:jc w:val="left"/>
              <w:rPr>
                <w:sz w:val="20"/>
                <w:szCs w:val="20"/>
                <w:lang w:val="ru-RU"/>
              </w:rPr>
            </w:pPr>
          </w:p>
        </w:tc>
        <w:tc>
          <w:tcPr>
            <w:tcW w:w="1842" w:type="dxa"/>
            <w:vMerge/>
          </w:tcPr>
          <w:p w:rsidR="00322760" w:rsidRPr="00C85A47" w:rsidRDefault="00322760" w:rsidP="006C4779">
            <w:pPr>
              <w:pStyle w:val="aff6"/>
              <w:ind w:firstLine="0"/>
              <w:jc w:val="left"/>
              <w:rPr>
                <w:sz w:val="20"/>
                <w:szCs w:val="20"/>
                <w:lang w:val="ru-RU"/>
              </w:rPr>
            </w:pPr>
          </w:p>
        </w:tc>
        <w:tc>
          <w:tcPr>
            <w:tcW w:w="3261" w:type="dxa"/>
            <w:vAlign w:val="center"/>
          </w:tcPr>
          <w:p w:rsidR="00322760" w:rsidRPr="004E0A13" w:rsidRDefault="00322760" w:rsidP="006C4779">
            <w:pPr>
              <w:pStyle w:val="aff6"/>
              <w:ind w:firstLine="0"/>
              <w:jc w:val="left"/>
              <w:rPr>
                <w:sz w:val="20"/>
                <w:szCs w:val="20"/>
                <w:lang w:val="ru-RU"/>
              </w:rPr>
            </w:pPr>
            <w:r w:rsidRPr="004E0A13">
              <w:rPr>
                <w:sz w:val="20"/>
                <w:szCs w:val="20"/>
                <w:lang w:val="ru-RU"/>
              </w:rPr>
              <w:t>при горячем водоснабжении от газ</w:t>
            </w:r>
            <w:r w:rsidRPr="004E0A13">
              <w:rPr>
                <w:sz w:val="20"/>
                <w:szCs w:val="20"/>
                <w:lang w:val="ru-RU"/>
              </w:rPr>
              <w:t>о</w:t>
            </w:r>
            <w:r w:rsidRPr="004E0A13">
              <w:rPr>
                <w:sz w:val="20"/>
                <w:szCs w:val="20"/>
                <w:lang w:val="ru-RU"/>
              </w:rPr>
              <w:t>вых водонагревателей</w:t>
            </w:r>
          </w:p>
        </w:tc>
        <w:tc>
          <w:tcPr>
            <w:tcW w:w="566" w:type="dxa"/>
          </w:tcPr>
          <w:p w:rsidR="00322760" w:rsidRPr="004E0A13" w:rsidRDefault="00322760" w:rsidP="006C4779">
            <w:pPr>
              <w:pStyle w:val="aff6"/>
              <w:ind w:firstLine="0"/>
              <w:jc w:val="center"/>
              <w:rPr>
                <w:sz w:val="20"/>
                <w:szCs w:val="20"/>
                <w:lang w:val="ru-RU"/>
              </w:rPr>
            </w:pPr>
            <w:r w:rsidRPr="004E0A13">
              <w:rPr>
                <w:sz w:val="20"/>
                <w:szCs w:val="20"/>
                <w:lang w:val="ru-RU"/>
              </w:rPr>
              <w:t>30</w:t>
            </w:r>
          </w:p>
        </w:tc>
      </w:tr>
      <w:tr w:rsidR="00322760" w:rsidRPr="004532CA" w:rsidTr="006C4779">
        <w:trPr>
          <w:cantSplit/>
          <w:jc w:val="center"/>
        </w:trPr>
        <w:tc>
          <w:tcPr>
            <w:tcW w:w="1162"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694" w:type="dxa"/>
            <w:vMerge/>
          </w:tcPr>
          <w:p w:rsidR="00322760" w:rsidRPr="004532CA" w:rsidRDefault="00322760" w:rsidP="006C4779">
            <w:pPr>
              <w:pStyle w:val="aff6"/>
              <w:ind w:firstLine="0"/>
              <w:jc w:val="left"/>
              <w:rPr>
                <w:sz w:val="20"/>
                <w:szCs w:val="20"/>
                <w:lang w:val="ru-RU"/>
              </w:rPr>
            </w:pPr>
          </w:p>
        </w:tc>
        <w:tc>
          <w:tcPr>
            <w:tcW w:w="1842" w:type="dxa"/>
            <w:vMerge/>
          </w:tcPr>
          <w:p w:rsidR="00322760" w:rsidRPr="00C85A47" w:rsidRDefault="00322760" w:rsidP="006C4779">
            <w:pPr>
              <w:pStyle w:val="aff6"/>
              <w:ind w:firstLine="0"/>
              <w:jc w:val="left"/>
              <w:rPr>
                <w:sz w:val="20"/>
                <w:szCs w:val="20"/>
                <w:lang w:val="ru-RU"/>
              </w:rPr>
            </w:pPr>
          </w:p>
        </w:tc>
        <w:tc>
          <w:tcPr>
            <w:tcW w:w="3261" w:type="dxa"/>
            <w:vAlign w:val="center"/>
          </w:tcPr>
          <w:p w:rsidR="00322760" w:rsidRPr="004E0A13" w:rsidRDefault="00322760" w:rsidP="006C4779">
            <w:pPr>
              <w:pStyle w:val="aff6"/>
              <w:ind w:firstLine="0"/>
              <w:jc w:val="left"/>
              <w:rPr>
                <w:sz w:val="20"/>
                <w:szCs w:val="20"/>
                <w:lang w:val="ru-RU"/>
              </w:rPr>
            </w:pPr>
            <w:r w:rsidRPr="004E0A13">
              <w:rPr>
                <w:sz w:val="20"/>
                <w:szCs w:val="20"/>
                <w:lang w:val="ru-RU"/>
              </w:rPr>
              <w:t>при отсутствии всяких видов горяч</w:t>
            </w:r>
            <w:r w:rsidRPr="004E0A13">
              <w:rPr>
                <w:sz w:val="20"/>
                <w:szCs w:val="20"/>
                <w:lang w:val="ru-RU"/>
              </w:rPr>
              <w:t>е</w:t>
            </w:r>
            <w:r w:rsidRPr="004E0A13">
              <w:rPr>
                <w:sz w:val="20"/>
                <w:szCs w:val="20"/>
                <w:lang w:val="ru-RU"/>
              </w:rPr>
              <w:t>го водоснабжения</w:t>
            </w:r>
          </w:p>
        </w:tc>
        <w:tc>
          <w:tcPr>
            <w:tcW w:w="566" w:type="dxa"/>
          </w:tcPr>
          <w:p w:rsidR="00322760" w:rsidRPr="004E0A13" w:rsidRDefault="00322760" w:rsidP="006C4779">
            <w:pPr>
              <w:pStyle w:val="aff6"/>
              <w:ind w:firstLine="0"/>
              <w:jc w:val="center"/>
              <w:rPr>
                <w:sz w:val="20"/>
                <w:szCs w:val="20"/>
                <w:lang w:val="ru-RU"/>
              </w:rPr>
            </w:pPr>
            <w:r w:rsidRPr="004E0A13">
              <w:rPr>
                <w:sz w:val="20"/>
                <w:szCs w:val="20"/>
                <w:lang w:val="ru-RU"/>
              </w:rPr>
              <w:t>17,5</w:t>
            </w:r>
          </w:p>
        </w:tc>
      </w:tr>
      <w:tr w:rsidR="00322760" w:rsidRPr="004532CA" w:rsidTr="006C4779">
        <w:trPr>
          <w:cantSplit/>
          <w:jc w:val="center"/>
        </w:trPr>
        <w:tc>
          <w:tcPr>
            <w:tcW w:w="1162"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694" w:type="dxa"/>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5669" w:type="dxa"/>
            <w:gridSpan w:val="3"/>
          </w:tcPr>
          <w:p w:rsidR="00322760" w:rsidRPr="00C85A47" w:rsidRDefault="00322760" w:rsidP="006C4779">
            <w:pPr>
              <w:pStyle w:val="aff6"/>
              <w:widowControl w:val="0"/>
              <w:ind w:firstLine="0"/>
              <w:jc w:val="center"/>
              <w:rPr>
                <w:sz w:val="20"/>
                <w:szCs w:val="20"/>
                <w:lang w:val="ru-RU"/>
              </w:rPr>
            </w:pPr>
            <w:r>
              <w:rPr>
                <w:sz w:val="20"/>
                <w:szCs w:val="20"/>
                <w:lang w:val="ru-RU"/>
              </w:rPr>
              <w:t>Не нормируется</w:t>
            </w:r>
          </w:p>
        </w:tc>
      </w:tr>
      <w:tr w:rsidR="00322760" w:rsidRPr="004532CA" w:rsidTr="006C4779">
        <w:trPr>
          <w:cantSplit/>
          <w:jc w:val="center"/>
        </w:trPr>
        <w:tc>
          <w:tcPr>
            <w:tcW w:w="9525" w:type="dxa"/>
            <w:gridSpan w:val="5"/>
            <w:shd w:val="clear" w:color="auto" w:fill="F2F2F2" w:themeFill="background1" w:themeFillShade="F2"/>
          </w:tcPr>
          <w:p w:rsidR="00322760" w:rsidRPr="004E0A13" w:rsidRDefault="00322760" w:rsidP="006C4779">
            <w:pPr>
              <w:pStyle w:val="aff6"/>
              <w:ind w:firstLine="0"/>
              <w:jc w:val="left"/>
              <w:rPr>
                <w:b/>
                <w:sz w:val="20"/>
                <w:szCs w:val="20"/>
                <w:lang w:val="ru-RU"/>
              </w:rPr>
            </w:pPr>
            <w:r w:rsidRPr="004E0A13">
              <w:rPr>
                <w:b/>
                <w:sz w:val="20"/>
                <w:szCs w:val="20"/>
                <w:lang w:val="ru-RU"/>
              </w:rPr>
              <w:t>Примечания:</w:t>
            </w:r>
          </w:p>
          <w:p w:rsidR="00322760" w:rsidRPr="004E0A13" w:rsidRDefault="00322760" w:rsidP="006C4779">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обеспече</w:t>
            </w:r>
            <w:r w:rsidRPr="004E0A13">
              <w:rPr>
                <w:sz w:val="20"/>
                <w:szCs w:val="20"/>
                <w:lang w:val="ru-RU"/>
              </w:rPr>
              <w:t>н</w:t>
            </w:r>
            <w:r w:rsidRPr="004E0A13">
              <w:rPr>
                <w:sz w:val="20"/>
                <w:szCs w:val="20"/>
                <w:lang w:val="ru-RU"/>
              </w:rPr>
              <w:t>ности объектами, следует использовать норму минимальной обеспеченности населения (территории) соотве</w:t>
            </w:r>
            <w:r w:rsidRPr="004E0A13">
              <w:rPr>
                <w:sz w:val="20"/>
                <w:szCs w:val="20"/>
                <w:lang w:val="ru-RU"/>
              </w:rPr>
              <w:t>т</w:t>
            </w:r>
            <w:r w:rsidRPr="004E0A13">
              <w:rPr>
                <w:sz w:val="20"/>
                <w:szCs w:val="20"/>
                <w:lang w:val="ru-RU"/>
              </w:rPr>
              <w:t>ствующим ресурсом и характеристики планируемых к размещению объектов.</w:t>
            </w:r>
          </w:p>
          <w:p w:rsidR="00322760" w:rsidRPr="004E0A13" w:rsidRDefault="00322760" w:rsidP="004903F6">
            <w:pPr>
              <w:pStyle w:val="aff6"/>
              <w:ind w:firstLine="0"/>
              <w:jc w:val="left"/>
              <w:rPr>
                <w:sz w:val="20"/>
                <w:szCs w:val="20"/>
                <w:lang w:val="ru-RU"/>
              </w:rPr>
            </w:pPr>
            <w:r>
              <w:rPr>
                <w:sz w:val="20"/>
                <w:szCs w:val="20"/>
                <w:lang w:val="ru-RU"/>
              </w:rPr>
              <w:t xml:space="preserve">2. </w:t>
            </w:r>
            <w:r w:rsidRPr="004E0A13">
              <w:rPr>
                <w:sz w:val="20"/>
                <w:szCs w:val="20"/>
                <w:lang w:val="ru-RU"/>
              </w:rPr>
              <w:t>Нормы расхода природного газа следует использовать в целях градостроительного проектирования в кач</w:t>
            </w:r>
            <w:r w:rsidRPr="004E0A13">
              <w:rPr>
                <w:sz w:val="20"/>
                <w:szCs w:val="20"/>
                <w:lang w:val="ru-RU"/>
              </w:rPr>
              <w:t>е</w:t>
            </w:r>
            <w:r w:rsidRPr="004E0A13">
              <w:rPr>
                <w:sz w:val="20"/>
                <w:szCs w:val="20"/>
                <w:lang w:val="ru-RU"/>
              </w:rPr>
              <w:t>стве укрупнённых показателей расхода (потребления) газа при расчётной теплоте сгорания 34 МДж/м</w:t>
            </w:r>
            <w:r w:rsidRPr="004E0A13">
              <w:rPr>
                <w:sz w:val="20"/>
                <w:szCs w:val="20"/>
                <w:vertAlign w:val="superscript"/>
                <w:lang w:val="ru-RU"/>
              </w:rPr>
              <w:t>3</w:t>
            </w:r>
            <w:r w:rsidRPr="004E0A13">
              <w:rPr>
                <w:sz w:val="20"/>
                <w:szCs w:val="20"/>
                <w:lang w:val="ru-RU"/>
              </w:rPr>
              <w:t xml:space="preserve"> (8000 ккал/м</w:t>
            </w:r>
            <w:r w:rsidRPr="004E0A13">
              <w:rPr>
                <w:sz w:val="20"/>
                <w:szCs w:val="20"/>
                <w:vertAlign w:val="superscript"/>
                <w:lang w:val="ru-RU"/>
              </w:rPr>
              <w:t>3</w:t>
            </w:r>
            <w:r w:rsidRPr="004E0A13">
              <w:rPr>
                <w:sz w:val="20"/>
                <w:szCs w:val="20"/>
                <w:lang w:val="ru-RU"/>
              </w:rPr>
              <w:t>)</w:t>
            </w:r>
            <w:r>
              <w:rPr>
                <w:sz w:val="20"/>
                <w:szCs w:val="20"/>
                <w:lang w:val="ru-RU"/>
              </w:rPr>
              <w:t>.</w:t>
            </w:r>
          </w:p>
        </w:tc>
      </w:tr>
    </w:tbl>
    <w:p w:rsidR="00322760" w:rsidRDefault="00322760" w:rsidP="0092215E">
      <w:pPr>
        <w:pStyle w:val="20"/>
        <w:numPr>
          <w:ilvl w:val="1"/>
          <w:numId w:val="13"/>
        </w:numPr>
        <w:ind w:left="0" w:firstLine="0"/>
      </w:pPr>
      <w:bookmarkStart w:id="80" w:name="_Toc498361751"/>
      <w:bookmarkStart w:id="81" w:name="_Toc501034189"/>
      <w:r>
        <w:lastRenderedPageBreak/>
        <w:t xml:space="preserve">Объекты местного значения </w:t>
      </w:r>
      <w:bookmarkStart w:id="82" w:name="OLE_LINK145"/>
      <w:r>
        <w:t xml:space="preserve">муниципального </w:t>
      </w:r>
      <w:proofErr w:type="spellStart"/>
      <w:r>
        <w:t>районав</w:t>
      </w:r>
      <w:proofErr w:type="spellEnd"/>
      <w:r>
        <w:t xml:space="preserve"> области автомобильных дорог местного значения</w:t>
      </w:r>
      <w:bookmarkEnd w:id="82"/>
      <w:r>
        <w:t xml:space="preserve"> и транспорта</w:t>
      </w:r>
      <w:bookmarkEnd w:id="80"/>
      <w:bookmarkEnd w:id="81"/>
    </w:p>
    <w:p w:rsidR="00322760" w:rsidRPr="00673852" w:rsidRDefault="00322760" w:rsidP="0092215E">
      <w:pPr>
        <w:keepNext/>
        <w:spacing w:before="120"/>
        <w:jc w:val="right"/>
        <w:rPr>
          <w:b/>
          <w:i/>
        </w:rPr>
      </w:pPr>
      <w:bookmarkStart w:id="83" w:name="OLE_LINK185"/>
      <w:bookmarkStart w:id="84" w:name="OLE_LINK186"/>
      <w:bookmarkStart w:id="85" w:name="OLE_LINK141"/>
      <w:r w:rsidRPr="00673852">
        <w:rPr>
          <w:b/>
          <w:i/>
        </w:rPr>
        <w:t>Таблица</w:t>
      </w:r>
      <w:r>
        <w:rPr>
          <w:b/>
          <w:i/>
        </w:rPr>
        <w:t xml:space="preserve"> 1.2</w:t>
      </w:r>
    </w:p>
    <w:p w:rsidR="00322760" w:rsidRDefault="00322760" w:rsidP="0092215E">
      <w:pPr>
        <w:keepNext/>
        <w:suppressAutoHyphens/>
        <w:spacing w:after="120"/>
        <w:ind w:firstLine="0"/>
        <w:jc w:val="center"/>
        <w:rPr>
          <w:b/>
          <w:i/>
        </w:rPr>
      </w:pPr>
      <w:bookmarkStart w:id="86" w:name="OLE_LINK151"/>
      <w:bookmarkStart w:id="87" w:name="OLE_LINK152"/>
      <w:r w:rsidRPr="00E434BF">
        <w:rPr>
          <w:b/>
          <w:i/>
        </w:rPr>
        <w:t xml:space="preserve">Расчетные показатели, устанавливаемые для объектов </w:t>
      </w:r>
      <w:r>
        <w:rPr>
          <w:b/>
          <w:i/>
        </w:rPr>
        <w:t>местного</w:t>
      </w:r>
      <w:r w:rsidRPr="00805900">
        <w:rPr>
          <w:b/>
          <w:i/>
        </w:rPr>
        <w:t xml:space="preserve"> значения </w:t>
      </w:r>
      <w:r>
        <w:rPr>
          <w:b/>
          <w:i/>
        </w:rPr>
        <w:t>муниципального района</w:t>
      </w:r>
      <w:r w:rsidR="00326568">
        <w:rPr>
          <w:b/>
          <w:i/>
        </w:rPr>
        <w:t xml:space="preserve"> </w:t>
      </w:r>
      <w:r w:rsidRPr="003C4854">
        <w:rPr>
          <w:b/>
          <w:i/>
        </w:rPr>
        <w:t>в области транспорта и автомобильных дорог местного значения</w:t>
      </w:r>
      <w:bookmarkEnd w:id="86"/>
      <w:bookmarkEnd w:id="87"/>
      <w:r>
        <w:rPr>
          <w:b/>
          <w:i/>
        </w:rPr>
        <w:t xml:space="preserve"> и транспорта</w:t>
      </w:r>
    </w:p>
    <w:tbl>
      <w:tblPr>
        <w:tblStyle w:val="af1"/>
        <w:tblW w:w="952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1701"/>
        <w:gridCol w:w="3119"/>
        <w:gridCol w:w="567"/>
      </w:tblGrid>
      <w:tr w:rsidR="0092215E" w:rsidRPr="000B4A8C" w:rsidTr="00BD0930">
        <w:trPr>
          <w:cantSplit/>
          <w:trHeight w:val="313"/>
          <w:tblHeader/>
          <w:jc w:val="center"/>
        </w:trPr>
        <w:tc>
          <w:tcPr>
            <w:tcW w:w="1446" w:type="dxa"/>
            <w:shd w:val="clear" w:color="auto" w:fill="D9D9D9" w:themeFill="background1" w:themeFillShade="D9"/>
          </w:tcPr>
          <w:p w:rsidR="0092215E" w:rsidRPr="000B4A8C" w:rsidRDefault="0092215E" w:rsidP="0092215E">
            <w:pPr>
              <w:pStyle w:val="aff6"/>
              <w:keepNext/>
              <w:ind w:firstLine="0"/>
              <w:jc w:val="center"/>
              <w:rPr>
                <w:b/>
                <w:i/>
                <w:sz w:val="20"/>
                <w:szCs w:val="20"/>
                <w:lang w:val="ru-RU"/>
              </w:rPr>
            </w:pPr>
            <w:bookmarkStart w:id="88" w:name="_Toc498361752"/>
            <w:bookmarkStart w:id="89" w:name="OLE_LINK792"/>
            <w:bookmarkStart w:id="90" w:name="OLE_LINK793"/>
            <w:bookmarkStart w:id="91" w:name="OLE_LINK183"/>
            <w:bookmarkStart w:id="92" w:name="OLE_LINK184"/>
            <w:bookmarkEnd w:id="83"/>
            <w:bookmarkEnd w:id="84"/>
            <w:bookmarkEnd w:id="85"/>
            <w:r w:rsidRPr="000B4A8C">
              <w:rPr>
                <w:b/>
                <w:i/>
                <w:sz w:val="20"/>
                <w:szCs w:val="20"/>
                <w:lang w:val="ru-RU"/>
              </w:rPr>
              <w:t>Наименование вида объекта</w:t>
            </w:r>
          </w:p>
        </w:tc>
        <w:tc>
          <w:tcPr>
            <w:tcW w:w="2693" w:type="dxa"/>
            <w:shd w:val="clear" w:color="auto" w:fill="D9D9D9" w:themeFill="background1" w:themeFillShade="D9"/>
          </w:tcPr>
          <w:p w:rsidR="0092215E" w:rsidRPr="000B4A8C" w:rsidRDefault="0092215E" w:rsidP="0092215E">
            <w:pPr>
              <w:pStyle w:val="aff6"/>
              <w:keepNext/>
              <w:ind w:firstLine="0"/>
              <w:jc w:val="center"/>
              <w:rPr>
                <w:b/>
                <w:i/>
                <w:sz w:val="20"/>
                <w:szCs w:val="20"/>
                <w:lang w:val="ru-RU"/>
              </w:rPr>
            </w:pPr>
            <w:r w:rsidRPr="000B4A8C">
              <w:rPr>
                <w:b/>
                <w:i/>
                <w:sz w:val="20"/>
                <w:szCs w:val="20"/>
                <w:lang w:val="ru-RU"/>
              </w:rPr>
              <w:t>Тип расчетного показателя</w:t>
            </w:r>
          </w:p>
        </w:tc>
        <w:tc>
          <w:tcPr>
            <w:tcW w:w="1701" w:type="dxa"/>
            <w:shd w:val="clear" w:color="auto" w:fill="D9D9D9" w:themeFill="background1" w:themeFillShade="D9"/>
          </w:tcPr>
          <w:p w:rsidR="0092215E" w:rsidRPr="000B4A8C" w:rsidRDefault="0092215E" w:rsidP="0092215E">
            <w:pPr>
              <w:pStyle w:val="aff6"/>
              <w:keepNext/>
              <w:ind w:firstLine="0"/>
              <w:jc w:val="center"/>
              <w:rPr>
                <w:b/>
                <w:i/>
                <w:sz w:val="20"/>
                <w:szCs w:val="20"/>
                <w:lang w:val="ru-RU"/>
              </w:rPr>
            </w:pPr>
            <w:r w:rsidRPr="000B4A8C">
              <w:rPr>
                <w:b/>
                <w:i/>
                <w:sz w:val="20"/>
                <w:szCs w:val="20"/>
                <w:lang w:val="ru-RU"/>
              </w:rPr>
              <w:t>Наименование расчетного пок</w:t>
            </w:r>
            <w:r w:rsidRPr="000B4A8C">
              <w:rPr>
                <w:b/>
                <w:i/>
                <w:sz w:val="20"/>
                <w:szCs w:val="20"/>
                <w:lang w:val="ru-RU"/>
              </w:rPr>
              <w:t>а</w:t>
            </w:r>
            <w:r w:rsidRPr="000B4A8C">
              <w:rPr>
                <w:b/>
                <w:i/>
                <w:sz w:val="20"/>
                <w:szCs w:val="20"/>
                <w:lang w:val="ru-RU"/>
              </w:rPr>
              <w:t>зателя, единица измерения</w:t>
            </w:r>
          </w:p>
        </w:tc>
        <w:tc>
          <w:tcPr>
            <w:tcW w:w="3686" w:type="dxa"/>
            <w:gridSpan w:val="2"/>
            <w:shd w:val="clear" w:color="auto" w:fill="D9D9D9" w:themeFill="background1" w:themeFillShade="D9"/>
          </w:tcPr>
          <w:p w:rsidR="0092215E" w:rsidRPr="000B4A8C" w:rsidRDefault="0092215E" w:rsidP="0092215E">
            <w:pPr>
              <w:pStyle w:val="aff6"/>
              <w:keepNext/>
              <w:ind w:firstLine="0"/>
              <w:jc w:val="center"/>
              <w:rPr>
                <w:b/>
                <w:i/>
                <w:sz w:val="20"/>
                <w:szCs w:val="20"/>
                <w:lang w:val="ru-RU"/>
              </w:rPr>
            </w:pPr>
            <w:r w:rsidRPr="000B4A8C">
              <w:rPr>
                <w:b/>
                <w:i/>
                <w:sz w:val="20"/>
                <w:szCs w:val="20"/>
                <w:lang w:val="ru-RU"/>
              </w:rPr>
              <w:t>Значение расчетного показателя</w:t>
            </w:r>
          </w:p>
        </w:tc>
      </w:tr>
      <w:tr w:rsidR="0092215E" w:rsidRPr="000B4A8C" w:rsidTr="00BD0930">
        <w:trPr>
          <w:cantSplit/>
          <w:jc w:val="center"/>
        </w:trPr>
        <w:tc>
          <w:tcPr>
            <w:tcW w:w="1446" w:type="dxa"/>
            <w:vMerge w:val="restart"/>
            <w:shd w:val="clear" w:color="auto" w:fill="F2F2F2" w:themeFill="background1" w:themeFillShade="F2"/>
          </w:tcPr>
          <w:p w:rsidR="0092215E" w:rsidRPr="00722162" w:rsidRDefault="0092215E" w:rsidP="00BD0930">
            <w:pPr>
              <w:pStyle w:val="aff6"/>
              <w:ind w:firstLine="0"/>
              <w:jc w:val="left"/>
              <w:rPr>
                <w:sz w:val="20"/>
                <w:szCs w:val="20"/>
                <w:lang w:val="ru-RU"/>
              </w:rPr>
            </w:pPr>
            <w:r w:rsidRPr="00722162">
              <w:rPr>
                <w:sz w:val="20"/>
                <w:szCs w:val="20"/>
                <w:lang w:val="ru-RU"/>
              </w:rPr>
              <w:t>Автомобильные доро</w:t>
            </w:r>
            <w:r>
              <w:rPr>
                <w:sz w:val="20"/>
                <w:szCs w:val="20"/>
                <w:lang w:val="ru-RU"/>
              </w:rPr>
              <w:t>ги местн</w:t>
            </w:r>
            <w:r>
              <w:rPr>
                <w:sz w:val="20"/>
                <w:szCs w:val="20"/>
                <w:lang w:val="ru-RU"/>
              </w:rPr>
              <w:t>о</w:t>
            </w:r>
            <w:r>
              <w:rPr>
                <w:sz w:val="20"/>
                <w:szCs w:val="20"/>
                <w:lang w:val="ru-RU"/>
              </w:rPr>
              <w:t xml:space="preserve">го </w:t>
            </w:r>
            <w:proofErr w:type="spellStart"/>
            <w:r>
              <w:rPr>
                <w:sz w:val="20"/>
                <w:szCs w:val="20"/>
                <w:lang w:val="ru-RU"/>
              </w:rPr>
              <w:t>значения</w:t>
            </w:r>
            <w:r w:rsidR="00002803" w:rsidRPr="00002803">
              <w:rPr>
                <w:sz w:val="20"/>
                <w:szCs w:val="20"/>
                <w:lang w:val="ru-RU"/>
              </w:rPr>
              <w:t>вне</w:t>
            </w:r>
            <w:proofErr w:type="spellEnd"/>
            <w:r w:rsidR="00002803" w:rsidRPr="00002803">
              <w:rPr>
                <w:sz w:val="20"/>
                <w:szCs w:val="20"/>
                <w:lang w:val="ru-RU"/>
              </w:rPr>
              <w:t xml:space="preserve"> границ нас</w:t>
            </w:r>
            <w:r w:rsidR="00002803" w:rsidRPr="00002803">
              <w:rPr>
                <w:sz w:val="20"/>
                <w:szCs w:val="20"/>
                <w:lang w:val="ru-RU"/>
              </w:rPr>
              <w:t>е</w:t>
            </w:r>
            <w:r w:rsidR="00002803" w:rsidRPr="00002803">
              <w:rPr>
                <w:sz w:val="20"/>
                <w:szCs w:val="20"/>
                <w:lang w:val="ru-RU"/>
              </w:rPr>
              <w:t>ленных пунктов в границах м</w:t>
            </w:r>
            <w:r w:rsidR="00002803" w:rsidRPr="00002803">
              <w:rPr>
                <w:sz w:val="20"/>
                <w:szCs w:val="20"/>
                <w:lang w:val="ru-RU"/>
              </w:rPr>
              <w:t>у</w:t>
            </w:r>
            <w:r w:rsidR="00002803" w:rsidRPr="00002803">
              <w:rPr>
                <w:sz w:val="20"/>
                <w:szCs w:val="20"/>
                <w:lang w:val="ru-RU"/>
              </w:rPr>
              <w:t>ниципального района</w:t>
            </w:r>
          </w:p>
        </w:tc>
        <w:tc>
          <w:tcPr>
            <w:tcW w:w="2693" w:type="dxa"/>
          </w:tcPr>
          <w:p w:rsidR="0092215E" w:rsidRPr="00722162" w:rsidRDefault="0092215E" w:rsidP="00BD0930">
            <w:pPr>
              <w:pStyle w:val="aff6"/>
              <w:ind w:firstLine="0"/>
              <w:jc w:val="left"/>
              <w:rPr>
                <w:sz w:val="20"/>
                <w:szCs w:val="20"/>
                <w:lang w:val="ru-RU"/>
              </w:rPr>
            </w:pPr>
            <w:r w:rsidRPr="00722162">
              <w:rPr>
                <w:sz w:val="20"/>
                <w:szCs w:val="20"/>
                <w:lang w:val="ru-RU"/>
              </w:rPr>
              <w:t>Расчетный показатель мин</w:t>
            </w:r>
            <w:r w:rsidRPr="00722162">
              <w:rPr>
                <w:sz w:val="20"/>
                <w:szCs w:val="20"/>
                <w:lang w:val="ru-RU"/>
              </w:rPr>
              <w:t>и</w:t>
            </w:r>
            <w:r w:rsidRPr="00722162">
              <w:rPr>
                <w:sz w:val="20"/>
                <w:szCs w:val="20"/>
                <w:lang w:val="ru-RU"/>
              </w:rPr>
              <w:t>мально допустимого уровня обеспеченности</w:t>
            </w:r>
          </w:p>
        </w:tc>
        <w:tc>
          <w:tcPr>
            <w:tcW w:w="1701" w:type="dxa"/>
          </w:tcPr>
          <w:p w:rsidR="0092215E" w:rsidRDefault="0092215E" w:rsidP="00BD0930">
            <w:pPr>
              <w:pStyle w:val="aff6"/>
              <w:ind w:firstLine="0"/>
              <w:jc w:val="left"/>
              <w:rPr>
                <w:sz w:val="20"/>
                <w:szCs w:val="20"/>
                <w:lang w:val="ru-RU"/>
              </w:rPr>
            </w:pPr>
            <w:r w:rsidRPr="00722162">
              <w:rPr>
                <w:sz w:val="20"/>
                <w:szCs w:val="20"/>
                <w:lang w:val="ru-RU"/>
              </w:rPr>
              <w:t>Плотность авт</w:t>
            </w:r>
            <w:r w:rsidRPr="00722162">
              <w:rPr>
                <w:sz w:val="20"/>
                <w:szCs w:val="20"/>
                <w:lang w:val="ru-RU"/>
              </w:rPr>
              <w:t>о</w:t>
            </w:r>
            <w:r w:rsidRPr="00722162">
              <w:rPr>
                <w:sz w:val="20"/>
                <w:szCs w:val="20"/>
                <w:lang w:val="ru-RU"/>
              </w:rPr>
              <w:t>мобильных дорог местного знач</w:t>
            </w:r>
            <w:r w:rsidRPr="00722162">
              <w:rPr>
                <w:sz w:val="20"/>
                <w:szCs w:val="20"/>
                <w:lang w:val="ru-RU"/>
              </w:rPr>
              <w:t>е</w:t>
            </w:r>
            <w:r w:rsidRPr="00722162">
              <w:rPr>
                <w:sz w:val="20"/>
                <w:szCs w:val="20"/>
                <w:lang w:val="ru-RU"/>
              </w:rPr>
              <w:t>ния, км/км</w:t>
            </w:r>
            <w:proofErr w:type="gramStart"/>
            <w:r w:rsidRPr="00722162">
              <w:rPr>
                <w:sz w:val="20"/>
                <w:szCs w:val="20"/>
                <w:vertAlign w:val="superscript"/>
                <w:lang w:val="ru-RU"/>
              </w:rPr>
              <w:t>2</w:t>
            </w:r>
            <w:proofErr w:type="gramEnd"/>
          </w:p>
        </w:tc>
        <w:tc>
          <w:tcPr>
            <w:tcW w:w="3686" w:type="dxa"/>
            <w:gridSpan w:val="2"/>
          </w:tcPr>
          <w:p w:rsidR="0092215E" w:rsidRDefault="0092215E" w:rsidP="0062696E">
            <w:pPr>
              <w:pStyle w:val="aff6"/>
              <w:ind w:firstLine="0"/>
              <w:jc w:val="center"/>
              <w:rPr>
                <w:sz w:val="20"/>
                <w:szCs w:val="20"/>
                <w:lang w:val="ru-RU"/>
              </w:rPr>
            </w:pPr>
            <w:r>
              <w:rPr>
                <w:sz w:val="20"/>
                <w:szCs w:val="20"/>
                <w:lang w:val="ru-RU"/>
              </w:rPr>
              <w:t>0,</w:t>
            </w:r>
            <w:r w:rsidR="0062696E">
              <w:rPr>
                <w:sz w:val="20"/>
                <w:szCs w:val="20"/>
                <w:lang w:val="ru-RU"/>
              </w:rPr>
              <w:t>18</w:t>
            </w:r>
          </w:p>
        </w:tc>
      </w:tr>
      <w:tr w:rsidR="0092215E" w:rsidRPr="000B4A8C" w:rsidTr="00BD0930">
        <w:trPr>
          <w:cantSplit/>
          <w:jc w:val="center"/>
        </w:trPr>
        <w:tc>
          <w:tcPr>
            <w:tcW w:w="1446" w:type="dxa"/>
            <w:vMerge/>
            <w:shd w:val="clear" w:color="auto" w:fill="F2F2F2" w:themeFill="background1" w:themeFillShade="F2"/>
          </w:tcPr>
          <w:p w:rsidR="0092215E" w:rsidRPr="00722162" w:rsidRDefault="0092215E" w:rsidP="00BD0930">
            <w:pPr>
              <w:pStyle w:val="aff6"/>
              <w:ind w:firstLine="0"/>
              <w:jc w:val="left"/>
              <w:rPr>
                <w:sz w:val="20"/>
                <w:szCs w:val="20"/>
                <w:lang w:val="ru-RU"/>
              </w:rPr>
            </w:pPr>
          </w:p>
        </w:tc>
        <w:tc>
          <w:tcPr>
            <w:tcW w:w="2693" w:type="dxa"/>
          </w:tcPr>
          <w:p w:rsidR="0092215E" w:rsidRPr="00722162" w:rsidRDefault="0092215E" w:rsidP="00BD0930">
            <w:pPr>
              <w:pStyle w:val="aff6"/>
              <w:ind w:firstLine="0"/>
              <w:jc w:val="left"/>
              <w:rPr>
                <w:sz w:val="20"/>
                <w:szCs w:val="20"/>
                <w:lang w:val="ru-RU"/>
              </w:rPr>
            </w:pPr>
            <w:r w:rsidRPr="00722162">
              <w:rPr>
                <w:sz w:val="20"/>
                <w:szCs w:val="20"/>
                <w:lang w:val="ru-RU"/>
              </w:rPr>
              <w:t>Расчетный показатель макс</w:t>
            </w:r>
            <w:r w:rsidRPr="00722162">
              <w:rPr>
                <w:sz w:val="20"/>
                <w:szCs w:val="20"/>
                <w:lang w:val="ru-RU"/>
              </w:rPr>
              <w:t>и</w:t>
            </w:r>
            <w:r w:rsidRPr="00722162">
              <w:rPr>
                <w:sz w:val="20"/>
                <w:szCs w:val="20"/>
                <w:lang w:val="ru-RU"/>
              </w:rPr>
              <w:t>мально допустимого уровня территориальной доступности</w:t>
            </w:r>
          </w:p>
        </w:tc>
        <w:tc>
          <w:tcPr>
            <w:tcW w:w="5387" w:type="dxa"/>
            <w:gridSpan w:val="3"/>
          </w:tcPr>
          <w:p w:rsidR="0092215E" w:rsidRDefault="0092215E" w:rsidP="00BD0930">
            <w:pPr>
              <w:pStyle w:val="aff6"/>
              <w:ind w:firstLine="0"/>
              <w:jc w:val="center"/>
              <w:rPr>
                <w:sz w:val="20"/>
                <w:szCs w:val="20"/>
                <w:lang w:val="ru-RU"/>
              </w:rPr>
            </w:pPr>
            <w:r>
              <w:rPr>
                <w:sz w:val="20"/>
                <w:szCs w:val="20"/>
                <w:lang w:val="ru-RU"/>
              </w:rPr>
              <w:t>Не нормируется</w:t>
            </w:r>
          </w:p>
        </w:tc>
      </w:tr>
      <w:tr w:rsidR="0092215E" w:rsidRPr="000B4A8C" w:rsidTr="00BD0930">
        <w:trPr>
          <w:cantSplit/>
          <w:jc w:val="center"/>
        </w:trPr>
        <w:tc>
          <w:tcPr>
            <w:tcW w:w="1446" w:type="dxa"/>
            <w:vMerge w:val="restart"/>
            <w:shd w:val="clear" w:color="auto" w:fill="F2F2F2" w:themeFill="background1" w:themeFillShade="F2"/>
          </w:tcPr>
          <w:p w:rsidR="0092215E" w:rsidRPr="000B4A8C" w:rsidRDefault="0092215E" w:rsidP="00BD0930">
            <w:pPr>
              <w:pStyle w:val="aff6"/>
              <w:ind w:firstLine="0"/>
              <w:jc w:val="left"/>
              <w:rPr>
                <w:sz w:val="20"/>
                <w:szCs w:val="20"/>
                <w:lang w:val="ru-RU"/>
              </w:rPr>
            </w:pPr>
            <w:r>
              <w:rPr>
                <w:sz w:val="20"/>
                <w:szCs w:val="20"/>
                <w:lang w:val="ru-RU"/>
              </w:rPr>
              <w:t>Автозаправо</w:t>
            </w:r>
            <w:r>
              <w:rPr>
                <w:sz w:val="20"/>
                <w:szCs w:val="20"/>
                <w:lang w:val="ru-RU"/>
              </w:rPr>
              <w:t>ч</w:t>
            </w:r>
            <w:r>
              <w:rPr>
                <w:sz w:val="20"/>
                <w:szCs w:val="20"/>
                <w:lang w:val="ru-RU"/>
              </w:rPr>
              <w:t>ные станции</w:t>
            </w:r>
          </w:p>
        </w:tc>
        <w:tc>
          <w:tcPr>
            <w:tcW w:w="2693" w:type="dxa"/>
          </w:tcPr>
          <w:p w:rsidR="0092215E" w:rsidRPr="004532CA" w:rsidRDefault="0092215E" w:rsidP="00BD0930">
            <w:pPr>
              <w:pStyle w:val="aff6"/>
              <w:ind w:firstLine="0"/>
              <w:jc w:val="left"/>
              <w:rPr>
                <w:sz w:val="20"/>
                <w:szCs w:val="20"/>
                <w:lang w:val="ru-RU"/>
              </w:rPr>
            </w:pPr>
            <w:r w:rsidRPr="00722162">
              <w:rPr>
                <w:sz w:val="20"/>
                <w:szCs w:val="20"/>
                <w:lang w:val="ru-RU"/>
              </w:rPr>
              <w:t>Расчетный показатель мин</w:t>
            </w:r>
            <w:r w:rsidRPr="00722162">
              <w:rPr>
                <w:sz w:val="20"/>
                <w:szCs w:val="20"/>
                <w:lang w:val="ru-RU"/>
              </w:rPr>
              <w:t>и</w:t>
            </w:r>
            <w:r w:rsidRPr="00722162">
              <w:rPr>
                <w:sz w:val="20"/>
                <w:szCs w:val="20"/>
                <w:lang w:val="ru-RU"/>
              </w:rPr>
              <w:t>мально допустимого уровня обеспеченности</w:t>
            </w:r>
          </w:p>
        </w:tc>
        <w:tc>
          <w:tcPr>
            <w:tcW w:w="1701" w:type="dxa"/>
          </w:tcPr>
          <w:p w:rsidR="0092215E" w:rsidRPr="000B4A8C" w:rsidRDefault="0092215E" w:rsidP="00BD0930">
            <w:pPr>
              <w:pStyle w:val="aff6"/>
              <w:ind w:firstLine="0"/>
              <w:jc w:val="left"/>
              <w:rPr>
                <w:sz w:val="20"/>
                <w:szCs w:val="20"/>
                <w:lang w:val="ru-RU"/>
              </w:rPr>
            </w:pPr>
            <w:r w:rsidRPr="00EC307A">
              <w:rPr>
                <w:sz w:val="20"/>
                <w:szCs w:val="20"/>
                <w:lang w:val="ru-RU"/>
              </w:rPr>
              <w:t>Количество объе</w:t>
            </w:r>
            <w:r w:rsidRPr="00EC307A">
              <w:rPr>
                <w:sz w:val="20"/>
                <w:szCs w:val="20"/>
                <w:lang w:val="ru-RU"/>
              </w:rPr>
              <w:t>к</w:t>
            </w:r>
            <w:r w:rsidRPr="00EC307A">
              <w:rPr>
                <w:sz w:val="20"/>
                <w:szCs w:val="20"/>
                <w:lang w:val="ru-RU"/>
              </w:rPr>
              <w:t>тов, ед. на 500 а</w:t>
            </w:r>
            <w:r w:rsidRPr="00EC307A">
              <w:rPr>
                <w:sz w:val="20"/>
                <w:szCs w:val="20"/>
                <w:lang w:val="ru-RU"/>
              </w:rPr>
              <w:t>в</w:t>
            </w:r>
            <w:r w:rsidRPr="00EC307A">
              <w:rPr>
                <w:sz w:val="20"/>
                <w:szCs w:val="20"/>
                <w:lang w:val="ru-RU"/>
              </w:rPr>
              <w:t>томобилей</w:t>
            </w:r>
          </w:p>
        </w:tc>
        <w:tc>
          <w:tcPr>
            <w:tcW w:w="3686" w:type="dxa"/>
            <w:gridSpan w:val="2"/>
          </w:tcPr>
          <w:p w:rsidR="0092215E" w:rsidRDefault="0092215E" w:rsidP="00BD0930">
            <w:pPr>
              <w:pStyle w:val="aff6"/>
              <w:ind w:firstLine="0"/>
              <w:jc w:val="center"/>
              <w:rPr>
                <w:sz w:val="20"/>
                <w:szCs w:val="20"/>
                <w:lang w:val="ru-RU"/>
              </w:rPr>
            </w:pPr>
            <w:r>
              <w:rPr>
                <w:sz w:val="20"/>
                <w:szCs w:val="20"/>
                <w:lang w:val="ru-RU"/>
              </w:rPr>
              <w:t>1</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jc w:val="left"/>
              <w:rPr>
                <w:sz w:val="20"/>
                <w:szCs w:val="20"/>
                <w:lang w:val="ru-RU"/>
              </w:rPr>
            </w:pPr>
          </w:p>
        </w:tc>
        <w:tc>
          <w:tcPr>
            <w:tcW w:w="2693" w:type="dxa"/>
          </w:tcPr>
          <w:p w:rsidR="0092215E" w:rsidRPr="004532CA" w:rsidRDefault="0092215E" w:rsidP="00BD0930">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5387" w:type="dxa"/>
            <w:gridSpan w:val="3"/>
          </w:tcPr>
          <w:p w:rsidR="0092215E" w:rsidRDefault="0092215E" w:rsidP="00BD0930">
            <w:pPr>
              <w:pStyle w:val="aff6"/>
              <w:ind w:firstLine="0"/>
              <w:jc w:val="center"/>
              <w:rPr>
                <w:sz w:val="20"/>
                <w:szCs w:val="20"/>
                <w:lang w:val="ru-RU"/>
              </w:rPr>
            </w:pPr>
            <w:r>
              <w:rPr>
                <w:sz w:val="20"/>
                <w:szCs w:val="20"/>
                <w:lang w:val="ru-RU"/>
              </w:rPr>
              <w:t xml:space="preserve">Не нормируется </w:t>
            </w:r>
            <w:r>
              <w:rPr>
                <w:sz w:val="20"/>
                <w:szCs w:val="20"/>
              </w:rPr>
              <w:t>[1]</w:t>
            </w:r>
          </w:p>
        </w:tc>
      </w:tr>
      <w:tr w:rsidR="0092215E" w:rsidRPr="000B4A8C" w:rsidTr="00BD0930">
        <w:trPr>
          <w:cantSplit/>
          <w:jc w:val="center"/>
        </w:trPr>
        <w:tc>
          <w:tcPr>
            <w:tcW w:w="1446" w:type="dxa"/>
            <w:vMerge w:val="restart"/>
            <w:shd w:val="clear" w:color="auto" w:fill="F2F2F2" w:themeFill="background1" w:themeFillShade="F2"/>
          </w:tcPr>
          <w:p w:rsidR="0092215E" w:rsidRPr="000B4A8C" w:rsidRDefault="0092215E" w:rsidP="00BD0930">
            <w:pPr>
              <w:pStyle w:val="aff6"/>
              <w:ind w:firstLine="0"/>
              <w:jc w:val="left"/>
              <w:rPr>
                <w:sz w:val="20"/>
                <w:szCs w:val="20"/>
                <w:lang w:val="ru-RU"/>
              </w:rPr>
            </w:pPr>
            <w:r w:rsidRPr="00EC307A">
              <w:rPr>
                <w:sz w:val="20"/>
                <w:szCs w:val="20"/>
                <w:lang w:val="ru-RU"/>
              </w:rPr>
              <w:t>Станции техн</w:t>
            </w:r>
            <w:r w:rsidRPr="00EC307A">
              <w:rPr>
                <w:sz w:val="20"/>
                <w:szCs w:val="20"/>
                <w:lang w:val="ru-RU"/>
              </w:rPr>
              <w:t>и</w:t>
            </w:r>
            <w:r w:rsidRPr="00EC307A">
              <w:rPr>
                <w:sz w:val="20"/>
                <w:szCs w:val="20"/>
                <w:lang w:val="ru-RU"/>
              </w:rPr>
              <w:t>ческого обсл</w:t>
            </w:r>
            <w:r w:rsidRPr="00EC307A">
              <w:rPr>
                <w:sz w:val="20"/>
                <w:szCs w:val="20"/>
                <w:lang w:val="ru-RU"/>
              </w:rPr>
              <w:t>у</w:t>
            </w:r>
            <w:r w:rsidRPr="00EC307A">
              <w:rPr>
                <w:sz w:val="20"/>
                <w:szCs w:val="20"/>
                <w:lang w:val="ru-RU"/>
              </w:rPr>
              <w:t>живания</w:t>
            </w:r>
          </w:p>
        </w:tc>
        <w:tc>
          <w:tcPr>
            <w:tcW w:w="2693" w:type="dxa"/>
          </w:tcPr>
          <w:p w:rsidR="0092215E" w:rsidRPr="004532CA" w:rsidRDefault="0092215E" w:rsidP="00BD0930">
            <w:pPr>
              <w:pStyle w:val="aff6"/>
              <w:ind w:firstLine="0"/>
              <w:jc w:val="left"/>
              <w:rPr>
                <w:sz w:val="20"/>
                <w:szCs w:val="20"/>
                <w:lang w:val="ru-RU"/>
              </w:rPr>
            </w:pPr>
            <w:r w:rsidRPr="00722162">
              <w:rPr>
                <w:sz w:val="20"/>
                <w:szCs w:val="20"/>
                <w:lang w:val="ru-RU"/>
              </w:rPr>
              <w:t>Расчетный показатель мин</w:t>
            </w:r>
            <w:r w:rsidRPr="00722162">
              <w:rPr>
                <w:sz w:val="20"/>
                <w:szCs w:val="20"/>
                <w:lang w:val="ru-RU"/>
              </w:rPr>
              <w:t>и</w:t>
            </w:r>
            <w:r w:rsidRPr="00722162">
              <w:rPr>
                <w:sz w:val="20"/>
                <w:szCs w:val="20"/>
                <w:lang w:val="ru-RU"/>
              </w:rPr>
              <w:t>мально допустимого уровня обеспеченности</w:t>
            </w:r>
          </w:p>
        </w:tc>
        <w:tc>
          <w:tcPr>
            <w:tcW w:w="1701" w:type="dxa"/>
          </w:tcPr>
          <w:p w:rsidR="0092215E" w:rsidRPr="000B4A8C" w:rsidRDefault="0092215E" w:rsidP="00BD0930">
            <w:pPr>
              <w:pStyle w:val="aff6"/>
              <w:ind w:firstLine="0"/>
              <w:jc w:val="left"/>
              <w:rPr>
                <w:sz w:val="20"/>
                <w:szCs w:val="20"/>
                <w:lang w:val="ru-RU"/>
              </w:rPr>
            </w:pPr>
            <w:r w:rsidRPr="00EC307A">
              <w:rPr>
                <w:sz w:val="20"/>
                <w:szCs w:val="20"/>
                <w:lang w:val="ru-RU"/>
              </w:rPr>
              <w:t>Количество объе</w:t>
            </w:r>
            <w:r w:rsidRPr="00EC307A">
              <w:rPr>
                <w:sz w:val="20"/>
                <w:szCs w:val="20"/>
                <w:lang w:val="ru-RU"/>
              </w:rPr>
              <w:t>к</w:t>
            </w:r>
            <w:r w:rsidRPr="00EC307A">
              <w:rPr>
                <w:sz w:val="20"/>
                <w:szCs w:val="20"/>
                <w:lang w:val="ru-RU"/>
              </w:rPr>
              <w:t>тов, ед. на 1000 автомобилей</w:t>
            </w:r>
          </w:p>
        </w:tc>
        <w:tc>
          <w:tcPr>
            <w:tcW w:w="3686" w:type="dxa"/>
            <w:gridSpan w:val="2"/>
          </w:tcPr>
          <w:p w:rsidR="0092215E" w:rsidRPr="00EC307A" w:rsidRDefault="0092215E" w:rsidP="00BD0930">
            <w:pPr>
              <w:pStyle w:val="aff6"/>
              <w:ind w:firstLine="0"/>
              <w:jc w:val="center"/>
              <w:rPr>
                <w:sz w:val="20"/>
                <w:szCs w:val="20"/>
              </w:rPr>
            </w:pPr>
            <w:r>
              <w:rPr>
                <w:sz w:val="20"/>
                <w:szCs w:val="20"/>
              </w:rPr>
              <w:t>1</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jc w:val="left"/>
              <w:rPr>
                <w:sz w:val="20"/>
                <w:szCs w:val="20"/>
                <w:lang w:val="ru-RU"/>
              </w:rPr>
            </w:pPr>
          </w:p>
        </w:tc>
        <w:tc>
          <w:tcPr>
            <w:tcW w:w="2693" w:type="dxa"/>
          </w:tcPr>
          <w:p w:rsidR="0092215E" w:rsidRPr="004532CA" w:rsidRDefault="0092215E" w:rsidP="00BD0930">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5387" w:type="dxa"/>
            <w:gridSpan w:val="3"/>
          </w:tcPr>
          <w:p w:rsidR="0092215E" w:rsidRDefault="0092215E" w:rsidP="00BD0930">
            <w:pPr>
              <w:pStyle w:val="aff6"/>
              <w:ind w:firstLine="0"/>
              <w:jc w:val="center"/>
              <w:rPr>
                <w:sz w:val="20"/>
                <w:szCs w:val="20"/>
                <w:lang w:val="ru-RU"/>
              </w:rPr>
            </w:pPr>
            <w:r>
              <w:rPr>
                <w:sz w:val="20"/>
                <w:szCs w:val="20"/>
                <w:lang w:val="ru-RU"/>
              </w:rPr>
              <w:t xml:space="preserve">Не нормируется </w:t>
            </w:r>
            <w:r>
              <w:rPr>
                <w:sz w:val="20"/>
                <w:szCs w:val="20"/>
              </w:rPr>
              <w:t>[1]</w:t>
            </w:r>
          </w:p>
        </w:tc>
      </w:tr>
      <w:tr w:rsidR="0092215E" w:rsidRPr="000B4A8C" w:rsidTr="00BD0930">
        <w:trPr>
          <w:cantSplit/>
          <w:jc w:val="center"/>
        </w:trPr>
        <w:tc>
          <w:tcPr>
            <w:tcW w:w="1446" w:type="dxa"/>
            <w:vMerge w:val="restart"/>
            <w:shd w:val="clear" w:color="auto" w:fill="F2F2F2" w:themeFill="background1" w:themeFillShade="F2"/>
          </w:tcPr>
          <w:p w:rsidR="0092215E" w:rsidRPr="005C358E" w:rsidRDefault="0092215E" w:rsidP="00BD0930">
            <w:pPr>
              <w:pStyle w:val="aff6"/>
              <w:ind w:firstLine="0"/>
              <w:jc w:val="left"/>
              <w:rPr>
                <w:sz w:val="20"/>
                <w:szCs w:val="20"/>
                <w:lang w:val="ru-RU"/>
              </w:rPr>
            </w:pPr>
            <w:r w:rsidRPr="005C358E">
              <w:rPr>
                <w:sz w:val="20"/>
                <w:szCs w:val="20"/>
                <w:lang w:val="ru-RU"/>
              </w:rPr>
              <w:t>Гостевая стоя</w:t>
            </w:r>
            <w:r w:rsidRPr="005C358E">
              <w:rPr>
                <w:sz w:val="20"/>
                <w:szCs w:val="20"/>
                <w:lang w:val="ru-RU"/>
              </w:rPr>
              <w:t>н</w:t>
            </w:r>
            <w:r w:rsidRPr="005C358E">
              <w:rPr>
                <w:sz w:val="20"/>
                <w:szCs w:val="20"/>
                <w:lang w:val="ru-RU"/>
              </w:rPr>
              <w:t>ка автомобилей для многоква</w:t>
            </w:r>
            <w:r w:rsidRPr="005C358E">
              <w:rPr>
                <w:sz w:val="20"/>
                <w:szCs w:val="20"/>
                <w:lang w:val="ru-RU"/>
              </w:rPr>
              <w:t>р</w:t>
            </w:r>
            <w:r w:rsidRPr="005C358E">
              <w:rPr>
                <w:sz w:val="20"/>
                <w:szCs w:val="20"/>
                <w:lang w:val="ru-RU"/>
              </w:rPr>
              <w:t>тирных жилых домов</w:t>
            </w:r>
            <w:r>
              <w:rPr>
                <w:sz w:val="20"/>
                <w:szCs w:val="20"/>
                <w:lang w:val="ru-RU"/>
              </w:rPr>
              <w:t xml:space="preserve"> (для сельских пос</w:t>
            </w:r>
            <w:r>
              <w:rPr>
                <w:sz w:val="20"/>
                <w:szCs w:val="20"/>
                <w:lang w:val="ru-RU"/>
              </w:rPr>
              <w:t>е</w:t>
            </w:r>
            <w:r>
              <w:rPr>
                <w:sz w:val="20"/>
                <w:szCs w:val="20"/>
                <w:lang w:val="ru-RU"/>
              </w:rPr>
              <w:t>лений)</w:t>
            </w:r>
          </w:p>
        </w:tc>
        <w:tc>
          <w:tcPr>
            <w:tcW w:w="2693" w:type="dxa"/>
          </w:tcPr>
          <w:p w:rsidR="0092215E" w:rsidRPr="004532CA" w:rsidRDefault="0092215E" w:rsidP="00BD0930">
            <w:pPr>
              <w:pStyle w:val="aff6"/>
              <w:ind w:firstLine="0"/>
              <w:jc w:val="left"/>
              <w:rPr>
                <w:sz w:val="20"/>
                <w:szCs w:val="20"/>
                <w:lang w:val="ru-RU"/>
              </w:rPr>
            </w:pPr>
            <w:r w:rsidRPr="00722162">
              <w:rPr>
                <w:sz w:val="20"/>
                <w:szCs w:val="20"/>
                <w:lang w:val="ru-RU"/>
              </w:rPr>
              <w:t>Расчетный показатель мин</w:t>
            </w:r>
            <w:r w:rsidRPr="00722162">
              <w:rPr>
                <w:sz w:val="20"/>
                <w:szCs w:val="20"/>
                <w:lang w:val="ru-RU"/>
              </w:rPr>
              <w:t>и</w:t>
            </w:r>
            <w:r w:rsidRPr="00722162">
              <w:rPr>
                <w:sz w:val="20"/>
                <w:szCs w:val="20"/>
                <w:lang w:val="ru-RU"/>
              </w:rPr>
              <w:t>мально допустимого уровня обеспеченности</w:t>
            </w:r>
          </w:p>
        </w:tc>
        <w:tc>
          <w:tcPr>
            <w:tcW w:w="1701" w:type="dxa"/>
          </w:tcPr>
          <w:p w:rsidR="0092215E" w:rsidRPr="000B4A8C" w:rsidRDefault="0092215E" w:rsidP="00BD0930">
            <w:pPr>
              <w:pStyle w:val="aff6"/>
              <w:ind w:firstLine="0"/>
              <w:jc w:val="left"/>
              <w:rPr>
                <w:sz w:val="20"/>
                <w:szCs w:val="20"/>
                <w:lang w:val="ru-RU"/>
              </w:rPr>
            </w:pPr>
            <w:r>
              <w:rPr>
                <w:sz w:val="20"/>
                <w:szCs w:val="20"/>
                <w:lang w:val="ru-RU"/>
              </w:rPr>
              <w:t xml:space="preserve">Количество </w:t>
            </w:r>
            <w:proofErr w:type="spellStart"/>
            <w:r>
              <w:rPr>
                <w:sz w:val="20"/>
                <w:szCs w:val="20"/>
                <w:lang w:val="ru-RU"/>
              </w:rPr>
              <w:t>маш</w:t>
            </w:r>
            <w:r>
              <w:rPr>
                <w:sz w:val="20"/>
                <w:szCs w:val="20"/>
                <w:lang w:val="ru-RU"/>
              </w:rPr>
              <w:t>и</w:t>
            </w:r>
            <w:r>
              <w:rPr>
                <w:sz w:val="20"/>
                <w:szCs w:val="20"/>
                <w:lang w:val="ru-RU"/>
              </w:rPr>
              <w:t>но-мест</w:t>
            </w:r>
            <w:proofErr w:type="spellEnd"/>
            <w:r>
              <w:rPr>
                <w:sz w:val="20"/>
                <w:szCs w:val="20"/>
                <w:lang w:val="ru-RU"/>
              </w:rPr>
              <w:t xml:space="preserve"> на 1000 жителей</w:t>
            </w:r>
          </w:p>
        </w:tc>
        <w:tc>
          <w:tcPr>
            <w:tcW w:w="3686" w:type="dxa"/>
            <w:gridSpan w:val="2"/>
          </w:tcPr>
          <w:p w:rsidR="0092215E" w:rsidRDefault="0092215E" w:rsidP="00BD0930">
            <w:pPr>
              <w:pStyle w:val="aff6"/>
              <w:ind w:firstLine="0"/>
              <w:jc w:val="center"/>
              <w:rPr>
                <w:sz w:val="20"/>
                <w:szCs w:val="20"/>
                <w:lang w:val="ru-RU"/>
              </w:rPr>
            </w:pPr>
            <w:r>
              <w:rPr>
                <w:sz w:val="20"/>
                <w:szCs w:val="20"/>
                <w:lang w:val="ru-RU"/>
              </w:rPr>
              <w:t>80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jc w:val="left"/>
              <w:rPr>
                <w:sz w:val="20"/>
                <w:szCs w:val="20"/>
                <w:lang w:val="ru-RU"/>
              </w:rPr>
            </w:pPr>
          </w:p>
        </w:tc>
        <w:tc>
          <w:tcPr>
            <w:tcW w:w="2693" w:type="dxa"/>
          </w:tcPr>
          <w:p w:rsidR="0092215E" w:rsidRPr="004532CA" w:rsidRDefault="0092215E" w:rsidP="00BD0930">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1701" w:type="dxa"/>
          </w:tcPr>
          <w:p w:rsidR="0092215E" w:rsidRPr="000B4A8C" w:rsidRDefault="0092215E" w:rsidP="00BD0930">
            <w:pPr>
              <w:pStyle w:val="aff6"/>
              <w:ind w:firstLine="0"/>
              <w:jc w:val="left"/>
              <w:rPr>
                <w:sz w:val="20"/>
                <w:szCs w:val="20"/>
                <w:lang w:val="ru-RU"/>
              </w:rPr>
            </w:pPr>
            <w:r>
              <w:rPr>
                <w:sz w:val="20"/>
                <w:szCs w:val="20"/>
                <w:lang w:val="ru-RU"/>
              </w:rPr>
              <w:t>Пешеходная до</w:t>
            </w:r>
            <w:r>
              <w:rPr>
                <w:sz w:val="20"/>
                <w:szCs w:val="20"/>
                <w:lang w:val="ru-RU"/>
              </w:rPr>
              <w:t>с</w:t>
            </w:r>
            <w:r>
              <w:rPr>
                <w:sz w:val="20"/>
                <w:szCs w:val="20"/>
                <w:lang w:val="ru-RU"/>
              </w:rPr>
              <w:t xml:space="preserve">тупность, </w:t>
            </w:r>
            <w:proofErr w:type="gramStart"/>
            <w:r>
              <w:rPr>
                <w:sz w:val="20"/>
                <w:szCs w:val="20"/>
                <w:lang w:val="ru-RU"/>
              </w:rPr>
              <w:t>м</w:t>
            </w:r>
            <w:proofErr w:type="gramEnd"/>
          </w:p>
        </w:tc>
        <w:tc>
          <w:tcPr>
            <w:tcW w:w="3686" w:type="dxa"/>
            <w:gridSpan w:val="2"/>
          </w:tcPr>
          <w:p w:rsidR="0092215E" w:rsidRDefault="0092215E" w:rsidP="00BD0930">
            <w:pPr>
              <w:pStyle w:val="aff6"/>
              <w:ind w:firstLine="0"/>
              <w:jc w:val="center"/>
              <w:rPr>
                <w:sz w:val="20"/>
                <w:szCs w:val="20"/>
                <w:lang w:val="ru-RU"/>
              </w:rPr>
            </w:pPr>
            <w:r>
              <w:rPr>
                <w:sz w:val="20"/>
                <w:szCs w:val="20"/>
                <w:lang w:val="ru-RU"/>
              </w:rPr>
              <w:t>100</w:t>
            </w:r>
          </w:p>
        </w:tc>
      </w:tr>
      <w:tr w:rsidR="0092215E" w:rsidRPr="000B4A8C" w:rsidTr="00BD0930">
        <w:trPr>
          <w:cantSplit/>
          <w:jc w:val="center"/>
        </w:trPr>
        <w:tc>
          <w:tcPr>
            <w:tcW w:w="1446" w:type="dxa"/>
            <w:vMerge w:val="restart"/>
            <w:shd w:val="clear" w:color="auto" w:fill="F2F2F2" w:themeFill="background1" w:themeFillShade="F2"/>
          </w:tcPr>
          <w:p w:rsidR="0092215E" w:rsidRPr="000B4A8C" w:rsidRDefault="0092215E" w:rsidP="00BD0930">
            <w:pPr>
              <w:pStyle w:val="aff6"/>
              <w:ind w:firstLine="0"/>
              <w:jc w:val="left"/>
              <w:rPr>
                <w:sz w:val="20"/>
                <w:szCs w:val="20"/>
                <w:lang w:val="ru-RU"/>
              </w:rPr>
            </w:pPr>
            <w:r>
              <w:rPr>
                <w:sz w:val="20"/>
                <w:szCs w:val="20"/>
                <w:lang w:val="ru-RU"/>
              </w:rPr>
              <w:t>С</w:t>
            </w:r>
            <w:r w:rsidRPr="005C358E">
              <w:rPr>
                <w:sz w:val="20"/>
                <w:szCs w:val="20"/>
                <w:lang w:val="ru-RU"/>
              </w:rPr>
              <w:t>тоянки для временного хранения (в жилой зоне)</w:t>
            </w:r>
            <w:r>
              <w:rPr>
                <w:sz w:val="20"/>
                <w:szCs w:val="20"/>
                <w:lang w:val="ru-RU"/>
              </w:rPr>
              <w:t xml:space="preserve"> (для сельских поселений)</w:t>
            </w:r>
          </w:p>
        </w:tc>
        <w:tc>
          <w:tcPr>
            <w:tcW w:w="2693" w:type="dxa"/>
          </w:tcPr>
          <w:p w:rsidR="0092215E" w:rsidRPr="004532CA" w:rsidRDefault="0092215E" w:rsidP="00BD0930">
            <w:pPr>
              <w:pStyle w:val="aff6"/>
              <w:ind w:firstLine="0"/>
              <w:jc w:val="left"/>
              <w:rPr>
                <w:sz w:val="20"/>
                <w:szCs w:val="20"/>
                <w:lang w:val="ru-RU"/>
              </w:rPr>
            </w:pPr>
            <w:r w:rsidRPr="00722162">
              <w:rPr>
                <w:sz w:val="20"/>
                <w:szCs w:val="20"/>
                <w:lang w:val="ru-RU"/>
              </w:rPr>
              <w:t>Расчетный показатель мин</w:t>
            </w:r>
            <w:r w:rsidRPr="00722162">
              <w:rPr>
                <w:sz w:val="20"/>
                <w:szCs w:val="20"/>
                <w:lang w:val="ru-RU"/>
              </w:rPr>
              <w:t>и</w:t>
            </w:r>
            <w:r w:rsidRPr="00722162">
              <w:rPr>
                <w:sz w:val="20"/>
                <w:szCs w:val="20"/>
                <w:lang w:val="ru-RU"/>
              </w:rPr>
              <w:t>мально допустимого уровня обеспеченности</w:t>
            </w:r>
          </w:p>
        </w:tc>
        <w:tc>
          <w:tcPr>
            <w:tcW w:w="1701" w:type="dxa"/>
          </w:tcPr>
          <w:p w:rsidR="0092215E" w:rsidRPr="000B4A8C" w:rsidRDefault="0092215E" w:rsidP="00BD0930">
            <w:pPr>
              <w:pStyle w:val="aff6"/>
              <w:ind w:firstLine="0"/>
              <w:jc w:val="left"/>
              <w:rPr>
                <w:sz w:val="20"/>
                <w:szCs w:val="20"/>
                <w:lang w:val="ru-RU"/>
              </w:rPr>
            </w:pPr>
            <w:r>
              <w:rPr>
                <w:sz w:val="20"/>
                <w:szCs w:val="20"/>
                <w:lang w:val="ru-RU"/>
              </w:rPr>
              <w:t xml:space="preserve">Количество </w:t>
            </w:r>
            <w:proofErr w:type="spellStart"/>
            <w:r>
              <w:rPr>
                <w:sz w:val="20"/>
                <w:szCs w:val="20"/>
                <w:lang w:val="ru-RU"/>
              </w:rPr>
              <w:t>маш</w:t>
            </w:r>
            <w:r>
              <w:rPr>
                <w:sz w:val="20"/>
                <w:szCs w:val="20"/>
                <w:lang w:val="ru-RU"/>
              </w:rPr>
              <w:t>и</w:t>
            </w:r>
            <w:r>
              <w:rPr>
                <w:sz w:val="20"/>
                <w:szCs w:val="20"/>
                <w:lang w:val="ru-RU"/>
              </w:rPr>
              <w:t>но-мест</w:t>
            </w:r>
            <w:proofErr w:type="spellEnd"/>
            <w:r>
              <w:rPr>
                <w:sz w:val="20"/>
                <w:szCs w:val="20"/>
                <w:lang w:val="ru-RU"/>
              </w:rPr>
              <w:t xml:space="preserve"> на 1000 жителей</w:t>
            </w:r>
          </w:p>
        </w:tc>
        <w:tc>
          <w:tcPr>
            <w:tcW w:w="3686" w:type="dxa"/>
            <w:gridSpan w:val="2"/>
          </w:tcPr>
          <w:p w:rsidR="0092215E" w:rsidRDefault="0092215E" w:rsidP="00BD0930">
            <w:pPr>
              <w:pStyle w:val="aff6"/>
              <w:ind w:firstLine="0"/>
              <w:jc w:val="center"/>
              <w:rPr>
                <w:sz w:val="20"/>
                <w:szCs w:val="20"/>
                <w:lang w:val="ru-RU"/>
              </w:rPr>
            </w:pPr>
            <w:r>
              <w:rPr>
                <w:sz w:val="20"/>
                <w:szCs w:val="20"/>
                <w:lang w:val="ru-RU"/>
              </w:rPr>
              <w:t>95</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jc w:val="left"/>
              <w:rPr>
                <w:sz w:val="20"/>
                <w:szCs w:val="20"/>
                <w:lang w:val="ru-RU"/>
              </w:rPr>
            </w:pPr>
          </w:p>
        </w:tc>
        <w:tc>
          <w:tcPr>
            <w:tcW w:w="2693" w:type="dxa"/>
          </w:tcPr>
          <w:p w:rsidR="0092215E" w:rsidRPr="004532CA" w:rsidRDefault="0092215E" w:rsidP="00BD0930">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1701" w:type="dxa"/>
          </w:tcPr>
          <w:p w:rsidR="0092215E" w:rsidRPr="000B4A8C" w:rsidRDefault="0092215E" w:rsidP="00BD0930">
            <w:pPr>
              <w:pStyle w:val="aff6"/>
              <w:ind w:firstLine="0"/>
              <w:jc w:val="left"/>
              <w:rPr>
                <w:sz w:val="20"/>
                <w:szCs w:val="20"/>
                <w:lang w:val="ru-RU"/>
              </w:rPr>
            </w:pPr>
            <w:r>
              <w:rPr>
                <w:sz w:val="20"/>
                <w:szCs w:val="20"/>
                <w:lang w:val="ru-RU"/>
              </w:rPr>
              <w:t>Пешеходная до</w:t>
            </w:r>
            <w:r>
              <w:rPr>
                <w:sz w:val="20"/>
                <w:szCs w:val="20"/>
                <w:lang w:val="ru-RU"/>
              </w:rPr>
              <w:t>с</w:t>
            </w:r>
            <w:r>
              <w:rPr>
                <w:sz w:val="20"/>
                <w:szCs w:val="20"/>
                <w:lang w:val="ru-RU"/>
              </w:rPr>
              <w:t xml:space="preserve">тупность, </w:t>
            </w:r>
            <w:proofErr w:type="gramStart"/>
            <w:r>
              <w:rPr>
                <w:sz w:val="20"/>
                <w:szCs w:val="20"/>
                <w:lang w:val="ru-RU"/>
              </w:rPr>
              <w:t>м</w:t>
            </w:r>
            <w:proofErr w:type="gramEnd"/>
          </w:p>
        </w:tc>
        <w:tc>
          <w:tcPr>
            <w:tcW w:w="3686" w:type="dxa"/>
            <w:gridSpan w:val="2"/>
          </w:tcPr>
          <w:p w:rsidR="0092215E" w:rsidRDefault="000B021C" w:rsidP="00BD0930">
            <w:pPr>
              <w:pStyle w:val="aff6"/>
              <w:ind w:firstLine="0"/>
              <w:jc w:val="center"/>
              <w:rPr>
                <w:sz w:val="20"/>
                <w:szCs w:val="20"/>
                <w:lang w:val="ru-RU"/>
              </w:rPr>
            </w:pPr>
            <w:r>
              <w:rPr>
                <w:sz w:val="20"/>
                <w:szCs w:val="20"/>
                <w:lang w:val="ru-RU"/>
              </w:rPr>
              <w:t>1500</w:t>
            </w:r>
          </w:p>
        </w:tc>
      </w:tr>
      <w:tr w:rsidR="0092215E" w:rsidRPr="000B4A8C" w:rsidTr="00BD0930">
        <w:trPr>
          <w:cantSplit/>
          <w:jc w:val="center"/>
        </w:trPr>
        <w:tc>
          <w:tcPr>
            <w:tcW w:w="1446" w:type="dxa"/>
            <w:vMerge w:val="restart"/>
            <w:shd w:val="clear" w:color="auto" w:fill="F2F2F2" w:themeFill="background1" w:themeFillShade="F2"/>
          </w:tcPr>
          <w:p w:rsidR="0092215E" w:rsidRPr="000B4A8C" w:rsidRDefault="0092215E" w:rsidP="00BD0930">
            <w:pPr>
              <w:pStyle w:val="aff6"/>
              <w:ind w:firstLine="0"/>
              <w:jc w:val="left"/>
              <w:rPr>
                <w:sz w:val="20"/>
                <w:szCs w:val="20"/>
                <w:lang w:val="ru-RU"/>
              </w:rPr>
            </w:pPr>
            <w:r>
              <w:rPr>
                <w:sz w:val="20"/>
                <w:szCs w:val="20"/>
                <w:lang w:val="ru-RU"/>
              </w:rPr>
              <w:t>С</w:t>
            </w:r>
            <w:r w:rsidRPr="005C358E">
              <w:rPr>
                <w:sz w:val="20"/>
                <w:szCs w:val="20"/>
                <w:lang w:val="ru-RU"/>
              </w:rPr>
              <w:t>тоянка для постоянного хранения для многокварти</w:t>
            </w:r>
            <w:r w:rsidRPr="005C358E">
              <w:rPr>
                <w:sz w:val="20"/>
                <w:szCs w:val="20"/>
                <w:lang w:val="ru-RU"/>
              </w:rPr>
              <w:t>р</w:t>
            </w:r>
            <w:r w:rsidRPr="005C358E">
              <w:rPr>
                <w:sz w:val="20"/>
                <w:szCs w:val="20"/>
                <w:lang w:val="ru-RU"/>
              </w:rPr>
              <w:t>ных жилых д</w:t>
            </w:r>
            <w:r w:rsidRPr="005C358E">
              <w:rPr>
                <w:sz w:val="20"/>
                <w:szCs w:val="20"/>
                <w:lang w:val="ru-RU"/>
              </w:rPr>
              <w:t>о</w:t>
            </w:r>
            <w:r w:rsidRPr="005C358E">
              <w:rPr>
                <w:sz w:val="20"/>
                <w:szCs w:val="20"/>
                <w:lang w:val="ru-RU"/>
              </w:rPr>
              <w:t>мов</w:t>
            </w:r>
            <w:r>
              <w:rPr>
                <w:sz w:val="20"/>
                <w:szCs w:val="20"/>
                <w:lang w:val="ru-RU"/>
              </w:rPr>
              <w:t xml:space="preserve"> (для сел</w:t>
            </w:r>
            <w:r>
              <w:rPr>
                <w:sz w:val="20"/>
                <w:szCs w:val="20"/>
                <w:lang w:val="ru-RU"/>
              </w:rPr>
              <w:t>ь</w:t>
            </w:r>
            <w:r>
              <w:rPr>
                <w:sz w:val="20"/>
                <w:szCs w:val="20"/>
                <w:lang w:val="ru-RU"/>
              </w:rPr>
              <w:t>ских посел</w:t>
            </w:r>
            <w:r>
              <w:rPr>
                <w:sz w:val="20"/>
                <w:szCs w:val="20"/>
                <w:lang w:val="ru-RU"/>
              </w:rPr>
              <w:t>е</w:t>
            </w:r>
            <w:r>
              <w:rPr>
                <w:sz w:val="20"/>
                <w:szCs w:val="20"/>
                <w:lang w:val="ru-RU"/>
              </w:rPr>
              <w:t>ний)</w:t>
            </w:r>
          </w:p>
        </w:tc>
        <w:tc>
          <w:tcPr>
            <w:tcW w:w="2693" w:type="dxa"/>
            <w:vMerge w:val="restart"/>
          </w:tcPr>
          <w:p w:rsidR="0092215E" w:rsidRPr="004532CA" w:rsidRDefault="0092215E" w:rsidP="00BD0930">
            <w:pPr>
              <w:pStyle w:val="aff6"/>
              <w:ind w:firstLine="0"/>
              <w:jc w:val="left"/>
              <w:rPr>
                <w:sz w:val="20"/>
                <w:szCs w:val="20"/>
                <w:lang w:val="ru-RU"/>
              </w:rPr>
            </w:pPr>
            <w:r w:rsidRPr="00722162">
              <w:rPr>
                <w:sz w:val="20"/>
                <w:szCs w:val="20"/>
                <w:lang w:val="ru-RU"/>
              </w:rPr>
              <w:t>Расчетный показатель мин</w:t>
            </w:r>
            <w:r w:rsidRPr="00722162">
              <w:rPr>
                <w:sz w:val="20"/>
                <w:szCs w:val="20"/>
                <w:lang w:val="ru-RU"/>
              </w:rPr>
              <w:t>и</w:t>
            </w:r>
            <w:r w:rsidRPr="00722162">
              <w:rPr>
                <w:sz w:val="20"/>
                <w:szCs w:val="20"/>
                <w:lang w:val="ru-RU"/>
              </w:rPr>
              <w:t>мально допустимого уровня обеспеченности</w:t>
            </w:r>
          </w:p>
        </w:tc>
        <w:tc>
          <w:tcPr>
            <w:tcW w:w="1701" w:type="dxa"/>
            <w:vMerge w:val="restart"/>
          </w:tcPr>
          <w:p w:rsidR="0092215E" w:rsidRPr="000B4A8C" w:rsidRDefault="0092215E" w:rsidP="00BD0930">
            <w:pPr>
              <w:pStyle w:val="aff6"/>
              <w:ind w:firstLine="0"/>
              <w:jc w:val="left"/>
              <w:rPr>
                <w:sz w:val="20"/>
                <w:szCs w:val="20"/>
                <w:lang w:val="ru-RU"/>
              </w:rPr>
            </w:pPr>
            <w:r>
              <w:rPr>
                <w:sz w:val="20"/>
                <w:szCs w:val="20"/>
                <w:lang w:val="ru-RU"/>
              </w:rPr>
              <w:t xml:space="preserve">Количество </w:t>
            </w:r>
            <w:proofErr w:type="spellStart"/>
            <w:r>
              <w:rPr>
                <w:sz w:val="20"/>
                <w:szCs w:val="20"/>
                <w:lang w:val="ru-RU"/>
              </w:rPr>
              <w:t>маш</w:t>
            </w:r>
            <w:r>
              <w:rPr>
                <w:sz w:val="20"/>
                <w:szCs w:val="20"/>
                <w:lang w:val="ru-RU"/>
              </w:rPr>
              <w:t>и</w:t>
            </w:r>
            <w:r>
              <w:rPr>
                <w:sz w:val="20"/>
                <w:szCs w:val="20"/>
                <w:lang w:val="ru-RU"/>
              </w:rPr>
              <w:t>но-мест</w:t>
            </w:r>
            <w:proofErr w:type="spellEnd"/>
            <w:r>
              <w:rPr>
                <w:sz w:val="20"/>
                <w:szCs w:val="20"/>
                <w:lang w:val="ru-RU"/>
              </w:rPr>
              <w:t xml:space="preserve"> на 1 ква</w:t>
            </w:r>
            <w:r>
              <w:rPr>
                <w:sz w:val="20"/>
                <w:szCs w:val="20"/>
                <w:lang w:val="ru-RU"/>
              </w:rPr>
              <w:t>р</w:t>
            </w:r>
            <w:r>
              <w:rPr>
                <w:sz w:val="20"/>
                <w:szCs w:val="20"/>
                <w:lang w:val="ru-RU"/>
              </w:rPr>
              <w:t>тиру</w:t>
            </w:r>
          </w:p>
        </w:tc>
        <w:tc>
          <w:tcPr>
            <w:tcW w:w="3119" w:type="dxa"/>
          </w:tcPr>
          <w:p w:rsidR="0092215E" w:rsidRPr="00B55F97" w:rsidRDefault="0092215E" w:rsidP="00BD0930">
            <w:pPr>
              <w:pStyle w:val="aff6"/>
              <w:ind w:firstLine="0"/>
              <w:jc w:val="center"/>
              <w:rPr>
                <w:sz w:val="20"/>
                <w:szCs w:val="20"/>
                <w:lang w:val="ru-RU"/>
              </w:rPr>
            </w:pPr>
            <w:r w:rsidRPr="005C358E">
              <w:rPr>
                <w:sz w:val="20"/>
                <w:szCs w:val="20"/>
                <w:lang w:val="ru-RU"/>
              </w:rPr>
              <w:t>Тип жилого дома и квартиры по уровню комфорта</w:t>
            </w:r>
            <w:r w:rsidRPr="00B55F97">
              <w:rPr>
                <w:sz w:val="20"/>
                <w:szCs w:val="20"/>
                <w:lang w:val="ru-RU"/>
              </w:rPr>
              <w:t>[2]</w:t>
            </w:r>
          </w:p>
        </w:tc>
        <w:tc>
          <w:tcPr>
            <w:tcW w:w="567" w:type="dxa"/>
          </w:tcPr>
          <w:p w:rsidR="0092215E" w:rsidRDefault="0092215E" w:rsidP="00BD0930">
            <w:pPr>
              <w:pStyle w:val="aff6"/>
              <w:ind w:firstLine="0"/>
              <w:jc w:val="center"/>
              <w:rPr>
                <w:sz w:val="20"/>
                <w:szCs w:val="20"/>
                <w:lang w:val="ru-RU"/>
              </w:rPr>
            </w:pPr>
            <w:r>
              <w:rPr>
                <w:sz w:val="20"/>
                <w:szCs w:val="20"/>
                <w:lang w:val="ru-RU"/>
              </w:rPr>
              <w:t>Зн</w:t>
            </w:r>
            <w:r>
              <w:rPr>
                <w:sz w:val="20"/>
                <w:szCs w:val="20"/>
                <w:lang w:val="ru-RU"/>
              </w:rPr>
              <w:t>а</w:t>
            </w:r>
            <w:r>
              <w:rPr>
                <w:sz w:val="20"/>
                <w:szCs w:val="20"/>
                <w:lang w:val="ru-RU"/>
              </w:rPr>
              <w:t>чение</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jc w:val="left"/>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Pr="000B4A8C" w:rsidRDefault="0092215E" w:rsidP="00BD0930">
            <w:pPr>
              <w:pStyle w:val="aff6"/>
              <w:ind w:firstLine="0"/>
              <w:jc w:val="left"/>
              <w:rPr>
                <w:sz w:val="20"/>
                <w:szCs w:val="20"/>
                <w:lang w:val="ru-RU"/>
              </w:rPr>
            </w:pPr>
          </w:p>
        </w:tc>
        <w:tc>
          <w:tcPr>
            <w:tcW w:w="3119" w:type="dxa"/>
          </w:tcPr>
          <w:p w:rsidR="0092215E" w:rsidRPr="005C358E" w:rsidRDefault="0092215E" w:rsidP="00BD0930">
            <w:pPr>
              <w:pStyle w:val="aff6"/>
              <w:ind w:firstLine="0"/>
              <w:jc w:val="left"/>
              <w:rPr>
                <w:sz w:val="20"/>
                <w:szCs w:val="20"/>
                <w:lang w:val="ru-RU"/>
              </w:rPr>
            </w:pPr>
            <w:r w:rsidRPr="005C358E">
              <w:rPr>
                <w:sz w:val="20"/>
                <w:szCs w:val="20"/>
                <w:lang w:val="ru-RU"/>
              </w:rPr>
              <w:t>Престижный</w:t>
            </w:r>
          </w:p>
        </w:tc>
        <w:tc>
          <w:tcPr>
            <w:tcW w:w="567" w:type="dxa"/>
            <w:vAlign w:val="center"/>
          </w:tcPr>
          <w:p w:rsidR="0092215E" w:rsidRPr="005C358E" w:rsidRDefault="0092215E" w:rsidP="00BD0930">
            <w:pPr>
              <w:pStyle w:val="aff6"/>
              <w:ind w:firstLine="0"/>
              <w:jc w:val="center"/>
              <w:rPr>
                <w:sz w:val="20"/>
                <w:szCs w:val="20"/>
                <w:lang w:val="ru-RU"/>
              </w:rPr>
            </w:pPr>
            <w:r w:rsidRPr="005C358E">
              <w:rPr>
                <w:sz w:val="20"/>
                <w:szCs w:val="20"/>
                <w:lang w:val="ru-RU"/>
              </w:rPr>
              <w:t>1,6</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jc w:val="left"/>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Pr="005C358E" w:rsidRDefault="0092215E" w:rsidP="00BD0930">
            <w:pPr>
              <w:pStyle w:val="aff6"/>
              <w:ind w:firstLine="0"/>
              <w:jc w:val="left"/>
              <w:rPr>
                <w:sz w:val="20"/>
                <w:szCs w:val="20"/>
                <w:lang w:val="ru-RU"/>
              </w:rPr>
            </w:pPr>
            <w:r w:rsidRPr="005C358E">
              <w:rPr>
                <w:sz w:val="20"/>
                <w:szCs w:val="20"/>
                <w:lang w:val="ru-RU"/>
              </w:rPr>
              <w:t>Массовый</w:t>
            </w:r>
          </w:p>
        </w:tc>
        <w:tc>
          <w:tcPr>
            <w:tcW w:w="567" w:type="dxa"/>
            <w:vAlign w:val="center"/>
          </w:tcPr>
          <w:p w:rsidR="0092215E" w:rsidRPr="005C358E" w:rsidRDefault="0092215E" w:rsidP="00BD0930">
            <w:pPr>
              <w:pStyle w:val="aff6"/>
              <w:ind w:firstLine="0"/>
              <w:jc w:val="center"/>
              <w:rPr>
                <w:sz w:val="20"/>
                <w:szCs w:val="20"/>
                <w:lang w:val="ru-RU"/>
              </w:rPr>
            </w:pPr>
            <w:r w:rsidRPr="005C358E">
              <w:rPr>
                <w:sz w:val="20"/>
                <w:szCs w:val="20"/>
                <w:lang w:val="ru-RU"/>
              </w:rPr>
              <w:t>1,2</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jc w:val="left"/>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Pr="005C358E" w:rsidRDefault="0092215E" w:rsidP="00BD0930">
            <w:pPr>
              <w:pStyle w:val="aff6"/>
              <w:ind w:firstLine="0"/>
              <w:jc w:val="left"/>
              <w:rPr>
                <w:sz w:val="20"/>
                <w:szCs w:val="20"/>
                <w:lang w:val="ru-RU"/>
              </w:rPr>
            </w:pPr>
            <w:r w:rsidRPr="005C358E">
              <w:rPr>
                <w:sz w:val="20"/>
                <w:szCs w:val="20"/>
                <w:lang w:val="ru-RU"/>
              </w:rPr>
              <w:t>Социальный</w:t>
            </w:r>
          </w:p>
        </w:tc>
        <w:tc>
          <w:tcPr>
            <w:tcW w:w="567" w:type="dxa"/>
            <w:vAlign w:val="center"/>
          </w:tcPr>
          <w:p w:rsidR="0092215E" w:rsidRPr="005C358E" w:rsidRDefault="0092215E" w:rsidP="00BD0930">
            <w:pPr>
              <w:pStyle w:val="aff6"/>
              <w:ind w:firstLine="0"/>
              <w:jc w:val="center"/>
              <w:rPr>
                <w:sz w:val="20"/>
                <w:szCs w:val="20"/>
                <w:lang w:val="ru-RU"/>
              </w:rPr>
            </w:pPr>
            <w:r w:rsidRPr="005C358E">
              <w:rPr>
                <w:sz w:val="20"/>
                <w:szCs w:val="20"/>
                <w:lang w:val="ru-RU"/>
              </w:rPr>
              <w:t>0,8</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jc w:val="left"/>
              <w:rPr>
                <w:sz w:val="20"/>
                <w:szCs w:val="20"/>
                <w:lang w:val="ru-RU"/>
              </w:rPr>
            </w:pPr>
          </w:p>
        </w:tc>
        <w:tc>
          <w:tcPr>
            <w:tcW w:w="2693" w:type="dxa"/>
          </w:tcPr>
          <w:p w:rsidR="0092215E" w:rsidRPr="004532CA" w:rsidRDefault="0092215E" w:rsidP="00BD0930">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1701" w:type="dxa"/>
          </w:tcPr>
          <w:p w:rsidR="0092215E" w:rsidRDefault="0092215E" w:rsidP="00BD0930">
            <w:pPr>
              <w:pStyle w:val="aff6"/>
              <w:ind w:firstLine="0"/>
              <w:jc w:val="left"/>
              <w:rPr>
                <w:sz w:val="20"/>
                <w:szCs w:val="20"/>
                <w:lang w:val="ru-RU"/>
              </w:rPr>
            </w:pPr>
            <w:r>
              <w:rPr>
                <w:sz w:val="20"/>
                <w:szCs w:val="20"/>
                <w:lang w:val="ru-RU"/>
              </w:rPr>
              <w:t>Пешеходная до</w:t>
            </w:r>
            <w:r>
              <w:rPr>
                <w:sz w:val="20"/>
                <w:szCs w:val="20"/>
                <w:lang w:val="ru-RU"/>
              </w:rPr>
              <w:t>с</w:t>
            </w:r>
            <w:r>
              <w:rPr>
                <w:sz w:val="20"/>
                <w:szCs w:val="20"/>
                <w:lang w:val="ru-RU"/>
              </w:rPr>
              <w:t xml:space="preserve">тупность, </w:t>
            </w:r>
            <w:proofErr w:type="gramStart"/>
            <w:r>
              <w:rPr>
                <w:sz w:val="20"/>
                <w:szCs w:val="20"/>
                <w:lang w:val="ru-RU"/>
              </w:rPr>
              <w:t>м</w:t>
            </w:r>
            <w:proofErr w:type="gramEnd"/>
          </w:p>
        </w:tc>
        <w:tc>
          <w:tcPr>
            <w:tcW w:w="3686" w:type="dxa"/>
            <w:gridSpan w:val="2"/>
          </w:tcPr>
          <w:p w:rsidR="0092215E" w:rsidRDefault="000B021C" w:rsidP="00BD0930">
            <w:pPr>
              <w:pStyle w:val="aff6"/>
              <w:ind w:firstLine="0"/>
              <w:jc w:val="center"/>
              <w:rPr>
                <w:sz w:val="20"/>
                <w:szCs w:val="20"/>
                <w:lang w:val="ru-RU"/>
              </w:rPr>
            </w:pPr>
            <w:r>
              <w:rPr>
                <w:sz w:val="20"/>
                <w:szCs w:val="20"/>
                <w:lang w:val="ru-RU"/>
              </w:rPr>
              <w:t>1500</w:t>
            </w:r>
          </w:p>
        </w:tc>
      </w:tr>
      <w:tr w:rsidR="0092215E" w:rsidRPr="000B4A8C" w:rsidTr="00BD0930">
        <w:trPr>
          <w:cantSplit/>
          <w:jc w:val="center"/>
        </w:trPr>
        <w:tc>
          <w:tcPr>
            <w:tcW w:w="1446" w:type="dxa"/>
            <w:vMerge w:val="restart"/>
            <w:shd w:val="clear" w:color="auto" w:fill="F2F2F2" w:themeFill="background1" w:themeFillShade="F2"/>
          </w:tcPr>
          <w:p w:rsidR="0092215E" w:rsidRPr="00B55F97" w:rsidRDefault="0092215E" w:rsidP="0092215E">
            <w:pPr>
              <w:pStyle w:val="aff6"/>
              <w:ind w:firstLine="0"/>
              <w:jc w:val="left"/>
              <w:rPr>
                <w:sz w:val="20"/>
                <w:szCs w:val="20"/>
                <w:lang w:val="ru-RU"/>
              </w:rPr>
            </w:pPr>
            <w:r w:rsidRPr="005C358E">
              <w:rPr>
                <w:sz w:val="20"/>
                <w:szCs w:val="20"/>
                <w:lang w:val="ru-RU"/>
              </w:rPr>
              <w:t xml:space="preserve">Открытые </w:t>
            </w:r>
            <w:proofErr w:type="spellStart"/>
            <w:r w:rsidRPr="005C358E">
              <w:rPr>
                <w:sz w:val="20"/>
                <w:szCs w:val="20"/>
                <w:lang w:val="ru-RU"/>
              </w:rPr>
              <w:t>пр</w:t>
            </w:r>
            <w:r w:rsidRPr="005C358E">
              <w:rPr>
                <w:sz w:val="20"/>
                <w:szCs w:val="20"/>
                <w:lang w:val="ru-RU"/>
              </w:rPr>
              <w:t>и</w:t>
            </w:r>
            <w:r w:rsidRPr="005C358E">
              <w:rPr>
                <w:sz w:val="20"/>
                <w:szCs w:val="20"/>
                <w:lang w:val="ru-RU"/>
              </w:rPr>
              <w:t>объектные</w:t>
            </w:r>
            <w:proofErr w:type="spellEnd"/>
            <w:r w:rsidRPr="005C358E">
              <w:rPr>
                <w:sz w:val="20"/>
                <w:szCs w:val="20"/>
                <w:lang w:val="ru-RU"/>
              </w:rPr>
              <w:t xml:space="preserve"> ст</w:t>
            </w:r>
            <w:r w:rsidRPr="005C358E">
              <w:rPr>
                <w:sz w:val="20"/>
                <w:szCs w:val="20"/>
                <w:lang w:val="ru-RU"/>
              </w:rPr>
              <w:t>о</w:t>
            </w:r>
            <w:r w:rsidRPr="005C358E">
              <w:rPr>
                <w:sz w:val="20"/>
                <w:szCs w:val="20"/>
                <w:lang w:val="ru-RU"/>
              </w:rPr>
              <w:t>янки у общес</w:t>
            </w:r>
            <w:r w:rsidRPr="005C358E">
              <w:rPr>
                <w:sz w:val="20"/>
                <w:szCs w:val="20"/>
                <w:lang w:val="ru-RU"/>
              </w:rPr>
              <w:t>т</w:t>
            </w:r>
            <w:r w:rsidRPr="005C358E">
              <w:rPr>
                <w:sz w:val="20"/>
                <w:szCs w:val="20"/>
                <w:lang w:val="ru-RU"/>
              </w:rPr>
              <w:t xml:space="preserve">венных зданий, </w:t>
            </w:r>
            <w:r w:rsidRPr="005C358E">
              <w:rPr>
                <w:sz w:val="20"/>
                <w:szCs w:val="20"/>
                <w:lang w:val="ru-RU"/>
              </w:rPr>
              <w:lastRenderedPageBreak/>
              <w:t>учреждений, предприятий, торговых це</w:t>
            </w:r>
            <w:r w:rsidRPr="005C358E">
              <w:rPr>
                <w:sz w:val="20"/>
                <w:szCs w:val="20"/>
                <w:lang w:val="ru-RU"/>
              </w:rPr>
              <w:t>н</w:t>
            </w:r>
            <w:r w:rsidRPr="005C358E">
              <w:rPr>
                <w:sz w:val="20"/>
                <w:szCs w:val="20"/>
                <w:lang w:val="ru-RU"/>
              </w:rPr>
              <w:t>тров</w:t>
            </w:r>
            <w:r>
              <w:rPr>
                <w:sz w:val="20"/>
                <w:szCs w:val="20"/>
                <w:lang w:val="ru-RU"/>
              </w:rPr>
              <w:t xml:space="preserve"> (для сел</w:t>
            </w:r>
            <w:r>
              <w:rPr>
                <w:sz w:val="20"/>
                <w:szCs w:val="20"/>
                <w:lang w:val="ru-RU"/>
              </w:rPr>
              <w:t>ь</w:t>
            </w:r>
            <w:r>
              <w:rPr>
                <w:sz w:val="20"/>
                <w:szCs w:val="20"/>
                <w:lang w:val="ru-RU"/>
              </w:rPr>
              <w:t>ских посел</w:t>
            </w:r>
            <w:r>
              <w:rPr>
                <w:sz w:val="20"/>
                <w:szCs w:val="20"/>
                <w:lang w:val="ru-RU"/>
              </w:rPr>
              <w:t>е</w:t>
            </w:r>
            <w:r>
              <w:rPr>
                <w:sz w:val="20"/>
                <w:szCs w:val="20"/>
                <w:lang w:val="ru-RU"/>
              </w:rPr>
              <w:t>ний)</w:t>
            </w:r>
          </w:p>
        </w:tc>
        <w:tc>
          <w:tcPr>
            <w:tcW w:w="2693" w:type="dxa"/>
            <w:vMerge w:val="restart"/>
          </w:tcPr>
          <w:p w:rsidR="0092215E" w:rsidRPr="004532CA" w:rsidRDefault="0092215E" w:rsidP="00BD0930">
            <w:pPr>
              <w:pStyle w:val="aff6"/>
              <w:ind w:firstLine="0"/>
              <w:jc w:val="left"/>
              <w:rPr>
                <w:sz w:val="20"/>
                <w:szCs w:val="20"/>
                <w:lang w:val="ru-RU"/>
              </w:rPr>
            </w:pPr>
            <w:r w:rsidRPr="00722162">
              <w:rPr>
                <w:sz w:val="20"/>
                <w:szCs w:val="20"/>
                <w:lang w:val="ru-RU"/>
              </w:rPr>
              <w:lastRenderedPageBreak/>
              <w:t>Расчетный показатель мин</w:t>
            </w:r>
            <w:r w:rsidRPr="00722162">
              <w:rPr>
                <w:sz w:val="20"/>
                <w:szCs w:val="20"/>
                <w:lang w:val="ru-RU"/>
              </w:rPr>
              <w:t>и</w:t>
            </w:r>
            <w:r w:rsidRPr="00722162">
              <w:rPr>
                <w:sz w:val="20"/>
                <w:szCs w:val="20"/>
                <w:lang w:val="ru-RU"/>
              </w:rPr>
              <w:t>мально допустимого уровня обеспеченности</w:t>
            </w:r>
          </w:p>
        </w:tc>
        <w:tc>
          <w:tcPr>
            <w:tcW w:w="1701" w:type="dxa"/>
            <w:vMerge w:val="restart"/>
          </w:tcPr>
          <w:p w:rsidR="0092215E" w:rsidRDefault="0092215E" w:rsidP="00BD0930">
            <w:pPr>
              <w:pStyle w:val="aff6"/>
              <w:ind w:firstLine="0"/>
              <w:jc w:val="left"/>
              <w:rPr>
                <w:sz w:val="20"/>
                <w:szCs w:val="20"/>
                <w:lang w:val="ru-RU"/>
              </w:rPr>
            </w:pPr>
            <w:r>
              <w:rPr>
                <w:sz w:val="20"/>
                <w:szCs w:val="20"/>
                <w:lang w:val="ru-RU"/>
              </w:rPr>
              <w:t xml:space="preserve">Количество </w:t>
            </w:r>
            <w:proofErr w:type="spellStart"/>
            <w:r>
              <w:rPr>
                <w:sz w:val="20"/>
                <w:szCs w:val="20"/>
                <w:lang w:val="ru-RU"/>
              </w:rPr>
              <w:t>маш</w:t>
            </w:r>
            <w:r>
              <w:rPr>
                <w:sz w:val="20"/>
                <w:szCs w:val="20"/>
                <w:lang w:val="ru-RU"/>
              </w:rPr>
              <w:t>и</w:t>
            </w:r>
            <w:r>
              <w:rPr>
                <w:sz w:val="20"/>
                <w:szCs w:val="20"/>
                <w:lang w:val="ru-RU"/>
              </w:rPr>
              <w:t>но-мест</w:t>
            </w:r>
            <w:proofErr w:type="spellEnd"/>
            <w:r>
              <w:rPr>
                <w:sz w:val="20"/>
                <w:szCs w:val="20"/>
                <w:lang w:val="ru-RU"/>
              </w:rPr>
              <w:t xml:space="preserve"> в расчете на ед. измерения </w:t>
            </w:r>
            <w:r w:rsidRPr="00B55F97">
              <w:rPr>
                <w:sz w:val="20"/>
                <w:szCs w:val="20"/>
                <w:lang w:val="ru-RU"/>
              </w:rPr>
              <w:t>[3]</w:t>
            </w:r>
          </w:p>
        </w:tc>
        <w:tc>
          <w:tcPr>
            <w:tcW w:w="3119" w:type="dxa"/>
          </w:tcPr>
          <w:p w:rsidR="0092215E" w:rsidRPr="00DB10DA" w:rsidRDefault="0092215E" w:rsidP="00BD0930">
            <w:pPr>
              <w:pStyle w:val="aff6"/>
              <w:ind w:firstLine="0"/>
              <w:jc w:val="left"/>
              <w:rPr>
                <w:sz w:val="20"/>
                <w:szCs w:val="20"/>
                <w:lang w:val="ru-RU"/>
              </w:rPr>
            </w:pPr>
            <w:r w:rsidRPr="00DB10DA">
              <w:rPr>
                <w:sz w:val="20"/>
                <w:szCs w:val="20"/>
                <w:lang w:val="ru-RU"/>
              </w:rPr>
              <w:t>Административно-управленческие учреждения, здания и помещения общественных организаций</w:t>
            </w:r>
            <w:r>
              <w:rPr>
                <w:sz w:val="20"/>
                <w:szCs w:val="20"/>
                <w:lang w:val="ru-RU"/>
              </w:rPr>
              <w:t xml:space="preserve">, </w:t>
            </w:r>
            <w:proofErr w:type="spellStart"/>
            <w:r>
              <w:rPr>
                <w:sz w:val="20"/>
                <w:szCs w:val="20"/>
                <w:lang w:val="ru-RU"/>
              </w:rPr>
              <w:t>маш</w:t>
            </w:r>
            <w:r>
              <w:rPr>
                <w:sz w:val="20"/>
                <w:szCs w:val="20"/>
                <w:lang w:val="ru-RU"/>
              </w:rPr>
              <w:t>и</w:t>
            </w:r>
            <w:r>
              <w:rPr>
                <w:sz w:val="20"/>
                <w:szCs w:val="20"/>
                <w:lang w:val="ru-RU"/>
              </w:rPr>
              <w:t>но-мест</w:t>
            </w:r>
            <w:proofErr w:type="spellEnd"/>
            <w:r>
              <w:rPr>
                <w:sz w:val="20"/>
                <w:szCs w:val="20"/>
                <w:lang w:val="ru-RU"/>
              </w:rPr>
              <w:t xml:space="preserve"> на 100 служащих</w:t>
            </w:r>
          </w:p>
        </w:tc>
        <w:tc>
          <w:tcPr>
            <w:tcW w:w="567" w:type="dxa"/>
          </w:tcPr>
          <w:p w:rsidR="0092215E" w:rsidRDefault="0092215E" w:rsidP="00BD0930">
            <w:pPr>
              <w:pStyle w:val="aff6"/>
              <w:ind w:firstLine="0"/>
              <w:jc w:val="center"/>
              <w:rPr>
                <w:sz w:val="20"/>
                <w:szCs w:val="20"/>
                <w:lang w:val="ru-RU"/>
              </w:rPr>
            </w:pPr>
            <w:r>
              <w:rPr>
                <w:sz w:val="20"/>
                <w:szCs w:val="20"/>
                <w:lang w:val="ru-RU"/>
              </w:rPr>
              <w:t>25</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Default="0092215E" w:rsidP="00BD0930">
            <w:pPr>
              <w:pStyle w:val="aff6"/>
              <w:ind w:firstLine="0"/>
              <w:jc w:val="left"/>
              <w:rPr>
                <w:sz w:val="20"/>
                <w:szCs w:val="20"/>
                <w:lang w:val="ru-RU"/>
              </w:rPr>
            </w:pPr>
            <w:r w:rsidRPr="00DB10DA">
              <w:rPr>
                <w:sz w:val="20"/>
                <w:szCs w:val="20"/>
                <w:lang w:val="ru-RU"/>
              </w:rPr>
              <w:t>Коммерческо-деловые центры и организации, офисные здания и помещения</w:t>
            </w:r>
            <w:r>
              <w:rPr>
                <w:sz w:val="20"/>
                <w:szCs w:val="20"/>
                <w:lang w:val="ru-RU"/>
              </w:rPr>
              <w:t xml:space="preserve">, банки и банковские учреждения, </w:t>
            </w:r>
            <w:proofErr w:type="spellStart"/>
            <w:r>
              <w:rPr>
                <w:sz w:val="20"/>
                <w:szCs w:val="20"/>
                <w:lang w:val="ru-RU"/>
              </w:rPr>
              <w:t>машино-мест</w:t>
            </w:r>
            <w:proofErr w:type="spellEnd"/>
            <w:r>
              <w:rPr>
                <w:sz w:val="20"/>
                <w:szCs w:val="20"/>
                <w:lang w:val="ru-RU"/>
              </w:rPr>
              <w:t xml:space="preserve"> на 100 служащих</w:t>
            </w:r>
          </w:p>
        </w:tc>
        <w:tc>
          <w:tcPr>
            <w:tcW w:w="567" w:type="dxa"/>
          </w:tcPr>
          <w:p w:rsidR="0092215E" w:rsidRDefault="0092215E" w:rsidP="00BD0930">
            <w:pPr>
              <w:pStyle w:val="aff6"/>
              <w:ind w:firstLine="0"/>
              <w:jc w:val="center"/>
              <w:rPr>
                <w:sz w:val="20"/>
                <w:szCs w:val="20"/>
                <w:lang w:val="ru-RU"/>
              </w:rPr>
            </w:pPr>
            <w:r>
              <w:rPr>
                <w:sz w:val="20"/>
                <w:szCs w:val="20"/>
                <w:lang w:val="ru-RU"/>
              </w:rPr>
              <w:t>35</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Default="0092215E" w:rsidP="00BD0930">
            <w:pPr>
              <w:pStyle w:val="aff6"/>
              <w:ind w:firstLine="0"/>
              <w:jc w:val="left"/>
              <w:rPr>
                <w:sz w:val="20"/>
                <w:szCs w:val="20"/>
                <w:lang w:val="ru-RU"/>
              </w:rPr>
            </w:pPr>
            <w:r w:rsidRPr="00DB10DA">
              <w:rPr>
                <w:sz w:val="20"/>
                <w:szCs w:val="20"/>
                <w:lang w:val="ru-RU"/>
              </w:rPr>
              <w:t>Производственные здания и ко</w:t>
            </w:r>
            <w:r w:rsidRPr="00DB10DA">
              <w:rPr>
                <w:sz w:val="20"/>
                <w:szCs w:val="20"/>
                <w:lang w:val="ru-RU"/>
              </w:rPr>
              <w:t>м</w:t>
            </w:r>
            <w:r w:rsidRPr="00DB10DA">
              <w:rPr>
                <w:sz w:val="20"/>
                <w:szCs w:val="20"/>
                <w:lang w:val="ru-RU"/>
              </w:rPr>
              <w:t>мунально-складские объекты</w:t>
            </w:r>
            <w:r>
              <w:rPr>
                <w:sz w:val="20"/>
                <w:szCs w:val="20"/>
                <w:lang w:val="ru-RU"/>
              </w:rPr>
              <w:t xml:space="preserve">, </w:t>
            </w:r>
            <w:proofErr w:type="spellStart"/>
            <w:r>
              <w:rPr>
                <w:sz w:val="20"/>
                <w:szCs w:val="20"/>
                <w:lang w:val="ru-RU"/>
              </w:rPr>
              <w:t>м</w:t>
            </w:r>
            <w:r>
              <w:rPr>
                <w:sz w:val="20"/>
                <w:szCs w:val="20"/>
                <w:lang w:val="ru-RU"/>
              </w:rPr>
              <w:t>а</w:t>
            </w:r>
            <w:r>
              <w:rPr>
                <w:sz w:val="20"/>
                <w:szCs w:val="20"/>
                <w:lang w:val="ru-RU"/>
              </w:rPr>
              <w:t>шино-мест</w:t>
            </w:r>
            <w:proofErr w:type="spellEnd"/>
            <w:r>
              <w:rPr>
                <w:sz w:val="20"/>
                <w:szCs w:val="20"/>
                <w:lang w:val="ru-RU"/>
              </w:rPr>
              <w:t xml:space="preserve"> на 100 сотрудников</w:t>
            </w:r>
          </w:p>
        </w:tc>
        <w:tc>
          <w:tcPr>
            <w:tcW w:w="567" w:type="dxa"/>
          </w:tcPr>
          <w:p w:rsidR="0092215E" w:rsidRDefault="0092215E" w:rsidP="00BD0930">
            <w:pPr>
              <w:pStyle w:val="aff6"/>
              <w:ind w:firstLine="0"/>
              <w:jc w:val="center"/>
              <w:rPr>
                <w:sz w:val="20"/>
                <w:szCs w:val="20"/>
                <w:lang w:val="ru-RU"/>
              </w:rPr>
            </w:pPr>
            <w:r>
              <w:rPr>
                <w:sz w:val="20"/>
                <w:szCs w:val="20"/>
                <w:lang w:val="ru-RU"/>
              </w:rPr>
              <w:t>15</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Pr="00DB10DA" w:rsidRDefault="0092215E" w:rsidP="00BD0930">
            <w:pPr>
              <w:pStyle w:val="aff6"/>
              <w:ind w:firstLine="0"/>
              <w:jc w:val="left"/>
              <w:rPr>
                <w:sz w:val="20"/>
                <w:szCs w:val="20"/>
                <w:lang w:val="ru-RU"/>
              </w:rPr>
            </w:pPr>
            <w:r w:rsidRPr="00DB10DA">
              <w:rPr>
                <w:sz w:val="20"/>
                <w:szCs w:val="20"/>
                <w:lang w:val="ru-RU"/>
              </w:rPr>
              <w:t xml:space="preserve">Объекты торгового </w:t>
            </w:r>
            <w:proofErr w:type="spellStart"/>
            <w:r w:rsidRPr="00DB10DA">
              <w:rPr>
                <w:sz w:val="20"/>
                <w:szCs w:val="20"/>
                <w:lang w:val="ru-RU"/>
              </w:rPr>
              <w:t>назначенияс</w:t>
            </w:r>
            <w:proofErr w:type="spellEnd"/>
            <w:r w:rsidRPr="00DB10DA">
              <w:rPr>
                <w:sz w:val="20"/>
                <w:szCs w:val="20"/>
                <w:lang w:val="ru-RU"/>
              </w:rPr>
              <w:t xml:space="preserve"> широким ассортиментом товаров периодического спроса продовол</w:t>
            </w:r>
            <w:r w:rsidRPr="00DB10DA">
              <w:rPr>
                <w:sz w:val="20"/>
                <w:szCs w:val="20"/>
                <w:lang w:val="ru-RU"/>
              </w:rPr>
              <w:t>ь</w:t>
            </w:r>
            <w:r w:rsidRPr="00DB10DA">
              <w:rPr>
                <w:sz w:val="20"/>
                <w:szCs w:val="20"/>
                <w:lang w:val="ru-RU"/>
              </w:rPr>
              <w:t>ственной и (или) непродовольс</w:t>
            </w:r>
            <w:r w:rsidRPr="00DB10DA">
              <w:rPr>
                <w:sz w:val="20"/>
                <w:szCs w:val="20"/>
                <w:lang w:val="ru-RU"/>
              </w:rPr>
              <w:t>т</w:t>
            </w:r>
            <w:r w:rsidRPr="00DB10DA">
              <w:rPr>
                <w:sz w:val="20"/>
                <w:szCs w:val="20"/>
                <w:lang w:val="ru-RU"/>
              </w:rPr>
              <w:t>венной групп с площадью торгов</w:t>
            </w:r>
            <w:r w:rsidRPr="00DB10DA">
              <w:rPr>
                <w:sz w:val="20"/>
                <w:szCs w:val="20"/>
                <w:lang w:val="ru-RU"/>
              </w:rPr>
              <w:t>о</w:t>
            </w:r>
            <w:r w:rsidRPr="00DB10DA">
              <w:rPr>
                <w:sz w:val="20"/>
                <w:szCs w:val="20"/>
                <w:lang w:val="ru-RU"/>
              </w:rPr>
              <w:t>го зала больше 200 м</w:t>
            </w:r>
            <w:proofErr w:type="gramStart"/>
            <w:r w:rsidRPr="00DB10DA">
              <w:rPr>
                <w:sz w:val="20"/>
                <w:szCs w:val="20"/>
                <w:vertAlign w:val="superscript"/>
                <w:lang w:val="ru-RU"/>
              </w:rPr>
              <w:t>2</w:t>
            </w:r>
            <w:proofErr w:type="gramEnd"/>
            <w:r>
              <w:rPr>
                <w:sz w:val="20"/>
                <w:szCs w:val="20"/>
                <w:lang w:val="ru-RU"/>
              </w:rPr>
              <w:t xml:space="preserve">, </w:t>
            </w:r>
            <w:proofErr w:type="spellStart"/>
            <w:r>
              <w:rPr>
                <w:sz w:val="20"/>
                <w:szCs w:val="20"/>
                <w:lang w:val="ru-RU"/>
              </w:rPr>
              <w:t>машино-мест</w:t>
            </w:r>
            <w:proofErr w:type="spellEnd"/>
            <w:r>
              <w:rPr>
                <w:sz w:val="20"/>
                <w:szCs w:val="20"/>
                <w:lang w:val="ru-RU"/>
              </w:rPr>
              <w:t xml:space="preserve"> на 100 м</w:t>
            </w:r>
            <w:r>
              <w:rPr>
                <w:sz w:val="20"/>
                <w:szCs w:val="20"/>
                <w:vertAlign w:val="superscript"/>
                <w:lang w:val="ru-RU"/>
              </w:rPr>
              <w:t>2</w:t>
            </w:r>
            <w:r>
              <w:rPr>
                <w:sz w:val="20"/>
                <w:szCs w:val="20"/>
                <w:lang w:val="ru-RU"/>
              </w:rPr>
              <w:t xml:space="preserve"> торговой площади</w:t>
            </w:r>
          </w:p>
        </w:tc>
        <w:tc>
          <w:tcPr>
            <w:tcW w:w="567" w:type="dxa"/>
          </w:tcPr>
          <w:p w:rsidR="0092215E" w:rsidRDefault="0092215E" w:rsidP="00BD0930">
            <w:pPr>
              <w:pStyle w:val="aff6"/>
              <w:ind w:firstLine="0"/>
              <w:jc w:val="center"/>
              <w:rPr>
                <w:sz w:val="20"/>
                <w:szCs w:val="20"/>
                <w:lang w:val="ru-RU"/>
              </w:rPr>
            </w:pPr>
            <w:r>
              <w:rPr>
                <w:sz w:val="20"/>
                <w:szCs w:val="20"/>
                <w:lang w:val="ru-RU"/>
              </w:rPr>
              <w:t>10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Default="0092215E" w:rsidP="00BD0930">
            <w:pPr>
              <w:pStyle w:val="aff6"/>
              <w:ind w:firstLine="0"/>
              <w:jc w:val="left"/>
              <w:rPr>
                <w:sz w:val="20"/>
                <w:szCs w:val="20"/>
                <w:lang w:val="ru-RU"/>
              </w:rPr>
            </w:pPr>
            <w:r w:rsidRPr="00DB10DA">
              <w:rPr>
                <w:sz w:val="20"/>
                <w:szCs w:val="20"/>
                <w:lang w:val="ru-RU"/>
              </w:rPr>
              <w:t>Магазины с площадью торгового зала до 200 м</w:t>
            </w:r>
            <w:proofErr w:type="gramStart"/>
            <w:r w:rsidRPr="00DB10DA">
              <w:rPr>
                <w:sz w:val="20"/>
                <w:szCs w:val="20"/>
                <w:vertAlign w:val="superscript"/>
                <w:lang w:val="ru-RU"/>
              </w:rPr>
              <w:t>2</w:t>
            </w:r>
            <w:proofErr w:type="gramEnd"/>
            <w:r>
              <w:rPr>
                <w:sz w:val="20"/>
                <w:szCs w:val="20"/>
                <w:lang w:val="ru-RU"/>
              </w:rPr>
              <w:t xml:space="preserve">, </w:t>
            </w:r>
            <w:proofErr w:type="spellStart"/>
            <w:r>
              <w:rPr>
                <w:sz w:val="20"/>
                <w:szCs w:val="20"/>
                <w:lang w:val="ru-RU"/>
              </w:rPr>
              <w:t>машино-мест</w:t>
            </w:r>
            <w:proofErr w:type="spellEnd"/>
            <w:r>
              <w:rPr>
                <w:sz w:val="20"/>
                <w:szCs w:val="20"/>
                <w:lang w:val="ru-RU"/>
              </w:rPr>
              <w:t xml:space="preserve"> на 100 м</w:t>
            </w:r>
            <w:r>
              <w:rPr>
                <w:sz w:val="20"/>
                <w:szCs w:val="20"/>
                <w:vertAlign w:val="superscript"/>
                <w:lang w:val="ru-RU"/>
              </w:rPr>
              <w:t>2</w:t>
            </w:r>
            <w:r>
              <w:rPr>
                <w:sz w:val="20"/>
                <w:szCs w:val="20"/>
                <w:lang w:val="ru-RU"/>
              </w:rPr>
              <w:t xml:space="preserve"> торговой площади</w:t>
            </w:r>
          </w:p>
        </w:tc>
        <w:tc>
          <w:tcPr>
            <w:tcW w:w="567" w:type="dxa"/>
          </w:tcPr>
          <w:p w:rsidR="0092215E" w:rsidRDefault="0092215E" w:rsidP="00BD0930">
            <w:pPr>
              <w:pStyle w:val="aff6"/>
              <w:ind w:firstLine="0"/>
              <w:jc w:val="center"/>
              <w:rPr>
                <w:sz w:val="20"/>
                <w:szCs w:val="20"/>
                <w:lang w:val="ru-RU"/>
              </w:rPr>
            </w:pPr>
            <w:r>
              <w:rPr>
                <w:sz w:val="20"/>
                <w:szCs w:val="20"/>
                <w:lang w:val="ru-RU"/>
              </w:rPr>
              <w:t>3</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Default="0092215E" w:rsidP="00BD0930">
            <w:pPr>
              <w:pStyle w:val="aff6"/>
              <w:ind w:firstLine="0"/>
              <w:jc w:val="left"/>
              <w:rPr>
                <w:sz w:val="20"/>
                <w:szCs w:val="20"/>
                <w:lang w:val="ru-RU"/>
              </w:rPr>
            </w:pPr>
            <w:r w:rsidRPr="00DB10DA">
              <w:rPr>
                <w:sz w:val="20"/>
                <w:szCs w:val="20"/>
                <w:lang w:val="ru-RU"/>
              </w:rPr>
              <w:t>Рынки, рыночные комплексы, я</w:t>
            </w:r>
            <w:r w:rsidRPr="00DB10DA">
              <w:rPr>
                <w:sz w:val="20"/>
                <w:szCs w:val="20"/>
                <w:lang w:val="ru-RU"/>
              </w:rPr>
              <w:t>р</w:t>
            </w:r>
            <w:r w:rsidRPr="00DB10DA">
              <w:rPr>
                <w:sz w:val="20"/>
                <w:szCs w:val="20"/>
                <w:lang w:val="ru-RU"/>
              </w:rPr>
              <w:t>марки</w:t>
            </w:r>
            <w:r>
              <w:rPr>
                <w:sz w:val="20"/>
                <w:szCs w:val="20"/>
                <w:lang w:val="ru-RU"/>
              </w:rPr>
              <w:t xml:space="preserve">, </w:t>
            </w:r>
            <w:proofErr w:type="spellStart"/>
            <w:r>
              <w:rPr>
                <w:sz w:val="20"/>
                <w:szCs w:val="20"/>
                <w:lang w:val="ru-RU"/>
              </w:rPr>
              <w:t>машино-мест</w:t>
            </w:r>
            <w:proofErr w:type="spellEnd"/>
            <w:r>
              <w:rPr>
                <w:sz w:val="20"/>
                <w:szCs w:val="20"/>
                <w:lang w:val="ru-RU"/>
              </w:rPr>
              <w:t xml:space="preserve"> на 100 торг</w:t>
            </w:r>
            <w:r>
              <w:rPr>
                <w:sz w:val="20"/>
                <w:szCs w:val="20"/>
                <w:lang w:val="ru-RU"/>
              </w:rPr>
              <w:t>о</w:t>
            </w:r>
            <w:r>
              <w:rPr>
                <w:sz w:val="20"/>
                <w:szCs w:val="20"/>
                <w:lang w:val="ru-RU"/>
              </w:rPr>
              <w:t>вых мест</w:t>
            </w:r>
          </w:p>
        </w:tc>
        <w:tc>
          <w:tcPr>
            <w:tcW w:w="567" w:type="dxa"/>
          </w:tcPr>
          <w:p w:rsidR="0092215E" w:rsidRDefault="0092215E" w:rsidP="00BD0930">
            <w:pPr>
              <w:pStyle w:val="aff6"/>
              <w:ind w:firstLine="0"/>
              <w:jc w:val="center"/>
              <w:rPr>
                <w:sz w:val="20"/>
                <w:szCs w:val="20"/>
                <w:lang w:val="ru-RU"/>
              </w:rPr>
            </w:pPr>
            <w:r>
              <w:rPr>
                <w:sz w:val="20"/>
                <w:szCs w:val="20"/>
                <w:lang w:val="ru-RU"/>
              </w:rPr>
              <w:t>10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Pr="00DB10DA" w:rsidRDefault="0092215E" w:rsidP="0092215E">
            <w:pPr>
              <w:pStyle w:val="aff6"/>
              <w:ind w:firstLine="0"/>
              <w:jc w:val="left"/>
              <w:rPr>
                <w:sz w:val="20"/>
                <w:szCs w:val="20"/>
                <w:lang w:val="ru-RU"/>
              </w:rPr>
            </w:pPr>
            <w:r>
              <w:rPr>
                <w:sz w:val="20"/>
                <w:szCs w:val="20"/>
                <w:lang w:val="ru-RU"/>
              </w:rPr>
              <w:t xml:space="preserve">Объекты общественного питания, </w:t>
            </w:r>
            <w:proofErr w:type="spellStart"/>
            <w:r>
              <w:rPr>
                <w:sz w:val="20"/>
                <w:szCs w:val="20"/>
                <w:lang w:val="ru-RU"/>
              </w:rPr>
              <w:t>машино-мест</w:t>
            </w:r>
            <w:proofErr w:type="spellEnd"/>
            <w:r>
              <w:rPr>
                <w:sz w:val="20"/>
                <w:szCs w:val="20"/>
                <w:lang w:val="ru-RU"/>
              </w:rPr>
              <w:t xml:space="preserve"> на 100 мест</w:t>
            </w:r>
          </w:p>
        </w:tc>
        <w:tc>
          <w:tcPr>
            <w:tcW w:w="567" w:type="dxa"/>
          </w:tcPr>
          <w:p w:rsidR="0092215E" w:rsidRDefault="0092215E" w:rsidP="00BD0930">
            <w:pPr>
              <w:pStyle w:val="aff6"/>
              <w:ind w:firstLine="0"/>
              <w:jc w:val="center"/>
              <w:rPr>
                <w:sz w:val="20"/>
                <w:szCs w:val="20"/>
                <w:lang w:val="ru-RU"/>
              </w:rPr>
            </w:pPr>
            <w:r>
              <w:rPr>
                <w:sz w:val="20"/>
                <w:szCs w:val="20"/>
                <w:lang w:val="ru-RU"/>
              </w:rPr>
              <w:t>20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Pr="00DB10DA" w:rsidRDefault="0092215E" w:rsidP="00BD0930">
            <w:pPr>
              <w:pStyle w:val="aff6"/>
              <w:ind w:firstLine="0"/>
              <w:jc w:val="left"/>
              <w:rPr>
                <w:sz w:val="20"/>
                <w:szCs w:val="20"/>
                <w:lang w:val="ru-RU"/>
              </w:rPr>
            </w:pPr>
            <w:r>
              <w:rPr>
                <w:sz w:val="20"/>
                <w:szCs w:val="20"/>
                <w:lang w:val="ru-RU"/>
              </w:rPr>
              <w:t xml:space="preserve">Гостиницы, </w:t>
            </w:r>
            <w:proofErr w:type="spellStart"/>
            <w:r>
              <w:rPr>
                <w:sz w:val="20"/>
                <w:szCs w:val="20"/>
                <w:lang w:val="ru-RU"/>
              </w:rPr>
              <w:t>машино-мест</w:t>
            </w:r>
            <w:proofErr w:type="spellEnd"/>
            <w:r>
              <w:rPr>
                <w:sz w:val="20"/>
                <w:szCs w:val="20"/>
                <w:lang w:val="ru-RU"/>
              </w:rPr>
              <w:t xml:space="preserve"> на 100 мест</w:t>
            </w:r>
          </w:p>
        </w:tc>
        <w:tc>
          <w:tcPr>
            <w:tcW w:w="567" w:type="dxa"/>
          </w:tcPr>
          <w:p w:rsidR="0092215E" w:rsidRDefault="0092215E" w:rsidP="00BD0930">
            <w:pPr>
              <w:pStyle w:val="aff6"/>
              <w:ind w:firstLine="0"/>
              <w:jc w:val="center"/>
              <w:rPr>
                <w:sz w:val="20"/>
                <w:szCs w:val="20"/>
                <w:lang w:val="ru-RU"/>
              </w:rPr>
            </w:pPr>
            <w:r>
              <w:rPr>
                <w:sz w:val="20"/>
                <w:szCs w:val="20"/>
                <w:lang w:val="ru-RU"/>
              </w:rPr>
              <w:t>10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Default="0092215E" w:rsidP="00BD0930">
            <w:pPr>
              <w:pStyle w:val="aff6"/>
              <w:ind w:firstLine="0"/>
              <w:jc w:val="left"/>
              <w:rPr>
                <w:sz w:val="20"/>
                <w:szCs w:val="20"/>
                <w:lang w:val="ru-RU"/>
              </w:rPr>
            </w:pPr>
            <w:r>
              <w:rPr>
                <w:sz w:val="20"/>
                <w:szCs w:val="20"/>
                <w:lang w:val="ru-RU"/>
              </w:rPr>
              <w:t xml:space="preserve">Музеи, </w:t>
            </w:r>
            <w:proofErr w:type="spellStart"/>
            <w:r>
              <w:rPr>
                <w:sz w:val="20"/>
                <w:szCs w:val="20"/>
                <w:lang w:val="ru-RU"/>
              </w:rPr>
              <w:t>машино-мест</w:t>
            </w:r>
            <w:proofErr w:type="spellEnd"/>
            <w:r>
              <w:rPr>
                <w:sz w:val="20"/>
                <w:szCs w:val="20"/>
                <w:lang w:val="ru-RU"/>
              </w:rPr>
              <w:t xml:space="preserve"> на 100 </w:t>
            </w:r>
            <w:proofErr w:type="spellStart"/>
            <w:r w:rsidRPr="00BF5273">
              <w:rPr>
                <w:sz w:val="20"/>
                <w:szCs w:val="20"/>
                <w:lang w:val="ru-RU"/>
              </w:rPr>
              <w:t>един</w:t>
            </w:r>
            <w:r w:rsidRPr="00BF5273">
              <w:rPr>
                <w:sz w:val="20"/>
                <w:szCs w:val="20"/>
                <w:lang w:val="ru-RU"/>
              </w:rPr>
              <w:t>о</w:t>
            </w:r>
            <w:r w:rsidRPr="00BF5273">
              <w:rPr>
                <w:sz w:val="20"/>
                <w:szCs w:val="20"/>
                <w:lang w:val="ru-RU"/>
              </w:rPr>
              <w:t>временныхпосетителей</w:t>
            </w:r>
            <w:proofErr w:type="spellEnd"/>
          </w:p>
        </w:tc>
        <w:tc>
          <w:tcPr>
            <w:tcW w:w="567" w:type="dxa"/>
          </w:tcPr>
          <w:p w:rsidR="0092215E" w:rsidRDefault="0092215E" w:rsidP="00BD0930">
            <w:pPr>
              <w:pStyle w:val="aff6"/>
              <w:ind w:firstLine="0"/>
              <w:jc w:val="center"/>
              <w:rPr>
                <w:sz w:val="20"/>
                <w:szCs w:val="20"/>
                <w:lang w:val="ru-RU"/>
              </w:rPr>
            </w:pPr>
            <w:r>
              <w:rPr>
                <w:sz w:val="20"/>
                <w:szCs w:val="20"/>
                <w:lang w:val="ru-RU"/>
              </w:rPr>
              <w:t>12</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Default="0092215E" w:rsidP="00BD0930">
            <w:pPr>
              <w:pStyle w:val="aff6"/>
              <w:ind w:firstLine="0"/>
              <w:jc w:val="left"/>
              <w:rPr>
                <w:sz w:val="20"/>
                <w:szCs w:val="20"/>
                <w:lang w:val="ru-RU"/>
              </w:rPr>
            </w:pPr>
            <w:r>
              <w:rPr>
                <w:sz w:val="20"/>
                <w:szCs w:val="20"/>
                <w:lang w:val="ru-RU"/>
              </w:rPr>
              <w:t xml:space="preserve">Кинотеатры, </w:t>
            </w:r>
            <w:proofErr w:type="spellStart"/>
            <w:r>
              <w:rPr>
                <w:sz w:val="20"/>
                <w:szCs w:val="20"/>
                <w:lang w:val="ru-RU"/>
              </w:rPr>
              <w:t>машино-мест</w:t>
            </w:r>
            <w:proofErr w:type="spellEnd"/>
            <w:r>
              <w:rPr>
                <w:sz w:val="20"/>
                <w:szCs w:val="20"/>
                <w:lang w:val="ru-RU"/>
              </w:rPr>
              <w:t xml:space="preserve"> на 100 зрительских мест</w:t>
            </w:r>
          </w:p>
        </w:tc>
        <w:tc>
          <w:tcPr>
            <w:tcW w:w="567" w:type="dxa"/>
          </w:tcPr>
          <w:p w:rsidR="0092215E" w:rsidRDefault="0092215E" w:rsidP="00BD0930">
            <w:pPr>
              <w:pStyle w:val="aff6"/>
              <w:ind w:firstLine="0"/>
              <w:jc w:val="center"/>
              <w:rPr>
                <w:sz w:val="20"/>
                <w:szCs w:val="20"/>
                <w:lang w:val="ru-RU"/>
              </w:rPr>
            </w:pPr>
            <w:r>
              <w:rPr>
                <w:sz w:val="20"/>
                <w:szCs w:val="20"/>
                <w:lang w:val="ru-RU"/>
              </w:rPr>
              <w:t>20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Default="0092215E" w:rsidP="00BD0930">
            <w:pPr>
              <w:pStyle w:val="aff6"/>
              <w:ind w:firstLine="0"/>
              <w:jc w:val="left"/>
              <w:rPr>
                <w:sz w:val="20"/>
                <w:szCs w:val="20"/>
                <w:lang w:val="ru-RU"/>
              </w:rPr>
            </w:pPr>
            <w:r w:rsidRPr="00BF5273">
              <w:rPr>
                <w:sz w:val="20"/>
                <w:szCs w:val="20"/>
                <w:lang w:val="ru-RU"/>
              </w:rPr>
              <w:t>Поликлиники, амбулаторные у</w:t>
            </w:r>
            <w:r w:rsidRPr="00BF5273">
              <w:rPr>
                <w:sz w:val="20"/>
                <w:szCs w:val="20"/>
                <w:lang w:val="ru-RU"/>
              </w:rPr>
              <w:t>ч</w:t>
            </w:r>
            <w:r w:rsidRPr="00BF5273">
              <w:rPr>
                <w:sz w:val="20"/>
                <w:szCs w:val="20"/>
                <w:lang w:val="ru-RU"/>
              </w:rPr>
              <w:t>реждения, специализированные поликлиники, диспансеры, пункты первой медицинской помощи</w:t>
            </w:r>
            <w:r>
              <w:rPr>
                <w:sz w:val="20"/>
                <w:szCs w:val="20"/>
                <w:lang w:val="ru-RU"/>
              </w:rPr>
              <w:t xml:space="preserve">, </w:t>
            </w:r>
            <w:proofErr w:type="spellStart"/>
            <w:r>
              <w:rPr>
                <w:sz w:val="20"/>
                <w:szCs w:val="20"/>
                <w:lang w:val="ru-RU"/>
              </w:rPr>
              <w:t>м</w:t>
            </w:r>
            <w:r>
              <w:rPr>
                <w:sz w:val="20"/>
                <w:szCs w:val="20"/>
                <w:lang w:val="ru-RU"/>
              </w:rPr>
              <w:t>а</w:t>
            </w:r>
            <w:r>
              <w:rPr>
                <w:sz w:val="20"/>
                <w:szCs w:val="20"/>
                <w:lang w:val="ru-RU"/>
              </w:rPr>
              <w:t>шино-мест</w:t>
            </w:r>
            <w:proofErr w:type="spellEnd"/>
            <w:r>
              <w:rPr>
                <w:sz w:val="20"/>
                <w:szCs w:val="20"/>
                <w:lang w:val="ru-RU"/>
              </w:rPr>
              <w:t xml:space="preserve"> на 100 посещений в смену</w:t>
            </w:r>
          </w:p>
        </w:tc>
        <w:tc>
          <w:tcPr>
            <w:tcW w:w="567" w:type="dxa"/>
          </w:tcPr>
          <w:p w:rsidR="0092215E" w:rsidRDefault="0092215E" w:rsidP="00BD0930">
            <w:pPr>
              <w:pStyle w:val="aff6"/>
              <w:ind w:firstLine="0"/>
              <w:jc w:val="center"/>
              <w:rPr>
                <w:sz w:val="20"/>
                <w:szCs w:val="20"/>
                <w:lang w:val="ru-RU"/>
              </w:rPr>
            </w:pPr>
            <w:r>
              <w:rPr>
                <w:sz w:val="20"/>
                <w:szCs w:val="20"/>
                <w:lang w:val="ru-RU"/>
              </w:rPr>
              <w:t>20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Pr="00BF5273" w:rsidRDefault="0092215E" w:rsidP="00BD0930">
            <w:pPr>
              <w:pStyle w:val="aff6"/>
              <w:ind w:firstLine="0"/>
              <w:jc w:val="left"/>
              <w:rPr>
                <w:sz w:val="20"/>
                <w:szCs w:val="20"/>
                <w:lang w:val="ru-RU"/>
              </w:rPr>
            </w:pPr>
            <w:proofErr w:type="gramStart"/>
            <w:r w:rsidRPr="00BF5273">
              <w:rPr>
                <w:sz w:val="20"/>
                <w:szCs w:val="20"/>
                <w:lang w:val="ru-RU"/>
              </w:rPr>
              <w:t>Больницы, профилактории, р</w:t>
            </w:r>
            <w:r w:rsidRPr="00BF5273">
              <w:rPr>
                <w:sz w:val="20"/>
                <w:szCs w:val="20"/>
                <w:lang w:val="ru-RU"/>
              </w:rPr>
              <w:t>о</w:t>
            </w:r>
            <w:r w:rsidRPr="00BF5273">
              <w:rPr>
                <w:sz w:val="20"/>
                <w:szCs w:val="20"/>
                <w:lang w:val="ru-RU"/>
              </w:rPr>
              <w:t>дильные дома, стационары, госп</w:t>
            </w:r>
            <w:r w:rsidRPr="00BF5273">
              <w:rPr>
                <w:sz w:val="20"/>
                <w:szCs w:val="20"/>
                <w:lang w:val="ru-RU"/>
              </w:rPr>
              <w:t>и</w:t>
            </w:r>
            <w:r w:rsidRPr="00BF5273">
              <w:rPr>
                <w:sz w:val="20"/>
                <w:szCs w:val="20"/>
                <w:lang w:val="ru-RU"/>
              </w:rPr>
              <w:t>тали, медсанчасти, хосписы</w:t>
            </w:r>
            <w:r>
              <w:rPr>
                <w:sz w:val="20"/>
                <w:szCs w:val="20"/>
                <w:lang w:val="ru-RU"/>
              </w:rPr>
              <w:t xml:space="preserve">, </w:t>
            </w:r>
            <w:proofErr w:type="spellStart"/>
            <w:r>
              <w:rPr>
                <w:sz w:val="20"/>
                <w:szCs w:val="20"/>
                <w:lang w:val="ru-RU"/>
              </w:rPr>
              <w:t>м</w:t>
            </w:r>
            <w:r>
              <w:rPr>
                <w:sz w:val="20"/>
                <w:szCs w:val="20"/>
                <w:lang w:val="ru-RU"/>
              </w:rPr>
              <w:t>а</w:t>
            </w:r>
            <w:r>
              <w:rPr>
                <w:sz w:val="20"/>
                <w:szCs w:val="20"/>
                <w:lang w:val="ru-RU"/>
              </w:rPr>
              <w:t>шино-мест</w:t>
            </w:r>
            <w:proofErr w:type="spellEnd"/>
            <w:r>
              <w:rPr>
                <w:sz w:val="20"/>
                <w:szCs w:val="20"/>
                <w:lang w:val="ru-RU"/>
              </w:rPr>
              <w:t xml:space="preserve"> на 100 койко-мест</w:t>
            </w:r>
            <w:proofErr w:type="gramEnd"/>
          </w:p>
        </w:tc>
        <w:tc>
          <w:tcPr>
            <w:tcW w:w="567" w:type="dxa"/>
          </w:tcPr>
          <w:p w:rsidR="0092215E" w:rsidRDefault="0092215E" w:rsidP="00BD0930">
            <w:pPr>
              <w:pStyle w:val="aff6"/>
              <w:ind w:firstLine="0"/>
              <w:jc w:val="center"/>
              <w:rPr>
                <w:sz w:val="20"/>
                <w:szCs w:val="20"/>
                <w:lang w:val="ru-RU"/>
              </w:rPr>
            </w:pPr>
            <w:r>
              <w:rPr>
                <w:sz w:val="20"/>
                <w:szCs w:val="20"/>
                <w:lang w:val="ru-RU"/>
              </w:rPr>
              <w:t>20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vMerge/>
          </w:tcPr>
          <w:p w:rsidR="0092215E" w:rsidRPr="004532CA" w:rsidRDefault="0092215E" w:rsidP="00BD0930">
            <w:pPr>
              <w:pStyle w:val="aff6"/>
              <w:ind w:firstLine="0"/>
              <w:jc w:val="left"/>
              <w:rPr>
                <w:sz w:val="20"/>
                <w:szCs w:val="20"/>
                <w:lang w:val="ru-RU"/>
              </w:rPr>
            </w:pPr>
          </w:p>
        </w:tc>
        <w:tc>
          <w:tcPr>
            <w:tcW w:w="1701" w:type="dxa"/>
            <w:vMerge/>
          </w:tcPr>
          <w:p w:rsidR="0092215E" w:rsidRDefault="0092215E" w:rsidP="00BD0930">
            <w:pPr>
              <w:pStyle w:val="aff6"/>
              <w:ind w:firstLine="0"/>
              <w:jc w:val="left"/>
              <w:rPr>
                <w:sz w:val="20"/>
                <w:szCs w:val="20"/>
                <w:lang w:val="ru-RU"/>
              </w:rPr>
            </w:pPr>
          </w:p>
        </w:tc>
        <w:tc>
          <w:tcPr>
            <w:tcW w:w="3119" w:type="dxa"/>
          </w:tcPr>
          <w:p w:rsidR="0092215E" w:rsidRPr="00BF5273" w:rsidRDefault="0092215E" w:rsidP="00BD0930">
            <w:pPr>
              <w:pStyle w:val="aff6"/>
              <w:ind w:firstLine="0"/>
              <w:jc w:val="left"/>
              <w:rPr>
                <w:sz w:val="20"/>
                <w:szCs w:val="20"/>
                <w:lang w:val="ru-RU"/>
              </w:rPr>
            </w:pPr>
            <w:r w:rsidRPr="00BF5273">
              <w:rPr>
                <w:sz w:val="20"/>
                <w:szCs w:val="20"/>
                <w:lang w:val="ru-RU"/>
              </w:rPr>
              <w:t>Спортивные комплексы и стади</w:t>
            </w:r>
            <w:r w:rsidRPr="00BF5273">
              <w:rPr>
                <w:sz w:val="20"/>
                <w:szCs w:val="20"/>
                <w:lang w:val="ru-RU"/>
              </w:rPr>
              <w:t>о</w:t>
            </w:r>
            <w:r w:rsidRPr="00BF5273">
              <w:rPr>
                <w:sz w:val="20"/>
                <w:szCs w:val="20"/>
                <w:lang w:val="ru-RU"/>
              </w:rPr>
              <w:t>ны с трибунами</w:t>
            </w:r>
            <w:r>
              <w:rPr>
                <w:sz w:val="20"/>
                <w:szCs w:val="20"/>
                <w:lang w:val="ru-RU"/>
              </w:rPr>
              <w:t xml:space="preserve">, </w:t>
            </w:r>
            <w:proofErr w:type="spellStart"/>
            <w:r>
              <w:rPr>
                <w:sz w:val="20"/>
                <w:szCs w:val="20"/>
                <w:lang w:val="ru-RU"/>
              </w:rPr>
              <w:t>машино-мест</w:t>
            </w:r>
            <w:proofErr w:type="spellEnd"/>
            <w:r>
              <w:rPr>
                <w:sz w:val="20"/>
                <w:szCs w:val="20"/>
                <w:lang w:val="ru-RU"/>
              </w:rPr>
              <w:t xml:space="preserve"> на 100 мест на трибунах</w:t>
            </w:r>
          </w:p>
        </w:tc>
        <w:tc>
          <w:tcPr>
            <w:tcW w:w="567" w:type="dxa"/>
          </w:tcPr>
          <w:p w:rsidR="0092215E" w:rsidRDefault="0092215E" w:rsidP="00BD0930">
            <w:pPr>
              <w:pStyle w:val="aff6"/>
              <w:ind w:firstLine="0"/>
              <w:jc w:val="center"/>
              <w:rPr>
                <w:sz w:val="20"/>
                <w:szCs w:val="20"/>
                <w:lang w:val="ru-RU"/>
              </w:rPr>
            </w:pPr>
            <w:r>
              <w:rPr>
                <w:sz w:val="20"/>
                <w:szCs w:val="20"/>
                <w:lang w:val="ru-RU"/>
              </w:rPr>
              <w:t>10</w:t>
            </w:r>
          </w:p>
        </w:tc>
      </w:tr>
      <w:tr w:rsidR="0092215E" w:rsidRPr="000B4A8C" w:rsidTr="00BD0930">
        <w:trPr>
          <w:cantSplit/>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tcPr>
          <w:p w:rsidR="0092215E" w:rsidRPr="004532CA" w:rsidRDefault="0092215E" w:rsidP="00BD0930">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1701" w:type="dxa"/>
          </w:tcPr>
          <w:p w:rsidR="0092215E" w:rsidRDefault="0092215E" w:rsidP="00BD0930">
            <w:pPr>
              <w:pStyle w:val="aff6"/>
              <w:ind w:firstLine="0"/>
              <w:jc w:val="left"/>
              <w:rPr>
                <w:sz w:val="20"/>
                <w:szCs w:val="20"/>
                <w:lang w:val="ru-RU"/>
              </w:rPr>
            </w:pPr>
            <w:r>
              <w:rPr>
                <w:sz w:val="20"/>
                <w:szCs w:val="20"/>
                <w:lang w:val="ru-RU"/>
              </w:rPr>
              <w:t>Пешеходная до</w:t>
            </w:r>
            <w:r>
              <w:rPr>
                <w:sz w:val="20"/>
                <w:szCs w:val="20"/>
                <w:lang w:val="ru-RU"/>
              </w:rPr>
              <w:t>с</w:t>
            </w:r>
            <w:r>
              <w:rPr>
                <w:sz w:val="20"/>
                <w:szCs w:val="20"/>
                <w:lang w:val="ru-RU"/>
              </w:rPr>
              <w:t xml:space="preserve">тупность, </w:t>
            </w:r>
            <w:proofErr w:type="gramStart"/>
            <w:r>
              <w:rPr>
                <w:sz w:val="20"/>
                <w:szCs w:val="20"/>
                <w:lang w:val="ru-RU"/>
              </w:rPr>
              <w:t>м</w:t>
            </w:r>
            <w:proofErr w:type="gramEnd"/>
          </w:p>
        </w:tc>
        <w:tc>
          <w:tcPr>
            <w:tcW w:w="3686" w:type="dxa"/>
            <w:gridSpan w:val="2"/>
          </w:tcPr>
          <w:p w:rsidR="0092215E" w:rsidRDefault="0092215E" w:rsidP="00BD0930">
            <w:pPr>
              <w:pStyle w:val="aff6"/>
              <w:ind w:firstLine="0"/>
              <w:jc w:val="center"/>
              <w:rPr>
                <w:sz w:val="20"/>
                <w:szCs w:val="20"/>
                <w:lang w:val="ru-RU"/>
              </w:rPr>
            </w:pPr>
            <w:r>
              <w:rPr>
                <w:sz w:val="20"/>
                <w:szCs w:val="20"/>
                <w:lang w:val="ru-RU"/>
              </w:rPr>
              <w:t>250</w:t>
            </w:r>
          </w:p>
        </w:tc>
      </w:tr>
      <w:tr w:rsidR="0092215E" w:rsidRPr="000B4A8C" w:rsidTr="00BD0930">
        <w:trPr>
          <w:cantSplit/>
          <w:trHeight w:val="690"/>
          <w:jc w:val="center"/>
        </w:trPr>
        <w:tc>
          <w:tcPr>
            <w:tcW w:w="1446" w:type="dxa"/>
            <w:vMerge w:val="restart"/>
            <w:shd w:val="clear" w:color="auto" w:fill="F2F2F2" w:themeFill="background1" w:themeFillShade="F2"/>
          </w:tcPr>
          <w:p w:rsidR="0092215E" w:rsidRPr="00B55F97" w:rsidRDefault="0092215E" w:rsidP="00BD0930">
            <w:pPr>
              <w:pStyle w:val="aff6"/>
              <w:ind w:firstLine="0"/>
              <w:jc w:val="left"/>
              <w:rPr>
                <w:sz w:val="20"/>
                <w:szCs w:val="20"/>
                <w:lang w:val="ru-RU"/>
              </w:rPr>
            </w:pPr>
            <w:r w:rsidRPr="005C358E">
              <w:rPr>
                <w:sz w:val="20"/>
                <w:szCs w:val="20"/>
                <w:lang w:val="ru-RU"/>
              </w:rPr>
              <w:t xml:space="preserve">Открытые </w:t>
            </w:r>
            <w:proofErr w:type="spellStart"/>
            <w:r w:rsidRPr="005C358E">
              <w:rPr>
                <w:sz w:val="20"/>
                <w:szCs w:val="20"/>
                <w:lang w:val="ru-RU"/>
              </w:rPr>
              <w:t>пр</w:t>
            </w:r>
            <w:r w:rsidRPr="005C358E">
              <w:rPr>
                <w:sz w:val="20"/>
                <w:szCs w:val="20"/>
                <w:lang w:val="ru-RU"/>
              </w:rPr>
              <w:t>и</w:t>
            </w:r>
            <w:r w:rsidRPr="005C358E">
              <w:rPr>
                <w:sz w:val="20"/>
                <w:szCs w:val="20"/>
                <w:lang w:val="ru-RU"/>
              </w:rPr>
              <w:t>объектные</w:t>
            </w:r>
            <w:proofErr w:type="spellEnd"/>
            <w:r w:rsidRPr="005C358E">
              <w:rPr>
                <w:sz w:val="20"/>
                <w:szCs w:val="20"/>
                <w:lang w:val="ru-RU"/>
              </w:rPr>
              <w:t xml:space="preserve"> ст</w:t>
            </w:r>
            <w:r w:rsidRPr="005C358E">
              <w:rPr>
                <w:sz w:val="20"/>
                <w:szCs w:val="20"/>
                <w:lang w:val="ru-RU"/>
              </w:rPr>
              <w:t>о</w:t>
            </w:r>
            <w:r w:rsidRPr="005C358E">
              <w:rPr>
                <w:sz w:val="20"/>
                <w:szCs w:val="20"/>
                <w:lang w:val="ru-RU"/>
              </w:rPr>
              <w:t>янки</w:t>
            </w:r>
            <w:r>
              <w:rPr>
                <w:sz w:val="20"/>
                <w:szCs w:val="20"/>
                <w:lang w:val="ru-RU"/>
              </w:rPr>
              <w:t xml:space="preserve"> у рекре</w:t>
            </w:r>
            <w:r>
              <w:rPr>
                <w:sz w:val="20"/>
                <w:szCs w:val="20"/>
                <w:lang w:val="ru-RU"/>
              </w:rPr>
              <w:t>а</w:t>
            </w:r>
            <w:r>
              <w:rPr>
                <w:sz w:val="20"/>
                <w:szCs w:val="20"/>
                <w:lang w:val="ru-RU"/>
              </w:rPr>
              <w:t>ционных терр</w:t>
            </w:r>
            <w:r>
              <w:rPr>
                <w:sz w:val="20"/>
                <w:szCs w:val="20"/>
                <w:lang w:val="ru-RU"/>
              </w:rPr>
              <w:t>и</w:t>
            </w:r>
            <w:r>
              <w:rPr>
                <w:sz w:val="20"/>
                <w:szCs w:val="20"/>
                <w:lang w:val="ru-RU"/>
              </w:rPr>
              <w:t>торий и объе</w:t>
            </w:r>
            <w:r>
              <w:rPr>
                <w:sz w:val="20"/>
                <w:szCs w:val="20"/>
                <w:lang w:val="ru-RU"/>
              </w:rPr>
              <w:t>к</w:t>
            </w:r>
            <w:r>
              <w:rPr>
                <w:sz w:val="20"/>
                <w:szCs w:val="20"/>
                <w:lang w:val="ru-RU"/>
              </w:rPr>
              <w:t>тов отдыха</w:t>
            </w:r>
          </w:p>
        </w:tc>
        <w:tc>
          <w:tcPr>
            <w:tcW w:w="2693" w:type="dxa"/>
          </w:tcPr>
          <w:p w:rsidR="0092215E" w:rsidRPr="004532CA" w:rsidRDefault="0092215E" w:rsidP="00BD0930">
            <w:pPr>
              <w:pStyle w:val="aff6"/>
              <w:ind w:firstLine="0"/>
              <w:jc w:val="left"/>
              <w:rPr>
                <w:sz w:val="20"/>
                <w:szCs w:val="20"/>
                <w:lang w:val="ru-RU"/>
              </w:rPr>
            </w:pPr>
            <w:r w:rsidRPr="00722162">
              <w:rPr>
                <w:sz w:val="20"/>
                <w:szCs w:val="20"/>
                <w:lang w:val="ru-RU"/>
              </w:rPr>
              <w:t>Расчетный показатель мин</w:t>
            </w:r>
            <w:r w:rsidRPr="00722162">
              <w:rPr>
                <w:sz w:val="20"/>
                <w:szCs w:val="20"/>
                <w:lang w:val="ru-RU"/>
              </w:rPr>
              <w:t>и</w:t>
            </w:r>
            <w:r w:rsidRPr="00722162">
              <w:rPr>
                <w:sz w:val="20"/>
                <w:szCs w:val="20"/>
                <w:lang w:val="ru-RU"/>
              </w:rPr>
              <w:t>мально допустимого уровня обеспеченности</w:t>
            </w:r>
          </w:p>
        </w:tc>
        <w:tc>
          <w:tcPr>
            <w:tcW w:w="1701" w:type="dxa"/>
          </w:tcPr>
          <w:p w:rsidR="0092215E" w:rsidRPr="000B4A8C" w:rsidRDefault="0092215E" w:rsidP="00BD0930">
            <w:pPr>
              <w:pStyle w:val="aff6"/>
              <w:ind w:firstLine="0"/>
              <w:jc w:val="left"/>
              <w:rPr>
                <w:sz w:val="20"/>
                <w:szCs w:val="20"/>
                <w:lang w:val="ru-RU"/>
              </w:rPr>
            </w:pPr>
            <w:r>
              <w:rPr>
                <w:sz w:val="20"/>
                <w:szCs w:val="20"/>
                <w:lang w:val="ru-RU"/>
              </w:rPr>
              <w:t xml:space="preserve">Количество </w:t>
            </w:r>
            <w:proofErr w:type="spellStart"/>
            <w:r>
              <w:rPr>
                <w:sz w:val="20"/>
                <w:szCs w:val="20"/>
                <w:lang w:val="ru-RU"/>
              </w:rPr>
              <w:t>маш</w:t>
            </w:r>
            <w:r>
              <w:rPr>
                <w:sz w:val="20"/>
                <w:szCs w:val="20"/>
                <w:lang w:val="ru-RU"/>
              </w:rPr>
              <w:t>и</w:t>
            </w:r>
            <w:r>
              <w:rPr>
                <w:sz w:val="20"/>
                <w:szCs w:val="20"/>
                <w:lang w:val="ru-RU"/>
              </w:rPr>
              <w:t>но-мест</w:t>
            </w:r>
            <w:proofErr w:type="spellEnd"/>
            <w:r>
              <w:rPr>
                <w:sz w:val="20"/>
                <w:szCs w:val="20"/>
                <w:lang w:val="ru-RU"/>
              </w:rPr>
              <w:t xml:space="preserve"> на 100 посетителей </w:t>
            </w:r>
            <w:r w:rsidRPr="00B55F97">
              <w:rPr>
                <w:sz w:val="20"/>
                <w:szCs w:val="20"/>
                <w:lang w:val="ru-RU"/>
              </w:rPr>
              <w:t>[3]</w:t>
            </w:r>
          </w:p>
        </w:tc>
        <w:tc>
          <w:tcPr>
            <w:tcW w:w="3119" w:type="dxa"/>
          </w:tcPr>
          <w:p w:rsidR="0092215E" w:rsidRPr="00BF5273" w:rsidRDefault="0092215E" w:rsidP="0092215E">
            <w:pPr>
              <w:pStyle w:val="aff6"/>
              <w:ind w:firstLine="0"/>
              <w:jc w:val="left"/>
              <w:rPr>
                <w:sz w:val="20"/>
                <w:szCs w:val="20"/>
                <w:lang w:val="ru-RU"/>
              </w:rPr>
            </w:pPr>
            <w:r w:rsidRPr="00BF5273">
              <w:rPr>
                <w:sz w:val="20"/>
                <w:szCs w:val="20"/>
                <w:lang w:val="ru-RU"/>
              </w:rPr>
              <w:t>Пляжи</w:t>
            </w:r>
          </w:p>
        </w:tc>
        <w:tc>
          <w:tcPr>
            <w:tcW w:w="567" w:type="dxa"/>
          </w:tcPr>
          <w:p w:rsidR="0092215E" w:rsidRDefault="0092215E" w:rsidP="0092215E">
            <w:pPr>
              <w:pStyle w:val="aff6"/>
              <w:ind w:firstLine="0"/>
              <w:jc w:val="center"/>
              <w:rPr>
                <w:sz w:val="20"/>
                <w:szCs w:val="20"/>
                <w:lang w:val="ru-RU"/>
              </w:rPr>
            </w:pPr>
            <w:r>
              <w:rPr>
                <w:sz w:val="20"/>
                <w:szCs w:val="20"/>
                <w:lang w:val="ru-RU"/>
              </w:rPr>
              <w:t>20</w:t>
            </w:r>
          </w:p>
        </w:tc>
      </w:tr>
      <w:tr w:rsidR="0092215E" w:rsidRPr="000B4A8C" w:rsidTr="00BD0930">
        <w:trPr>
          <w:cantSplit/>
          <w:trHeight w:val="690"/>
          <w:jc w:val="center"/>
        </w:trPr>
        <w:tc>
          <w:tcPr>
            <w:tcW w:w="1446" w:type="dxa"/>
            <w:vMerge/>
            <w:shd w:val="clear" w:color="auto" w:fill="F2F2F2" w:themeFill="background1" w:themeFillShade="F2"/>
          </w:tcPr>
          <w:p w:rsidR="0092215E" w:rsidRPr="000B4A8C" w:rsidRDefault="0092215E" w:rsidP="00BD0930">
            <w:pPr>
              <w:pStyle w:val="aff6"/>
              <w:ind w:firstLine="0"/>
              <w:rPr>
                <w:sz w:val="20"/>
                <w:szCs w:val="20"/>
                <w:lang w:val="ru-RU"/>
              </w:rPr>
            </w:pPr>
          </w:p>
        </w:tc>
        <w:tc>
          <w:tcPr>
            <w:tcW w:w="2693" w:type="dxa"/>
          </w:tcPr>
          <w:p w:rsidR="0092215E" w:rsidRPr="004532CA" w:rsidRDefault="0092215E" w:rsidP="00BD0930">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территориальной доступности</w:t>
            </w:r>
          </w:p>
        </w:tc>
        <w:tc>
          <w:tcPr>
            <w:tcW w:w="1701" w:type="dxa"/>
          </w:tcPr>
          <w:p w:rsidR="0092215E" w:rsidRPr="000B4A8C" w:rsidRDefault="0092215E" w:rsidP="00BD0930">
            <w:pPr>
              <w:pStyle w:val="aff6"/>
              <w:ind w:firstLine="0"/>
              <w:jc w:val="left"/>
              <w:rPr>
                <w:sz w:val="20"/>
                <w:szCs w:val="20"/>
                <w:lang w:val="ru-RU"/>
              </w:rPr>
            </w:pPr>
            <w:r>
              <w:rPr>
                <w:sz w:val="20"/>
                <w:szCs w:val="20"/>
                <w:lang w:val="ru-RU"/>
              </w:rPr>
              <w:t>Пешеходная до</w:t>
            </w:r>
            <w:r>
              <w:rPr>
                <w:sz w:val="20"/>
                <w:szCs w:val="20"/>
                <w:lang w:val="ru-RU"/>
              </w:rPr>
              <w:t>с</w:t>
            </w:r>
            <w:r>
              <w:rPr>
                <w:sz w:val="20"/>
                <w:szCs w:val="20"/>
                <w:lang w:val="ru-RU"/>
              </w:rPr>
              <w:t xml:space="preserve">тупность, </w:t>
            </w:r>
            <w:proofErr w:type="gramStart"/>
            <w:r>
              <w:rPr>
                <w:sz w:val="20"/>
                <w:szCs w:val="20"/>
                <w:lang w:val="ru-RU"/>
              </w:rPr>
              <w:t>м</w:t>
            </w:r>
            <w:proofErr w:type="gramEnd"/>
          </w:p>
        </w:tc>
        <w:tc>
          <w:tcPr>
            <w:tcW w:w="3119" w:type="dxa"/>
          </w:tcPr>
          <w:p w:rsidR="0092215E" w:rsidRPr="00BF5273" w:rsidRDefault="0092215E" w:rsidP="00BD0930">
            <w:pPr>
              <w:pStyle w:val="aff6"/>
              <w:ind w:firstLine="0"/>
              <w:jc w:val="left"/>
              <w:rPr>
                <w:sz w:val="20"/>
                <w:szCs w:val="20"/>
                <w:lang w:val="ru-RU"/>
              </w:rPr>
            </w:pPr>
            <w:r w:rsidRPr="00BF5273">
              <w:rPr>
                <w:sz w:val="20"/>
                <w:szCs w:val="20"/>
                <w:lang w:val="ru-RU"/>
              </w:rPr>
              <w:t>Пляжи</w:t>
            </w:r>
          </w:p>
        </w:tc>
        <w:tc>
          <w:tcPr>
            <w:tcW w:w="567" w:type="dxa"/>
          </w:tcPr>
          <w:p w:rsidR="0092215E" w:rsidRDefault="0092215E" w:rsidP="00BD0930">
            <w:pPr>
              <w:pStyle w:val="aff6"/>
              <w:ind w:firstLine="0"/>
              <w:jc w:val="center"/>
              <w:rPr>
                <w:sz w:val="20"/>
                <w:szCs w:val="20"/>
                <w:lang w:val="ru-RU"/>
              </w:rPr>
            </w:pPr>
            <w:r>
              <w:rPr>
                <w:sz w:val="20"/>
                <w:szCs w:val="20"/>
                <w:lang w:val="ru-RU"/>
              </w:rPr>
              <w:t>250</w:t>
            </w:r>
          </w:p>
        </w:tc>
      </w:tr>
      <w:tr w:rsidR="0092215E" w:rsidRPr="000B4A8C" w:rsidTr="00BD0930">
        <w:trPr>
          <w:cantSplit/>
          <w:jc w:val="center"/>
        </w:trPr>
        <w:tc>
          <w:tcPr>
            <w:tcW w:w="9526" w:type="dxa"/>
            <w:gridSpan w:val="5"/>
            <w:shd w:val="clear" w:color="auto" w:fill="F2F2F2" w:themeFill="background1" w:themeFillShade="F2"/>
          </w:tcPr>
          <w:p w:rsidR="0092215E" w:rsidRPr="0028664E" w:rsidRDefault="0092215E" w:rsidP="00BD0930">
            <w:pPr>
              <w:pStyle w:val="aff6"/>
              <w:ind w:firstLine="0"/>
              <w:jc w:val="left"/>
              <w:rPr>
                <w:b/>
                <w:sz w:val="20"/>
                <w:szCs w:val="20"/>
                <w:lang w:val="ru-RU"/>
              </w:rPr>
            </w:pPr>
            <w:r w:rsidRPr="0028664E">
              <w:rPr>
                <w:b/>
                <w:sz w:val="20"/>
                <w:szCs w:val="20"/>
                <w:lang w:val="ru-RU"/>
              </w:rPr>
              <w:lastRenderedPageBreak/>
              <w:t>Примечани</w:t>
            </w:r>
            <w:r>
              <w:rPr>
                <w:b/>
                <w:sz w:val="20"/>
                <w:szCs w:val="20"/>
                <w:lang w:val="ru-RU"/>
              </w:rPr>
              <w:t>я</w:t>
            </w:r>
            <w:r w:rsidRPr="0028664E">
              <w:rPr>
                <w:b/>
                <w:sz w:val="20"/>
                <w:szCs w:val="20"/>
                <w:lang w:val="ru-RU"/>
              </w:rPr>
              <w:t>:</w:t>
            </w:r>
          </w:p>
          <w:p w:rsidR="0092215E" w:rsidRPr="00F21D60" w:rsidRDefault="0092215E" w:rsidP="00BD0930">
            <w:pPr>
              <w:pStyle w:val="aff6"/>
              <w:ind w:firstLine="0"/>
              <w:jc w:val="left"/>
              <w:rPr>
                <w:sz w:val="20"/>
                <w:szCs w:val="20"/>
                <w:lang w:val="ru-RU"/>
              </w:rPr>
            </w:pPr>
            <w:r>
              <w:rPr>
                <w:sz w:val="20"/>
                <w:szCs w:val="20"/>
                <w:lang w:val="ru-RU"/>
              </w:rPr>
              <w:t xml:space="preserve">1. 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w:t>
            </w:r>
            <w:r>
              <w:rPr>
                <w:sz w:val="20"/>
                <w:szCs w:val="20"/>
                <w:lang w:val="ru-RU"/>
              </w:rPr>
              <w:t>«</w:t>
            </w:r>
            <w:r w:rsidRPr="00EC307A">
              <w:rPr>
                <w:sz w:val="20"/>
                <w:szCs w:val="20"/>
                <w:lang w:val="ru-RU"/>
              </w:rPr>
              <w:t>Санитарно-защитные з</w:t>
            </w:r>
            <w:r w:rsidRPr="00EC307A">
              <w:rPr>
                <w:sz w:val="20"/>
                <w:szCs w:val="20"/>
                <w:lang w:val="ru-RU"/>
              </w:rPr>
              <w:t>о</w:t>
            </w:r>
            <w:r w:rsidRPr="00EC307A">
              <w:rPr>
                <w:sz w:val="20"/>
                <w:szCs w:val="20"/>
                <w:lang w:val="ru-RU"/>
              </w:rPr>
              <w:t>ны и санитарная классификация предприятий, сооружений и иных объектов</w:t>
            </w:r>
            <w:r>
              <w:rPr>
                <w:sz w:val="20"/>
                <w:szCs w:val="20"/>
                <w:lang w:val="ru-RU"/>
              </w:rPr>
              <w:t>».</w:t>
            </w:r>
          </w:p>
          <w:p w:rsidR="0092215E" w:rsidRDefault="0092215E" w:rsidP="00BD0930">
            <w:pPr>
              <w:pStyle w:val="aff6"/>
              <w:ind w:firstLine="0"/>
              <w:jc w:val="left"/>
              <w:rPr>
                <w:sz w:val="20"/>
                <w:szCs w:val="20"/>
                <w:lang w:val="ru-RU"/>
              </w:rPr>
            </w:pPr>
            <w:r>
              <w:rPr>
                <w:sz w:val="20"/>
                <w:szCs w:val="20"/>
                <w:lang w:val="ru-RU"/>
              </w:rPr>
              <w:t>2.К</w:t>
            </w:r>
            <w:r w:rsidRPr="00BF5273">
              <w:rPr>
                <w:sz w:val="20"/>
                <w:szCs w:val="20"/>
                <w:lang w:val="ru-RU"/>
              </w:rPr>
              <w:t>ласс комфортности жилья для расчета количества парковочных мест для постоянного хранения автомоб</w:t>
            </w:r>
            <w:r w:rsidRPr="00BF5273">
              <w:rPr>
                <w:sz w:val="20"/>
                <w:szCs w:val="20"/>
                <w:lang w:val="ru-RU"/>
              </w:rPr>
              <w:t>и</w:t>
            </w:r>
            <w:r w:rsidRPr="00BF5273">
              <w:rPr>
                <w:sz w:val="20"/>
                <w:szCs w:val="20"/>
                <w:lang w:val="ru-RU"/>
              </w:rPr>
              <w:t>лей устанавливается</w:t>
            </w:r>
            <w:r w:rsidR="00934590">
              <w:rPr>
                <w:sz w:val="20"/>
                <w:szCs w:val="20"/>
                <w:lang w:val="ru-RU"/>
              </w:rPr>
              <w:t xml:space="preserve"> </w:t>
            </w:r>
            <w:r>
              <w:rPr>
                <w:sz w:val="20"/>
                <w:szCs w:val="20"/>
                <w:lang w:val="ru-RU"/>
              </w:rPr>
              <w:t>с</w:t>
            </w:r>
            <w:r w:rsidRPr="00BF5273">
              <w:rPr>
                <w:sz w:val="20"/>
                <w:szCs w:val="20"/>
                <w:lang w:val="ru-RU"/>
              </w:rPr>
              <w:t>огласно</w:t>
            </w:r>
            <w:r>
              <w:rPr>
                <w:sz w:val="20"/>
                <w:szCs w:val="20"/>
                <w:lang w:val="ru-RU"/>
              </w:rPr>
              <w:t xml:space="preserve"> п. 5.6 СП 42.13330.2011 </w:t>
            </w:r>
            <w:r w:rsidRPr="00903F22">
              <w:rPr>
                <w:sz w:val="20"/>
                <w:szCs w:val="20"/>
                <w:lang w:val="ru-RU"/>
              </w:rPr>
              <w:t>«Градостроительство</w:t>
            </w:r>
            <w:r w:rsidR="001E7CDC">
              <w:rPr>
                <w:sz w:val="20"/>
                <w:szCs w:val="20"/>
                <w:lang w:val="ru-RU"/>
              </w:rPr>
              <w:t>.</w:t>
            </w:r>
            <w:r w:rsidRPr="00903F22">
              <w:rPr>
                <w:sz w:val="20"/>
                <w:szCs w:val="20"/>
                <w:lang w:val="ru-RU"/>
              </w:rPr>
              <w:t xml:space="preserve"> Планировка и застройка горо</w:t>
            </w:r>
            <w:r w:rsidRPr="00903F22">
              <w:rPr>
                <w:sz w:val="20"/>
                <w:szCs w:val="20"/>
                <w:lang w:val="ru-RU"/>
              </w:rPr>
              <w:t>д</w:t>
            </w:r>
            <w:r w:rsidRPr="00903F22">
              <w:rPr>
                <w:sz w:val="20"/>
                <w:szCs w:val="20"/>
                <w:lang w:val="ru-RU"/>
              </w:rPr>
              <w:t xml:space="preserve">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92215E" w:rsidRPr="00B55F97" w:rsidRDefault="0092215E" w:rsidP="00A0350C">
            <w:pPr>
              <w:pStyle w:val="aff6"/>
              <w:ind w:firstLine="0"/>
              <w:jc w:val="left"/>
              <w:rPr>
                <w:sz w:val="20"/>
                <w:szCs w:val="20"/>
                <w:lang w:val="ru-RU"/>
              </w:rPr>
            </w:pPr>
            <w:r>
              <w:rPr>
                <w:sz w:val="20"/>
                <w:szCs w:val="20"/>
                <w:lang w:val="ru-RU"/>
              </w:rPr>
              <w:t xml:space="preserve">3. Расчетные показатели </w:t>
            </w:r>
            <w:r w:rsidRPr="00722162">
              <w:rPr>
                <w:sz w:val="20"/>
                <w:szCs w:val="20"/>
                <w:lang w:val="ru-RU"/>
              </w:rPr>
              <w:t>минимально допустимого уровня обеспеченности</w:t>
            </w:r>
            <w:r>
              <w:rPr>
                <w:sz w:val="20"/>
                <w:szCs w:val="20"/>
                <w:lang w:val="ru-RU"/>
              </w:rPr>
              <w:t xml:space="preserve"> для остальных объектов устана</w:t>
            </w:r>
            <w:r>
              <w:rPr>
                <w:sz w:val="20"/>
                <w:szCs w:val="20"/>
                <w:lang w:val="ru-RU"/>
              </w:rPr>
              <w:t>в</w:t>
            </w:r>
            <w:r>
              <w:rPr>
                <w:sz w:val="20"/>
                <w:szCs w:val="20"/>
                <w:lang w:val="ru-RU"/>
              </w:rPr>
              <w:t>ливаются согласно Приложению</w:t>
            </w:r>
            <w:proofErr w:type="gramStart"/>
            <w:r>
              <w:rPr>
                <w:sz w:val="20"/>
                <w:szCs w:val="20"/>
                <w:lang w:val="ru-RU"/>
              </w:rPr>
              <w:t xml:space="preserve"> Ж</w:t>
            </w:r>
            <w:proofErr w:type="gramEnd"/>
            <w:r>
              <w:rPr>
                <w:sz w:val="20"/>
                <w:szCs w:val="20"/>
                <w:lang w:val="ru-RU"/>
              </w:rPr>
              <w:t xml:space="preserve"> </w:t>
            </w:r>
            <w:r w:rsidRPr="00903F22">
              <w:rPr>
                <w:sz w:val="20"/>
                <w:szCs w:val="20"/>
                <w:lang w:val="ru-RU"/>
              </w:rPr>
              <w:t>СП 42.13330.2016 «Градостроительство. Планировка и застройка горо</w:t>
            </w:r>
            <w:r w:rsidRPr="00903F22">
              <w:rPr>
                <w:sz w:val="20"/>
                <w:szCs w:val="20"/>
                <w:lang w:val="ru-RU"/>
              </w:rPr>
              <w:t>д</w:t>
            </w:r>
            <w:r w:rsidRPr="00903F22">
              <w:rPr>
                <w:sz w:val="20"/>
                <w:szCs w:val="20"/>
                <w:lang w:val="ru-RU"/>
              </w:rPr>
              <w:t xml:space="preserve">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 </w:t>
            </w:r>
            <w:r>
              <w:rPr>
                <w:sz w:val="20"/>
                <w:szCs w:val="20"/>
                <w:lang w:val="ru-RU"/>
              </w:rPr>
              <w:t>с учетом Региональных норм</w:t>
            </w:r>
            <w:r>
              <w:rPr>
                <w:sz w:val="20"/>
                <w:szCs w:val="20"/>
                <w:lang w:val="ru-RU"/>
              </w:rPr>
              <w:t>а</w:t>
            </w:r>
            <w:r>
              <w:rPr>
                <w:sz w:val="20"/>
                <w:szCs w:val="20"/>
                <w:lang w:val="ru-RU"/>
              </w:rPr>
              <w:t>тивов градостроительного проектирования Саратовской области.</w:t>
            </w:r>
          </w:p>
        </w:tc>
      </w:tr>
    </w:tbl>
    <w:p w:rsidR="00322760" w:rsidRDefault="00322760" w:rsidP="00322760">
      <w:pPr>
        <w:pStyle w:val="20"/>
        <w:numPr>
          <w:ilvl w:val="1"/>
          <w:numId w:val="13"/>
        </w:numPr>
        <w:ind w:left="0" w:firstLine="0"/>
      </w:pPr>
      <w:bookmarkStart w:id="93" w:name="_Toc501034190"/>
      <w:r>
        <w:t>Объекты местного значения муниципального района</w:t>
      </w:r>
      <w:r w:rsidR="00934590">
        <w:t xml:space="preserve"> </w:t>
      </w:r>
      <w:r>
        <w:t xml:space="preserve">в области </w:t>
      </w:r>
      <w:bookmarkStart w:id="94" w:name="OLE_LINK753"/>
      <w:bookmarkStart w:id="95" w:name="OLE_LINK754"/>
      <w:bookmarkStart w:id="96" w:name="OLE_LINK755"/>
      <w:r>
        <w:t>физической культуры и массового спорта</w:t>
      </w:r>
      <w:bookmarkEnd w:id="88"/>
      <w:bookmarkEnd w:id="93"/>
      <w:bookmarkEnd w:id="94"/>
      <w:bookmarkEnd w:id="95"/>
      <w:bookmarkEnd w:id="96"/>
    </w:p>
    <w:p w:rsidR="00322760" w:rsidRPr="00673852" w:rsidRDefault="00322760" w:rsidP="00322760">
      <w:pPr>
        <w:spacing w:before="120"/>
        <w:jc w:val="right"/>
        <w:rPr>
          <w:b/>
          <w:i/>
        </w:rPr>
      </w:pPr>
      <w:bookmarkStart w:id="97" w:name="OLE_LINK822"/>
      <w:bookmarkStart w:id="98" w:name="OLE_LINK823"/>
      <w:bookmarkStart w:id="99" w:name="OLE_LINK790"/>
      <w:bookmarkStart w:id="100" w:name="OLE_LINK791"/>
      <w:r w:rsidRPr="00673852">
        <w:rPr>
          <w:b/>
          <w:i/>
        </w:rPr>
        <w:t>Таблица</w:t>
      </w:r>
      <w:r>
        <w:rPr>
          <w:b/>
          <w:i/>
        </w:rPr>
        <w:t xml:space="preserve"> 1.3</w:t>
      </w:r>
    </w:p>
    <w:p w:rsidR="00322760" w:rsidRDefault="00322760" w:rsidP="00322760">
      <w:pPr>
        <w:suppressAutoHyphens/>
        <w:spacing w:after="120"/>
        <w:ind w:firstLine="0"/>
        <w:jc w:val="center"/>
        <w:rPr>
          <w:b/>
          <w:i/>
        </w:rPr>
      </w:pPr>
      <w:r w:rsidRPr="00E434BF">
        <w:rPr>
          <w:b/>
          <w:i/>
        </w:rPr>
        <w:t xml:space="preserve">Расчетные показатели, устанавливаемые для объектов </w:t>
      </w:r>
      <w:r w:rsidRPr="00B50753">
        <w:rPr>
          <w:b/>
          <w:i/>
        </w:rPr>
        <w:t xml:space="preserve">местного значения </w:t>
      </w:r>
      <w:r>
        <w:rPr>
          <w:b/>
          <w:i/>
        </w:rPr>
        <w:t>муниципального района</w:t>
      </w:r>
      <w:r w:rsidR="00934590">
        <w:rPr>
          <w:b/>
          <w:i/>
        </w:rPr>
        <w:t xml:space="preserve"> </w:t>
      </w:r>
      <w:r w:rsidRPr="003C4854">
        <w:rPr>
          <w:b/>
          <w:i/>
        </w:rPr>
        <w:t xml:space="preserve">в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2976"/>
        <w:gridCol w:w="2267"/>
        <w:gridCol w:w="1986"/>
      </w:tblGrid>
      <w:tr w:rsidR="00322760" w:rsidRPr="004532CA" w:rsidTr="006C4779">
        <w:trPr>
          <w:cantSplit/>
          <w:tblHeader/>
        </w:trPr>
        <w:tc>
          <w:tcPr>
            <w:tcW w:w="2155" w:type="dxa"/>
            <w:shd w:val="clear" w:color="auto" w:fill="D9D9D9" w:themeFill="background1" w:themeFillShade="D9"/>
          </w:tcPr>
          <w:p w:rsidR="00322760" w:rsidRPr="004532CA" w:rsidRDefault="00322760" w:rsidP="006C4779">
            <w:pPr>
              <w:pStyle w:val="aff6"/>
              <w:keepNext/>
              <w:widowControl w:val="0"/>
              <w:ind w:firstLine="0"/>
              <w:jc w:val="center"/>
              <w:rPr>
                <w:b/>
                <w:i/>
                <w:sz w:val="20"/>
                <w:szCs w:val="20"/>
                <w:lang w:val="ru-RU"/>
              </w:rPr>
            </w:pPr>
            <w:bookmarkStart w:id="101" w:name="OLE_LINK261"/>
            <w:bookmarkStart w:id="102" w:name="OLE_LINK262"/>
            <w:r w:rsidRPr="004532CA">
              <w:rPr>
                <w:b/>
                <w:i/>
                <w:sz w:val="20"/>
                <w:szCs w:val="20"/>
                <w:lang w:val="ru-RU"/>
              </w:rPr>
              <w:t>Наименование вида объекта</w:t>
            </w:r>
          </w:p>
        </w:tc>
        <w:tc>
          <w:tcPr>
            <w:tcW w:w="2976" w:type="dxa"/>
            <w:shd w:val="clear" w:color="auto" w:fill="D9D9D9" w:themeFill="background1" w:themeFillShade="D9"/>
          </w:tcPr>
          <w:p w:rsidR="00322760" w:rsidRPr="004532CA" w:rsidRDefault="00322760" w:rsidP="006C4779">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267" w:type="dxa"/>
            <w:shd w:val="clear" w:color="auto" w:fill="D9D9D9" w:themeFill="background1" w:themeFillShade="D9"/>
          </w:tcPr>
          <w:p w:rsidR="00322760" w:rsidRPr="004532CA" w:rsidRDefault="00322760" w:rsidP="006C4779">
            <w:pPr>
              <w:pStyle w:val="aff6"/>
              <w:keepNext/>
              <w:widowControl w:val="0"/>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986" w:type="dxa"/>
            <w:shd w:val="clear" w:color="auto" w:fill="D9D9D9" w:themeFill="background1" w:themeFillShade="D9"/>
          </w:tcPr>
          <w:p w:rsidR="00322760" w:rsidRPr="004532CA" w:rsidRDefault="00322760" w:rsidP="006C4779">
            <w:pPr>
              <w:pStyle w:val="aff6"/>
              <w:keepNext/>
              <w:widowControl w:val="0"/>
              <w:ind w:firstLine="0"/>
              <w:jc w:val="center"/>
              <w:rPr>
                <w:sz w:val="20"/>
                <w:szCs w:val="20"/>
                <w:lang w:val="ru-RU"/>
              </w:rPr>
            </w:pPr>
            <w:r w:rsidRPr="004532CA">
              <w:rPr>
                <w:b/>
                <w:i/>
                <w:sz w:val="20"/>
                <w:szCs w:val="20"/>
                <w:lang w:val="ru-RU"/>
              </w:rPr>
              <w:t>Значение расчетного показателя</w:t>
            </w:r>
          </w:p>
        </w:tc>
      </w:tr>
      <w:tr w:rsidR="00322760" w:rsidRPr="004532CA" w:rsidTr="006C4779">
        <w:trPr>
          <w:cantSplit/>
          <w:trHeight w:val="30"/>
        </w:trPr>
        <w:tc>
          <w:tcPr>
            <w:tcW w:w="2155" w:type="dxa"/>
            <w:vMerge w:val="restart"/>
            <w:shd w:val="clear" w:color="auto" w:fill="F2F2F2" w:themeFill="background1" w:themeFillShade="F2"/>
          </w:tcPr>
          <w:p w:rsidR="00322760" w:rsidRPr="00EF45B7" w:rsidRDefault="00322760" w:rsidP="006C4779">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2976" w:type="dxa"/>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минимал</w:t>
            </w:r>
            <w:r w:rsidRPr="004532CA">
              <w:rPr>
                <w:sz w:val="20"/>
                <w:szCs w:val="20"/>
                <w:lang w:val="ru-RU"/>
              </w:rPr>
              <w:t>ь</w:t>
            </w:r>
            <w:r w:rsidRPr="004532CA">
              <w:rPr>
                <w:sz w:val="20"/>
                <w:szCs w:val="20"/>
                <w:lang w:val="ru-RU"/>
              </w:rPr>
              <w:t>но допустимого уровня обесп</w:t>
            </w:r>
            <w:r w:rsidRPr="004532CA">
              <w:rPr>
                <w:sz w:val="20"/>
                <w:szCs w:val="20"/>
                <w:lang w:val="ru-RU"/>
              </w:rPr>
              <w:t>е</w:t>
            </w:r>
            <w:r w:rsidRPr="004532CA">
              <w:rPr>
                <w:sz w:val="20"/>
                <w:szCs w:val="20"/>
                <w:lang w:val="ru-RU"/>
              </w:rPr>
              <w:t>ченности</w:t>
            </w:r>
          </w:p>
        </w:tc>
        <w:tc>
          <w:tcPr>
            <w:tcW w:w="2267" w:type="dxa"/>
          </w:tcPr>
          <w:p w:rsidR="00322760" w:rsidRPr="00EF45B7" w:rsidRDefault="00322760" w:rsidP="006C4779">
            <w:pPr>
              <w:pStyle w:val="aff6"/>
              <w:ind w:firstLine="0"/>
              <w:jc w:val="left"/>
              <w:rPr>
                <w:sz w:val="20"/>
                <w:szCs w:val="20"/>
                <w:lang w:val="ru-RU"/>
              </w:rPr>
            </w:pPr>
            <w:r w:rsidRPr="00EF45B7">
              <w:rPr>
                <w:sz w:val="20"/>
                <w:szCs w:val="20"/>
                <w:lang w:val="ru-RU"/>
              </w:rPr>
              <w:t>Площадь, м</w:t>
            </w:r>
            <w:proofErr w:type="gramStart"/>
            <w:r>
              <w:rPr>
                <w:sz w:val="20"/>
                <w:szCs w:val="20"/>
                <w:vertAlign w:val="superscript"/>
                <w:lang w:val="ru-RU"/>
              </w:rPr>
              <w:t>2</w:t>
            </w:r>
            <w:proofErr w:type="gramEnd"/>
            <w:r w:rsidRPr="00EF45B7">
              <w:rPr>
                <w:sz w:val="20"/>
                <w:szCs w:val="20"/>
                <w:lang w:val="ru-RU"/>
              </w:rPr>
              <w:t xml:space="preserve"> на 1000 ж</w:t>
            </w:r>
            <w:r w:rsidRPr="00EF45B7">
              <w:rPr>
                <w:sz w:val="20"/>
                <w:szCs w:val="20"/>
                <w:lang w:val="ru-RU"/>
              </w:rPr>
              <w:t>и</w:t>
            </w:r>
            <w:r w:rsidRPr="00EF45B7">
              <w:rPr>
                <w:sz w:val="20"/>
                <w:szCs w:val="20"/>
                <w:lang w:val="ru-RU"/>
              </w:rPr>
              <w:t>телей</w:t>
            </w:r>
          </w:p>
        </w:tc>
        <w:tc>
          <w:tcPr>
            <w:tcW w:w="1986" w:type="dxa"/>
          </w:tcPr>
          <w:p w:rsidR="00322760" w:rsidRDefault="00322760" w:rsidP="006C4779">
            <w:pPr>
              <w:pStyle w:val="aff6"/>
              <w:ind w:firstLine="0"/>
              <w:jc w:val="center"/>
              <w:rPr>
                <w:sz w:val="20"/>
                <w:szCs w:val="20"/>
                <w:lang w:val="ru-RU"/>
              </w:rPr>
            </w:pPr>
            <w:r>
              <w:rPr>
                <w:sz w:val="20"/>
                <w:szCs w:val="20"/>
                <w:lang w:val="ru-RU"/>
              </w:rPr>
              <w:t>1950</w:t>
            </w:r>
          </w:p>
        </w:tc>
      </w:tr>
      <w:tr w:rsidR="00322760" w:rsidRPr="004532CA" w:rsidTr="006C4779">
        <w:trPr>
          <w:cantSplit/>
          <w:trHeight w:val="30"/>
        </w:trPr>
        <w:tc>
          <w:tcPr>
            <w:tcW w:w="2155"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976" w:type="dxa"/>
            <w:vMerge w:val="restart"/>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w:t>
            </w:r>
            <w:r w:rsidRPr="004532CA">
              <w:rPr>
                <w:sz w:val="20"/>
                <w:szCs w:val="20"/>
                <w:lang w:val="ru-RU"/>
              </w:rPr>
              <w:t>р</w:t>
            </w:r>
            <w:r w:rsidRPr="004532CA">
              <w:rPr>
                <w:sz w:val="20"/>
                <w:szCs w:val="20"/>
                <w:lang w:val="ru-RU"/>
              </w:rPr>
              <w:t>риториальной доступности</w:t>
            </w:r>
          </w:p>
        </w:tc>
        <w:tc>
          <w:tcPr>
            <w:tcW w:w="2267" w:type="dxa"/>
          </w:tcPr>
          <w:p w:rsidR="00322760" w:rsidRPr="001A7E46" w:rsidRDefault="00322760" w:rsidP="006C4779">
            <w:pPr>
              <w:pStyle w:val="aff6"/>
              <w:ind w:firstLine="0"/>
              <w:jc w:val="left"/>
              <w:rPr>
                <w:sz w:val="20"/>
                <w:szCs w:val="20"/>
                <w:lang w:val="ru-RU"/>
              </w:rPr>
            </w:pPr>
            <w:r>
              <w:rPr>
                <w:sz w:val="20"/>
                <w:szCs w:val="20"/>
                <w:lang w:val="ru-RU"/>
              </w:rPr>
              <w:t>Транспортная досту</w:t>
            </w:r>
            <w:r>
              <w:rPr>
                <w:sz w:val="20"/>
                <w:szCs w:val="20"/>
                <w:lang w:val="ru-RU"/>
              </w:rPr>
              <w:t>п</w:t>
            </w:r>
            <w:r>
              <w:rPr>
                <w:sz w:val="20"/>
                <w:szCs w:val="20"/>
                <w:lang w:val="ru-RU"/>
              </w:rPr>
              <w:t>ность, мин.</w:t>
            </w:r>
          </w:p>
        </w:tc>
        <w:tc>
          <w:tcPr>
            <w:tcW w:w="1986" w:type="dxa"/>
          </w:tcPr>
          <w:p w:rsidR="00322760" w:rsidRDefault="00322760" w:rsidP="006C4779">
            <w:pPr>
              <w:pStyle w:val="aff6"/>
              <w:ind w:firstLine="0"/>
              <w:jc w:val="center"/>
              <w:rPr>
                <w:sz w:val="20"/>
                <w:szCs w:val="20"/>
                <w:lang w:val="ru-RU"/>
              </w:rPr>
            </w:pPr>
            <w:r>
              <w:rPr>
                <w:sz w:val="20"/>
                <w:szCs w:val="20"/>
                <w:lang w:val="ru-RU"/>
              </w:rPr>
              <w:t>30</w:t>
            </w:r>
          </w:p>
        </w:tc>
      </w:tr>
      <w:tr w:rsidR="00322760" w:rsidRPr="004532CA" w:rsidTr="006C4779">
        <w:trPr>
          <w:cantSplit/>
          <w:trHeight w:val="30"/>
        </w:trPr>
        <w:tc>
          <w:tcPr>
            <w:tcW w:w="2155"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976" w:type="dxa"/>
            <w:vMerge/>
          </w:tcPr>
          <w:p w:rsidR="00322760" w:rsidRPr="004532CA" w:rsidRDefault="00322760" w:rsidP="006C4779">
            <w:pPr>
              <w:pStyle w:val="aff6"/>
              <w:ind w:firstLine="0"/>
              <w:jc w:val="left"/>
              <w:rPr>
                <w:sz w:val="20"/>
                <w:szCs w:val="20"/>
                <w:lang w:val="ru-RU"/>
              </w:rPr>
            </w:pPr>
          </w:p>
        </w:tc>
        <w:tc>
          <w:tcPr>
            <w:tcW w:w="2267" w:type="dxa"/>
          </w:tcPr>
          <w:p w:rsidR="00322760" w:rsidRDefault="00322760" w:rsidP="006C4779">
            <w:pPr>
              <w:pStyle w:val="aff6"/>
              <w:ind w:firstLine="0"/>
              <w:jc w:val="left"/>
              <w:rPr>
                <w:sz w:val="20"/>
                <w:szCs w:val="20"/>
                <w:lang w:val="ru-RU"/>
              </w:rPr>
            </w:pPr>
            <w:r>
              <w:rPr>
                <w:sz w:val="20"/>
                <w:szCs w:val="20"/>
                <w:lang w:val="ru-RU"/>
              </w:rPr>
              <w:t>Пешеходная досту</w:t>
            </w:r>
            <w:r>
              <w:rPr>
                <w:sz w:val="20"/>
                <w:szCs w:val="20"/>
                <w:lang w:val="ru-RU"/>
              </w:rPr>
              <w:t>п</w:t>
            </w:r>
            <w:r>
              <w:rPr>
                <w:sz w:val="20"/>
                <w:szCs w:val="20"/>
                <w:lang w:val="ru-RU"/>
              </w:rPr>
              <w:t xml:space="preserve">ность, </w:t>
            </w:r>
            <w:proofErr w:type="gramStart"/>
            <w:r>
              <w:rPr>
                <w:sz w:val="20"/>
                <w:szCs w:val="20"/>
                <w:lang w:val="ru-RU"/>
              </w:rPr>
              <w:t>м</w:t>
            </w:r>
            <w:proofErr w:type="gramEnd"/>
          </w:p>
        </w:tc>
        <w:tc>
          <w:tcPr>
            <w:tcW w:w="1986" w:type="dxa"/>
          </w:tcPr>
          <w:p w:rsidR="00322760" w:rsidRDefault="00322760" w:rsidP="006C4779">
            <w:pPr>
              <w:pStyle w:val="aff6"/>
              <w:ind w:firstLine="0"/>
              <w:jc w:val="center"/>
              <w:rPr>
                <w:sz w:val="20"/>
                <w:szCs w:val="20"/>
                <w:lang w:val="ru-RU"/>
              </w:rPr>
            </w:pPr>
            <w:r>
              <w:rPr>
                <w:sz w:val="20"/>
                <w:szCs w:val="20"/>
                <w:lang w:val="ru-RU"/>
              </w:rPr>
              <w:t>1500</w:t>
            </w:r>
          </w:p>
        </w:tc>
      </w:tr>
      <w:tr w:rsidR="00322760" w:rsidRPr="004532CA" w:rsidTr="006C4779">
        <w:trPr>
          <w:cantSplit/>
          <w:trHeight w:val="30"/>
        </w:trPr>
        <w:tc>
          <w:tcPr>
            <w:tcW w:w="2155" w:type="dxa"/>
            <w:vMerge w:val="restart"/>
            <w:shd w:val="clear" w:color="auto" w:fill="F2F2F2" w:themeFill="background1" w:themeFillShade="F2"/>
          </w:tcPr>
          <w:p w:rsidR="00322760" w:rsidRPr="00EF45B7" w:rsidRDefault="00322760" w:rsidP="006C4779">
            <w:pPr>
              <w:pStyle w:val="aff6"/>
              <w:ind w:firstLine="0"/>
              <w:jc w:val="left"/>
              <w:rPr>
                <w:sz w:val="20"/>
                <w:szCs w:val="20"/>
                <w:lang w:val="ru-RU"/>
              </w:rPr>
            </w:pPr>
            <w:r w:rsidRPr="00EF45B7">
              <w:rPr>
                <w:sz w:val="20"/>
                <w:szCs w:val="20"/>
                <w:lang w:val="ru-RU" w:eastAsia="ru-RU"/>
              </w:rPr>
              <w:t>Бассейн крытый (о</w:t>
            </w:r>
            <w:r w:rsidRPr="00EF45B7">
              <w:rPr>
                <w:sz w:val="20"/>
                <w:szCs w:val="20"/>
                <w:lang w:val="ru-RU" w:eastAsia="ru-RU"/>
              </w:rPr>
              <w:t>т</w:t>
            </w:r>
            <w:r w:rsidRPr="00EF45B7">
              <w:rPr>
                <w:sz w:val="20"/>
                <w:szCs w:val="20"/>
                <w:lang w:val="ru-RU" w:eastAsia="ru-RU"/>
              </w:rPr>
              <w:t>крытый) общего пол</w:t>
            </w:r>
            <w:r w:rsidRPr="00EF45B7">
              <w:rPr>
                <w:sz w:val="20"/>
                <w:szCs w:val="20"/>
                <w:lang w:val="ru-RU" w:eastAsia="ru-RU"/>
              </w:rPr>
              <w:t>ь</w:t>
            </w:r>
            <w:r w:rsidRPr="00EF45B7">
              <w:rPr>
                <w:sz w:val="20"/>
                <w:szCs w:val="20"/>
                <w:lang w:val="ru-RU" w:eastAsia="ru-RU"/>
              </w:rPr>
              <w:t>зования</w:t>
            </w:r>
          </w:p>
        </w:tc>
        <w:tc>
          <w:tcPr>
            <w:tcW w:w="2976" w:type="dxa"/>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минимал</w:t>
            </w:r>
            <w:r w:rsidRPr="004532CA">
              <w:rPr>
                <w:sz w:val="20"/>
                <w:szCs w:val="20"/>
                <w:lang w:val="ru-RU"/>
              </w:rPr>
              <w:t>ь</w:t>
            </w:r>
            <w:r w:rsidRPr="004532CA">
              <w:rPr>
                <w:sz w:val="20"/>
                <w:szCs w:val="20"/>
                <w:lang w:val="ru-RU"/>
              </w:rPr>
              <w:t>но допустимого уровня обесп</w:t>
            </w:r>
            <w:r w:rsidRPr="004532CA">
              <w:rPr>
                <w:sz w:val="20"/>
                <w:szCs w:val="20"/>
                <w:lang w:val="ru-RU"/>
              </w:rPr>
              <w:t>е</w:t>
            </w:r>
            <w:r w:rsidRPr="004532CA">
              <w:rPr>
                <w:sz w:val="20"/>
                <w:szCs w:val="20"/>
                <w:lang w:val="ru-RU"/>
              </w:rPr>
              <w:t>ченности</w:t>
            </w:r>
          </w:p>
        </w:tc>
        <w:tc>
          <w:tcPr>
            <w:tcW w:w="2267" w:type="dxa"/>
          </w:tcPr>
          <w:p w:rsidR="00322760" w:rsidRPr="00EF45B7" w:rsidRDefault="00322760" w:rsidP="006C4779">
            <w:pPr>
              <w:pStyle w:val="aff6"/>
              <w:ind w:firstLine="0"/>
              <w:jc w:val="left"/>
              <w:rPr>
                <w:sz w:val="20"/>
                <w:szCs w:val="20"/>
                <w:lang w:val="ru-RU"/>
              </w:rPr>
            </w:pPr>
            <w:r w:rsidRPr="00EF45B7">
              <w:rPr>
                <w:sz w:val="20"/>
                <w:szCs w:val="20"/>
                <w:lang w:val="ru-RU" w:eastAsia="ru-RU"/>
              </w:rPr>
              <w:t>Площадь, м</w:t>
            </w:r>
            <w:proofErr w:type="gramStart"/>
            <w:r>
              <w:rPr>
                <w:sz w:val="20"/>
                <w:szCs w:val="20"/>
                <w:vertAlign w:val="superscript"/>
                <w:lang w:val="ru-RU" w:eastAsia="ru-RU"/>
              </w:rPr>
              <w:t>2</w:t>
            </w:r>
            <w:proofErr w:type="gramEnd"/>
            <w:r w:rsidRPr="00EF45B7">
              <w:rPr>
                <w:sz w:val="20"/>
                <w:szCs w:val="20"/>
                <w:lang w:val="ru-RU" w:eastAsia="ru-RU"/>
              </w:rPr>
              <w:t xml:space="preserve"> зеркала в</w:t>
            </w:r>
            <w:r w:rsidRPr="00EF45B7">
              <w:rPr>
                <w:sz w:val="20"/>
                <w:szCs w:val="20"/>
                <w:lang w:val="ru-RU" w:eastAsia="ru-RU"/>
              </w:rPr>
              <w:t>о</w:t>
            </w:r>
            <w:r w:rsidRPr="00EF45B7">
              <w:rPr>
                <w:sz w:val="20"/>
                <w:szCs w:val="20"/>
                <w:lang w:val="ru-RU" w:eastAsia="ru-RU"/>
              </w:rPr>
              <w:t>ды на 1000 жителей</w:t>
            </w:r>
          </w:p>
        </w:tc>
        <w:tc>
          <w:tcPr>
            <w:tcW w:w="1986" w:type="dxa"/>
          </w:tcPr>
          <w:p w:rsidR="00322760" w:rsidRDefault="00322760" w:rsidP="006C4779">
            <w:pPr>
              <w:pStyle w:val="aff6"/>
              <w:ind w:firstLine="0"/>
              <w:jc w:val="center"/>
              <w:rPr>
                <w:sz w:val="20"/>
                <w:szCs w:val="20"/>
                <w:lang w:val="ru-RU"/>
              </w:rPr>
            </w:pPr>
            <w:r>
              <w:rPr>
                <w:sz w:val="20"/>
                <w:szCs w:val="20"/>
                <w:lang w:val="ru-RU"/>
              </w:rPr>
              <w:t>75</w:t>
            </w:r>
          </w:p>
        </w:tc>
      </w:tr>
      <w:tr w:rsidR="00322760" w:rsidRPr="004532CA" w:rsidTr="006C4779">
        <w:trPr>
          <w:cantSplit/>
          <w:trHeight w:val="30"/>
        </w:trPr>
        <w:tc>
          <w:tcPr>
            <w:tcW w:w="2155"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976" w:type="dxa"/>
            <w:vMerge w:val="restart"/>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w:t>
            </w:r>
            <w:r w:rsidRPr="004532CA">
              <w:rPr>
                <w:sz w:val="20"/>
                <w:szCs w:val="20"/>
                <w:lang w:val="ru-RU"/>
              </w:rPr>
              <w:t>р</w:t>
            </w:r>
            <w:r w:rsidRPr="004532CA">
              <w:rPr>
                <w:sz w:val="20"/>
                <w:szCs w:val="20"/>
                <w:lang w:val="ru-RU"/>
              </w:rPr>
              <w:t>риториальной доступности</w:t>
            </w:r>
          </w:p>
        </w:tc>
        <w:tc>
          <w:tcPr>
            <w:tcW w:w="2267" w:type="dxa"/>
          </w:tcPr>
          <w:p w:rsidR="00322760" w:rsidRPr="001A7E46" w:rsidRDefault="00322760" w:rsidP="006C4779">
            <w:pPr>
              <w:pStyle w:val="aff6"/>
              <w:ind w:firstLine="0"/>
              <w:jc w:val="left"/>
              <w:rPr>
                <w:sz w:val="20"/>
                <w:szCs w:val="20"/>
                <w:lang w:val="ru-RU"/>
              </w:rPr>
            </w:pPr>
            <w:r>
              <w:rPr>
                <w:sz w:val="20"/>
                <w:szCs w:val="20"/>
                <w:lang w:val="ru-RU"/>
              </w:rPr>
              <w:t>Транспортная досту</w:t>
            </w:r>
            <w:r>
              <w:rPr>
                <w:sz w:val="20"/>
                <w:szCs w:val="20"/>
                <w:lang w:val="ru-RU"/>
              </w:rPr>
              <w:t>п</w:t>
            </w:r>
            <w:r>
              <w:rPr>
                <w:sz w:val="20"/>
                <w:szCs w:val="20"/>
                <w:lang w:val="ru-RU"/>
              </w:rPr>
              <w:t>ность, мин.</w:t>
            </w:r>
          </w:p>
        </w:tc>
        <w:tc>
          <w:tcPr>
            <w:tcW w:w="1986" w:type="dxa"/>
          </w:tcPr>
          <w:p w:rsidR="00322760" w:rsidRDefault="00322760" w:rsidP="006C4779">
            <w:pPr>
              <w:pStyle w:val="aff6"/>
              <w:ind w:firstLine="0"/>
              <w:jc w:val="center"/>
              <w:rPr>
                <w:sz w:val="20"/>
                <w:szCs w:val="20"/>
                <w:lang w:val="ru-RU"/>
              </w:rPr>
            </w:pPr>
            <w:r>
              <w:rPr>
                <w:sz w:val="20"/>
                <w:szCs w:val="20"/>
                <w:lang w:val="ru-RU"/>
              </w:rPr>
              <w:t>30</w:t>
            </w:r>
          </w:p>
        </w:tc>
      </w:tr>
      <w:tr w:rsidR="00322760" w:rsidRPr="004532CA" w:rsidTr="006C4779">
        <w:trPr>
          <w:cantSplit/>
          <w:trHeight w:val="30"/>
        </w:trPr>
        <w:tc>
          <w:tcPr>
            <w:tcW w:w="2155"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976" w:type="dxa"/>
            <w:vMerge/>
          </w:tcPr>
          <w:p w:rsidR="00322760" w:rsidRPr="004532CA" w:rsidRDefault="00322760" w:rsidP="006C4779">
            <w:pPr>
              <w:pStyle w:val="aff6"/>
              <w:ind w:firstLine="0"/>
              <w:jc w:val="left"/>
              <w:rPr>
                <w:sz w:val="20"/>
                <w:szCs w:val="20"/>
                <w:lang w:val="ru-RU"/>
              </w:rPr>
            </w:pPr>
          </w:p>
        </w:tc>
        <w:tc>
          <w:tcPr>
            <w:tcW w:w="2267" w:type="dxa"/>
          </w:tcPr>
          <w:p w:rsidR="00322760" w:rsidRDefault="00322760" w:rsidP="006C4779">
            <w:pPr>
              <w:pStyle w:val="aff6"/>
              <w:ind w:firstLine="0"/>
              <w:jc w:val="left"/>
              <w:rPr>
                <w:sz w:val="20"/>
                <w:szCs w:val="20"/>
                <w:lang w:val="ru-RU"/>
              </w:rPr>
            </w:pPr>
            <w:r>
              <w:rPr>
                <w:sz w:val="20"/>
                <w:szCs w:val="20"/>
                <w:lang w:val="ru-RU"/>
              </w:rPr>
              <w:t>Пешеходная досту</w:t>
            </w:r>
            <w:r>
              <w:rPr>
                <w:sz w:val="20"/>
                <w:szCs w:val="20"/>
                <w:lang w:val="ru-RU"/>
              </w:rPr>
              <w:t>п</w:t>
            </w:r>
            <w:r>
              <w:rPr>
                <w:sz w:val="20"/>
                <w:szCs w:val="20"/>
                <w:lang w:val="ru-RU"/>
              </w:rPr>
              <w:t xml:space="preserve">ность, </w:t>
            </w:r>
            <w:proofErr w:type="gramStart"/>
            <w:r>
              <w:rPr>
                <w:sz w:val="20"/>
                <w:szCs w:val="20"/>
                <w:lang w:val="ru-RU"/>
              </w:rPr>
              <w:t>м</w:t>
            </w:r>
            <w:proofErr w:type="gramEnd"/>
          </w:p>
        </w:tc>
        <w:tc>
          <w:tcPr>
            <w:tcW w:w="1986" w:type="dxa"/>
          </w:tcPr>
          <w:p w:rsidR="00322760" w:rsidRDefault="00322760" w:rsidP="006C4779">
            <w:pPr>
              <w:pStyle w:val="aff6"/>
              <w:ind w:firstLine="0"/>
              <w:jc w:val="center"/>
              <w:rPr>
                <w:sz w:val="20"/>
                <w:szCs w:val="20"/>
                <w:lang w:val="ru-RU"/>
              </w:rPr>
            </w:pPr>
            <w:r>
              <w:rPr>
                <w:sz w:val="20"/>
                <w:szCs w:val="20"/>
                <w:lang w:val="ru-RU"/>
              </w:rPr>
              <w:t>1500</w:t>
            </w:r>
          </w:p>
        </w:tc>
      </w:tr>
      <w:tr w:rsidR="00322760" w:rsidRPr="004532CA" w:rsidTr="006C4779">
        <w:trPr>
          <w:cantSplit/>
          <w:trHeight w:val="30"/>
        </w:trPr>
        <w:tc>
          <w:tcPr>
            <w:tcW w:w="2155" w:type="dxa"/>
            <w:vMerge w:val="restart"/>
            <w:shd w:val="clear" w:color="auto" w:fill="F2F2F2" w:themeFill="background1" w:themeFillShade="F2"/>
          </w:tcPr>
          <w:p w:rsidR="00322760" w:rsidRPr="00B52F85" w:rsidRDefault="00322760" w:rsidP="006C4779">
            <w:pPr>
              <w:pStyle w:val="aff6"/>
              <w:ind w:firstLine="0"/>
              <w:jc w:val="left"/>
              <w:rPr>
                <w:sz w:val="20"/>
                <w:szCs w:val="20"/>
                <w:lang w:val="ru-RU"/>
              </w:rPr>
            </w:pPr>
            <w:r w:rsidRPr="00B52F85">
              <w:rPr>
                <w:sz w:val="20"/>
                <w:szCs w:val="20"/>
                <w:lang w:val="ru-RU"/>
              </w:rPr>
              <w:t>Физкультурно-оздоровительный ко</w:t>
            </w:r>
            <w:r w:rsidRPr="00B52F85">
              <w:rPr>
                <w:sz w:val="20"/>
                <w:szCs w:val="20"/>
                <w:lang w:val="ru-RU"/>
              </w:rPr>
              <w:t>м</w:t>
            </w:r>
            <w:r w:rsidRPr="00B52F85">
              <w:rPr>
                <w:sz w:val="20"/>
                <w:szCs w:val="20"/>
                <w:lang w:val="ru-RU"/>
              </w:rPr>
              <w:t>плекс</w:t>
            </w:r>
          </w:p>
        </w:tc>
        <w:tc>
          <w:tcPr>
            <w:tcW w:w="2976" w:type="dxa"/>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минимал</w:t>
            </w:r>
            <w:r w:rsidRPr="004532CA">
              <w:rPr>
                <w:sz w:val="20"/>
                <w:szCs w:val="20"/>
                <w:lang w:val="ru-RU"/>
              </w:rPr>
              <w:t>ь</w:t>
            </w:r>
            <w:r w:rsidRPr="004532CA">
              <w:rPr>
                <w:sz w:val="20"/>
                <w:szCs w:val="20"/>
                <w:lang w:val="ru-RU"/>
              </w:rPr>
              <w:t>но допустимого уровня обесп</w:t>
            </w:r>
            <w:r w:rsidRPr="004532CA">
              <w:rPr>
                <w:sz w:val="20"/>
                <w:szCs w:val="20"/>
                <w:lang w:val="ru-RU"/>
              </w:rPr>
              <w:t>е</w:t>
            </w:r>
            <w:r w:rsidRPr="004532CA">
              <w:rPr>
                <w:sz w:val="20"/>
                <w:szCs w:val="20"/>
                <w:lang w:val="ru-RU"/>
              </w:rPr>
              <w:t>ченности</w:t>
            </w:r>
          </w:p>
        </w:tc>
        <w:tc>
          <w:tcPr>
            <w:tcW w:w="2267" w:type="dxa"/>
          </w:tcPr>
          <w:p w:rsidR="00322760" w:rsidRPr="00B52F85" w:rsidRDefault="00322760" w:rsidP="006C4779">
            <w:pPr>
              <w:pStyle w:val="aff6"/>
              <w:ind w:firstLine="0"/>
              <w:jc w:val="left"/>
              <w:rPr>
                <w:sz w:val="20"/>
                <w:szCs w:val="20"/>
                <w:lang w:val="ru-RU"/>
              </w:rPr>
            </w:pPr>
            <w:r w:rsidRPr="00B52F85">
              <w:rPr>
                <w:sz w:val="20"/>
                <w:szCs w:val="20"/>
                <w:lang w:val="ru-RU"/>
              </w:rPr>
              <w:t>Площадь помещения, м</w:t>
            </w:r>
            <w:proofErr w:type="gramStart"/>
            <w:r>
              <w:rPr>
                <w:sz w:val="20"/>
                <w:szCs w:val="20"/>
                <w:vertAlign w:val="superscript"/>
                <w:lang w:val="ru-RU"/>
              </w:rPr>
              <w:t>2</w:t>
            </w:r>
            <w:proofErr w:type="gramEnd"/>
            <w:r w:rsidRPr="00B52F85">
              <w:rPr>
                <w:sz w:val="20"/>
                <w:szCs w:val="20"/>
                <w:lang w:val="ru-RU"/>
              </w:rPr>
              <w:t xml:space="preserve"> на 1000 жителей</w:t>
            </w:r>
          </w:p>
        </w:tc>
        <w:tc>
          <w:tcPr>
            <w:tcW w:w="1986" w:type="dxa"/>
          </w:tcPr>
          <w:p w:rsidR="00322760" w:rsidRDefault="00322760" w:rsidP="006C4779">
            <w:pPr>
              <w:pStyle w:val="aff6"/>
              <w:ind w:firstLine="0"/>
              <w:jc w:val="center"/>
              <w:rPr>
                <w:sz w:val="20"/>
                <w:szCs w:val="20"/>
                <w:lang w:val="ru-RU"/>
              </w:rPr>
            </w:pPr>
            <w:r>
              <w:rPr>
                <w:sz w:val="20"/>
                <w:szCs w:val="20"/>
                <w:lang w:val="ru-RU"/>
              </w:rPr>
              <w:t>120,06</w:t>
            </w:r>
          </w:p>
        </w:tc>
      </w:tr>
      <w:tr w:rsidR="00322760" w:rsidRPr="004532CA" w:rsidTr="006C4779">
        <w:trPr>
          <w:cantSplit/>
          <w:trHeight w:val="30"/>
        </w:trPr>
        <w:tc>
          <w:tcPr>
            <w:tcW w:w="2155"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976" w:type="dxa"/>
            <w:vMerge w:val="restart"/>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w:t>
            </w:r>
            <w:r w:rsidRPr="004532CA">
              <w:rPr>
                <w:sz w:val="20"/>
                <w:szCs w:val="20"/>
                <w:lang w:val="ru-RU"/>
              </w:rPr>
              <w:t>р</w:t>
            </w:r>
            <w:r w:rsidRPr="004532CA">
              <w:rPr>
                <w:sz w:val="20"/>
                <w:szCs w:val="20"/>
                <w:lang w:val="ru-RU"/>
              </w:rPr>
              <w:t>риториальной доступности</w:t>
            </w:r>
          </w:p>
        </w:tc>
        <w:tc>
          <w:tcPr>
            <w:tcW w:w="2267" w:type="dxa"/>
          </w:tcPr>
          <w:p w:rsidR="00322760" w:rsidRPr="001A7E46" w:rsidRDefault="00322760" w:rsidP="006C4779">
            <w:pPr>
              <w:pStyle w:val="aff6"/>
              <w:ind w:firstLine="0"/>
              <w:jc w:val="left"/>
              <w:rPr>
                <w:sz w:val="20"/>
                <w:szCs w:val="20"/>
                <w:lang w:val="ru-RU"/>
              </w:rPr>
            </w:pPr>
            <w:r>
              <w:rPr>
                <w:sz w:val="20"/>
                <w:szCs w:val="20"/>
                <w:lang w:val="ru-RU"/>
              </w:rPr>
              <w:t>Транспортная досту</w:t>
            </w:r>
            <w:r>
              <w:rPr>
                <w:sz w:val="20"/>
                <w:szCs w:val="20"/>
                <w:lang w:val="ru-RU"/>
              </w:rPr>
              <w:t>п</w:t>
            </w:r>
            <w:r>
              <w:rPr>
                <w:sz w:val="20"/>
                <w:szCs w:val="20"/>
                <w:lang w:val="ru-RU"/>
              </w:rPr>
              <w:t>ность, мин.</w:t>
            </w:r>
          </w:p>
        </w:tc>
        <w:tc>
          <w:tcPr>
            <w:tcW w:w="1986" w:type="dxa"/>
          </w:tcPr>
          <w:p w:rsidR="00322760" w:rsidRDefault="00322760" w:rsidP="006C4779">
            <w:pPr>
              <w:pStyle w:val="aff6"/>
              <w:ind w:firstLine="0"/>
              <w:jc w:val="center"/>
              <w:rPr>
                <w:sz w:val="20"/>
                <w:szCs w:val="20"/>
                <w:lang w:val="ru-RU"/>
              </w:rPr>
            </w:pPr>
            <w:r>
              <w:rPr>
                <w:sz w:val="20"/>
                <w:szCs w:val="20"/>
                <w:lang w:val="ru-RU"/>
              </w:rPr>
              <w:t>30</w:t>
            </w:r>
          </w:p>
        </w:tc>
      </w:tr>
      <w:tr w:rsidR="00322760" w:rsidRPr="004532CA" w:rsidTr="006C4779">
        <w:trPr>
          <w:cantSplit/>
          <w:trHeight w:val="30"/>
        </w:trPr>
        <w:tc>
          <w:tcPr>
            <w:tcW w:w="2155"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2976" w:type="dxa"/>
            <w:vMerge/>
          </w:tcPr>
          <w:p w:rsidR="00322760" w:rsidRPr="004532CA" w:rsidRDefault="00322760" w:rsidP="006C4779">
            <w:pPr>
              <w:pStyle w:val="aff6"/>
              <w:ind w:firstLine="0"/>
              <w:jc w:val="left"/>
              <w:rPr>
                <w:sz w:val="20"/>
                <w:szCs w:val="20"/>
                <w:lang w:val="ru-RU"/>
              </w:rPr>
            </w:pPr>
          </w:p>
        </w:tc>
        <w:tc>
          <w:tcPr>
            <w:tcW w:w="2267" w:type="dxa"/>
          </w:tcPr>
          <w:p w:rsidR="00322760" w:rsidRDefault="00322760" w:rsidP="006C4779">
            <w:pPr>
              <w:pStyle w:val="aff6"/>
              <w:ind w:firstLine="0"/>
              <w:jc w:val="left"/>
              <w:rPr>
                <w:sz w:val="20"/>
                <w:szCs w:val="20"/>
                <w:lang w:val="ru-RU"/>
              </w:rPr>
            </w:pPr>
            <w:r>
              <w:rPr>
                <w:sz w:val="20"/>
                <w:szCs w:val="20"/>
                <w:lang w:val="ru-RU"/>
              </w:rPr>
              <w:t>Пешеходная досту</w:t>
            </w:r>
            <w:r>
              <w:rPr>
                <w:sz w:val="20"/>
                <w:szCs w:val="20"/>
                <w:lang w:val="ru-RU"/>
              </w:rPr>
              <w:t>п</w:t>
            </w:r>
            <w:r>
              <w:rPr>
                <w:sz w:val="20"/>
                <w:szCs w:val="20"/>
                <w:lang w:val="ru-RU"/>
              </w:rPr>
              <w:t xml:space="preserve">ность, </w:t>
            </w:r>
            <w:proofErr w:type="gramStart"/>
            <w:r>
              <w:rPr>
                <w:sz w:val="20"/>
                <w:szCs w:val="20"/>
                <w:lang w:val="ru-RU"/>
              </w:rPr>
              <w:t>м</w:t>
            </w:r>
            <w:proofErr w:type="gramEnd"/>
          </w:p>
        </w:tc>
        <w:tc>
          <w:tcPr>
            <w:tcW w:w="1986" w:type="dxa"/>
          </w:tcPr>
          <w:p w:rsidR="00322760" w:rsidRDefault="00322760" w:rsidP="006C4779">
            <w:pPr>
              <w:pStyle w:val="aff6"/>
              <w:ind w:firstLine="0"/>
              <w:jc w:val="center"/>
              <w:rPr>
                <w:sz w:val="20"/>
                <w:szCs w:val="20"/>
                <w:lang w:val="ru-RU"/>
              </w:rPr>
            </w:pPr>
            <w:r>
              <w:rPr>
                <w:sz w:val="20"/>
                <w:szCs w:val="20"/>
                <w:lang w:val="ru-RU"/>
              </w:rPr>
              <w:t>1500</w:t>
            </w:r>
          </w:p>
        </w:tc>
      </w:tr>
      <w:tr w:rsidR="00322760" w:rsidRPr="004532CA" w:rsidTr="006C4779">
        <w:trPr>
          <w:cantSplit/>
          <w:trHeight w:val="30"/>
        </w:trPr>
        <w:tc>
          <w:tcPr>
            <w:tcW w:w="2155" w:type="dxa"/>
            <w:vMerge w:val="restart"/>
            <w:shd w:val="clear" w:color="auto" w:fill="F2F2F2" w:themeFill="background1" w:themeFillShade="F2"/>
          </w:tcPr>
          <w:p w:rsidR="00322760" w:rsidRPr="00B52F85" w:rsidRDefault="00322760" w:rsidP="006C4779">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2976" w:type="dxa"/>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минимал</w:t>
            </w:r>
            <w:r w:rsidRPr="004532CA">
              <w:rPr>
                <w:sz w:val="20"/>
                <w:szCs w:val="20"/>
                <w:lang w:val="ru-RU"/>
              </w:rPr>
              <w:t>ь</w:t>
            </w:r>
            <w:r w:rsidRPr="004532CA">
              <w:rPr>
                <w:sz w:val="20"/>
                <w:szCs w:val="20"/>
                <w:lang w:val="ru-RU"/>
              </w:rPr>
              <w:t>но допустимого уровня обесп</w:t>
            </w:r>
            <w:r w:rsidRPr="004532CA">
              <w:rPr>
                <w:sz w:val="20"/>
                <w:szCs w:val="20"/>
                <w:lang w:val="ru-RU"/>
              </w:rPr>
              <w:t>е</w:t>
            </w:r>
            <w:r w:rsidRPr="004532CA">
              <w:rPr>
                <w:sz w:val="20"/>
                <w:szCs w:val="20"/>
                <w:lang w:val="ru-RU"/>
              </w:rPr>
              <w:t>ченности</w:t>
            </w:r>
          </w:p>
        </w:tc>
        <w:tc>
          <w:tcPr>
            <w:tcW w:w="2267" w:type="dxa"/>
          </w:tcPr>
          <w:p w:rsidR="00322760" w:rsidRPr="00AB2327" w:rsidRDefault="00322760" w:rsidP="006C4779">
            <w:pPr>
              <w:pStyle w:val="aff6"/>
              <w:ind w:firstLine="0"/>
              <w:jc w:val="left"/>
              <w:rPr>
                <w:sz w:val="20"/>
                <w:szCs w:val="20"/>
                <w:lang w:val="ru-RU"/>
              </w:rPr>
            </w:pPr>
            <w:r>
              <w:rPr>
                <w:sz w:val="20"/>
                <w:szCs w:val="20"/>
                <w:lang w:val="ru-RU"/>
              </w:rPr>
              <w:t>Площадь пола</w:t>
            </w:r>
            <w:r w:rsidRPr="001A7E46">
              <w:rPr>
                <w:sz w:val="20"/>
                <w:szCs w:val="20"/>
                <w:lang w:val="ru-RU"/>
              </w:rPr>
              <w:t>, м</w:t>
            </w:r>
            <w:proofErr w:type="gramStart"/>
            <w:r w:rsidRPr="001A7E46">
              <w:rPr>
                <w:sz w:val="20"/>
                <w:szCs w:val="20"/>
                <w:vertAlign w:val="superscript"/>
                <w:lang w:val="ru-RU"/>
              </w:rPr>
              <w:t>2</w:t>
            </w:r>
            <w:proofErr w:type="gramEnd"/>
            <w:r w:rsidRPr="001A7E46">
              <w:rPr>
                <w:sz w:val="20"/>
                <w:szCs w:val="20"/>
                <w:lang w:val="ru-RU"/>
              </w:rPr>
              <w:t xml:space="preserve"> на 1 тыс. чел.</w:t>
            </w:r>
          </w:p>
        </w:tc>
        <w:tc>
          <w:tcPr>
            <w:tcW w:w="1986" w:type="dxa"/>
          </w:tcPr>
          <w:p w:rsidR="00322760" w:rsidRDefault="00322760" w:rsidP="006C4779">
            <w:pPr>
              <w:pStyle w:val="aff6"/>
              <w:ind w:firstLine="0"/>
              <w:jc w:val="center"/>
              <w:rPr>
                <w:sz w:val="20"/>
                <w:szCs w:val="20"/>
                <w:lang w:val="ru-RU"/>
              </w:rPr>
            </w:pPr>
            <w:r>
              <w:rPr>
                <w:sz w:val="20"/>
                <w:szCs w:val="20"/>
                <w:lang w:val="ru-RU"/>
              </w:rPr>
              <w:t>60</w:t>
            </w:r>
          </w:p>
        </w:tc>
      </w:tr>
      <w:tr w:rsidR="00322760" w:rsidRPr="004532CA" w:rsidTr="006C4779">
        <w:trPr>
          <w:cantSplit/>
          <w:trHeight w:val="30"/>
        </w:trPr>
        <w:tc>
          <w:tcPr>
            <w:tcW w:w="2155" w:type="dxa"/>
            <w:vMerge/>
            <w:shd w:val="clear" w:color="auto" w:fill="F2F2F2" w:themeFill="background1" w:themeFillShade="F2"/>
          </w:tcPr>
          <w:p w:rsidR="00322760" w:rsidRPr="001A7E46" w:rsidRDefault="00322760" w:rsidP="006C4779">
            <w:pPr>
              <w:pStyle w:val="aff6"/>
              <w:ind w:firstLine="0"/>
              <w:jc w:val="left"/>
              <w:rPr>
                <w:sz w:val="20"/>
                <w:szCs w:val="20"/>
                <w:lang w:val="ru-RU"/>
              </w:rPr>
            </w:pPr>
          </w:p>
        </w:tc>
        <w:tc>
          <w:tcPr>
            <w:tcW w:w="2976" w:type="dxa"/>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w:t>
            </w:r>
            <w:r w:rsidRPr="004532CA">
              <w:rPr>
                <w:sz w:val="20"/>
                <w:szCs w:val="20"/>
                <w:lang w:val="ru-RU"/>
              </w:rPr>
              <w:t>р</w:t>
            </w:r>
            <w:r w:rsidRPr="004532CA">
              <w:rPr>
                <w:sz w:val="20"/>
                <w:szCs w:val="20"/>
                <w:lang w:val="ru-RU"/>
              </w:rPr>
              <w:t>риториальной доступности</w:t>
            </w:r>
          </w:p>
        </w:tc>
        <w:tc>
          <w:tcPr>
            <w:tcW w:w="2267" w:type="dxa"/>
          </w:tcPr>
          <w:p w:rsidR="00322760" w:rsidRPr="004E1ACA" w:rsidRDefault="00322760" w:rsidP="006C4779">
            <w:pPr>
              <w:pStyle w:val="aff6"/>
              <w:ind w:firstLine="0"/>
              <w:jc w:val="left"/>
              <w:rPr>
                <w:sz w:val="20"/>
                <w:szCs w:val="20"/>
                <w:lang w:val="ru-RU"/>
              </w:rPr>
            </w:pPr>
            <w:r>
              <w:rPr>
                <w:sz w:val="20"/>
                <w:szCs w:val="20"/>
                <w:lang w:val="ru-RU"/>
              </w:rPr>
              <w:t>Пешеходная досту</w:t>
            </w:r>
            <w:r>
              <w:rPr>
                <w:sz w:val="20"/>
                <w:szCs w:val="20"/>
                <w:lang w:val="ru-RU"/>
              </w:rPr>
              <w:t>п</w:t>
            </w:r>
            <w:r>
              <w:rPr>
                <w:sz w:val="20"/>
                <w:szCs w:val="20"/>
                <w:lang w:val="ru-RU"/>
              </w:rPr>
              <w:t xml:space="preserve">ность, </w:t>
            </w:r>
            <w:proofErr w:type="gramStart"/>
            <w:r>
              <w:rPr>
                <w:sz w:val="20"/>
                <w:szCs w:val="20"/>
                <w:lang w:val="ru-RU"/>
              </w:rPr>
              <w:t>м</w:t>
            </w:r>
            <w:proofErr w:type="gramEnd"/>
          </w:p>
        </w:tc>
        <w:tc>
          <w:tcPr>
            <w:tcW w:w="1986" w:type="dxa"/>
          </w:tcPr>
          <w:p w:rsidR="00322760" w:rsidRDefault="00322760" w:rsidP="006C4779">
            <w:pPr>
              <w:pStyle w:val="aff6"/>
              <w:ind w:firstLine="0"/>
              <w:jc w:val="center"/>
              <w:rPr>
                <w:sz w:val="20"/>
                <w:szCs w:val="20"/>
                <w:lang w:val="ru-RU"/>
              </w:rPr>
            </w:pPr>
            <w:r>
              <w:rPr>
                <w:sz w:val="20"/>
                <w:szCs w:val="20"/>
                <w:lang w:val="ru-RU"/>
              </w:rPr>
              <w:t>500</w:t>
            </w:r>
          </w:p>
        </w:tc>
      </w:tr>
      <w:tr w:rsidR="00322760" w:rsidRPr="004532CA" w:rsidTr="006C4779">
        <w:trPr>
          <w:cantSplit/>
          <w:trHeight w:val="30"/>
        </w:trPr>
        <w:tc>
          <w:tcPr>
            <w:tcW w:w="2155" w:type="dxa"/>
            <w:vMerge w:val="restart"/>
            <w:shd w:val="clear" w:color="auto" w:fill="F2F2F2" w:themeFill="background1" w:themeFillShade="F2"/>
          </w:tcPr>
          <w:p w:rsidR="00322760" w:rsidRPr="001A7E46" w:rsidRDefault="00322760" w:rsidP="006C4779">
            <w:pPr>
              <w:pStyle w:val="aff6"/>
              <w:ind w:firstLine="0"/>
              <w:jc w:val="left"/>
              <w:rPr>
                <w:sz w:val="20"/>
                <w:szCs w:val="20"/>
                <w:lang w:val="ru-RU"/>
              </w:rPr>
            </w:pPr>
            <w:proofErr w:type="spellStart"/>
            <w:r w:rsidRPr="00EF45B7">
              <w:rPr>
                <w:sz w:val="20"/>
                <w:szCs w:val="20"/>
              </w:rPr>
              <w:t>Спортивные</w:t>
            </w:r>
            <w:proofErr w:type="spellEnd"/>
            <w:r w:rsidRPr="00EF45B7">
              <w:rPr>
                <w:sz w:val="20"/>
                <w:szCs w:val="20"/>
              </w:rPr>
              <w:t xml:space="preserve"> </w:t>
            </w:r>
            <w:proofErr w:type="spellStart"/>
            <w:r w:rsidRPr="00EF45B7">
              <w:rPr>
                <w:sz w:val="20"/>
                <w:szCs w:val="20"/>
              </w:rPr>
              <w:t>школы</w:t>
            </w:r>
            <w:proofErr w:type="spellEnd"/>
          </w:p>
        </w:tc>
        <w:tc>
          <w:tcPr>
            <w:tcW w:w="2976" w:type="dxa"/>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минимал</w:t>
            </w:r>
            <w:r w:rsidRPr="004532CA">
              <w:rPr>
                <w:sz w:val="20"/>
                <w:szCs w:val="20"/>
                <w:lang w:val="ru-RU"/>
              </w:rPr>
              <w:t>ь</w:t>
            </w:r>
            <w:r w:rsidRPr="004532CA">
              <w:rPr>
                <w:sz w:val="20"/>
                <w:szCs w:val="20"/>
                <w:lang w:val="ru-RU"/>
              </w:rPr>
              <w:t>но допустимого уровня обесп</w:t>
            </w:r>
            <w:r w:rsidRPr="004532CA">
              <w:rPr>
                <w:sz w:val="20"/>
                <w:szCs w:val="20"/>
                <w:lang w:val="ru-RU"/>
              </w:rPr>
              <w:t>е</w:t>
            </w:r>
            <w:r w:rsidRPr="004532CA">
              <w:rPr>
                <w:sz w:val="20"/>
                <w:szCs w:val="20"/>
                <w:lang w:val="ru-RU"/>
              </w:rPr>
              <w:t>ченности</w:t>
            </w:r>
          </w:p>
        </w:tc>
        <w:tc>
          <w:tcPr>
            <w:tcW w:w="2267" w:type="dxa"/>
          </w:tcPr>
          <w:p w:rsidR="00322760" w:rsidRPr="00C85A47" w:rsidRDefault="00322760" w:rsidP="006C4779">
            <w:pPr>
              <w:pStyle w:val="aff6"/>
              <w:ind w:firstLine="0"/>
              <w:jc w:val="left"/>
              <w:rPr>
                <w:sz w:val="20"/>
                <w:szCs w:val="20"/>
                <w:lang w:val="ru-RU"/>
              </w:rPr>
            </w:pPr>
            <w:r w:rsidRPr="00B52F85">
              <w:rPr>
                <w:sz w:val="20"/>
                <w:szCs w:val="20"/>
                <w:lang w:val="ru-RU"/>
              </w:rPr>
              <w:t>Кол</w:t>
            </w:r>
            <w:r>
              <w:rPr>
                <w:sz w:val="20"/>
                <w:szCs w:val="20"/>
                <w:lang w:val="ru-RU"/>
              </w:rPr>
              <w:t>ичест</w:t>
            </w:r>
            <w:r w:rsidRPr="00B52F85">
              <w:rPr>
                <w:sz w:val="20"/>
                <w:szCs w:val="20"/>
                <w:lang w:val="ru-RU"/>
              </w:rPr>
              <w:t xml:space="preserve">во мест на </w:t>
            </w:r>
            <w:r>
              <w:rPr>
                <w:sz w:val="20"/>
                <w:szCs w:val="20"/>
                <w:lang w:val="ru-RU"/>
              </w:rPr>
              <w:t>1</w:t>
            </w:r>
            <w:r w:rsidRPr="00B52F85">
              <w:rPr>
                <w:sz w:val="20"/>
                <w:szCs w:val="20"/>
                <w:lang w:val="ru-RU"/>
              </w:rPr>
              <w:t xml:space="preserve">000 детей в </w:t>
            </w:r>
            <w:r>
              <w:rPr>
                <w:sz w:val="20"/>
                <w:szCs w:val="20"/>
                <w:lang w:val="ru-RU"/>
              </w:rPr>
              <w:t>возрасте</w:t>
            </w:r>
            <w:r w:rsidRPr="00B52F85">
              <w:rPr>
                <w:sz w:val="20"/>
                <w:szCs w:val="20"/>
                <w:lang w:val="ru-RU"/>
              </w:rPr>
              <w:t xml:space="preserve"> 6-15 лет</w:t>
            </w:r>
          </w:p>
        </w:tc>
        <w:tc>
          <w:tcPr>
            <w:tcW w:w="1986" w:type="dxa"/>
          </w:tcPr>
          <w:p w:rsidR="00322760" w:rsidRDefault="00322760" w:rsidP="006C4779">
            <w:pPr>
              <w:pStyle w:val="aff6"/>
              <w:ind w:firstLine="0"/>
              <w:jc w:val="center"/>
              <w:rPr>
                <w:sz w:val="20"/>
                <w:szCs w:val="20"/>
                <w:lang w:val="ru-RU"/>
              </w:rPr>
            </w:pPr>
            <w:r>
              <w:rPr>
                <w:sz w:val="20"/>
                <w:szCs w:val="20"/>
                <w:lang w:val="ru-RU"/>
              </w:rPr>
              <w:t>54,23</w:t>
            </w:r>
          </w:p>
        </w:tc>
      </w:tr>
      <w:tr w:rsidR="00322760" w:rsidRPr="004532CA" w:rsidTr="006C4779">
        <w:trPr>
          <w:cantSplit/>
          <w:trHeight w:val="30"/>
        </w:trPr>
        <w:tc>
          <w:tcPr>
            <w:tcW w:w="2155" w:type="dxa"/>
            <w:vMerge/>
            <w:shd w:val="clear" w:color="auto" w:fill="F2F2F2" w:themeFill="background1" w:themeFillShade="F2"/>
          </w:tcPr>
          <w:p w:rsidR="00322760" w:rsidRPr="001A7E46" w:rsidRDefault="00322760" w:rsidP="006C4779">
            <w:pPr>
              <w:pStyle w:val="aff6"/>
              <w:ind w:firstLine="0"/>
              <w:jc w:val="left"/>
              <w:rPr>
                <w:sz w:val="20"/>
                <w:szCs w:val="20"/>
                <w:lang w:val="ru-RU"/>
              </w:rPr>
            </w:pPr>
          </w:p>
        </w:tc>
        <w:tc>
          <w:tcPr>
            <w:tcW w:w="2976" w:type="dxa"/>
            <w:vMerge w:val="restart"/>
          </w:tcPr>
          <w:p w:rsidR="00322760" w:rsidRPr="004532CA" w:rsidRDefault="00322760" w:rsidP="006C4779">
            <w:pPr>
              <w:pStyle w:val="aff6"/>
              <w:ind w:firstLine="0"/>
              <w:jc w:val="left"/>
              <w:rPr>
                <w:sz w:val="20"/>
                <w:szCs w:val="20"/>
                <w:lang w:val="ru-RU"/>
              </w:rPr>
            </w:pPr>
            <w:r w:rsidRPr="004532CA">
              <w:rPr>
                <w:sz w:val="20"/>
                <w:szCs w:val="20"/>
                <w:lang w:val="ru-RU"/>
              </w:rPr>
              <w:t>Расчетный показатель макс</w:t>
            </w:r>
            <w:r w:rsidRPr="004532CA">
              <w:rPr>
                <w:sz w:val="20"/>
                <w:szCs w:val="20"/>
                <w:lang w:val="ru-RU"/>
              </w:rPr>
              <w:t>и</w:t>
            </w:r>
            <w:r w:rsidRPr="004532CA">
              <w:rPr>
                <w:sz w:val="20"/>
                <w:szCs w:val="20"/>
                <w:lang w:val="ru-RU"/>
              </w:rPr>
              <w:t>мально допустимого уровня те</w:t>
            </w:r>
            <w:r w:rsidRPr="004532CA">
              <w:rPr>
                <w:sz w:val="20"/>
                <w:szCs w:val="20"/>
                <w:lang w:val="ru-RU"/>
              </w:rPr>
              <w:t>р</w:t>
            </w:r>
            <w:r w:rsidRPr="004532CA">
              <w:rPr>
                <w:sz w:val="20"/>
                <w:szCs w:val="20"/>
                <w:lang w:val="ru-RU"/>
              </w:rPr>
              <w:lastRenderedPageBreak/>
              <w:t>риториальной доступности</w:t>
            </w:r>
          </w:p>
        </w:tc>
        <w:tc>
          <w:tcPr>
            <w:tcW w:w="2267" w:type="dxa"/>
          </w:tcPr>
          <w:p w:rsidR="00322760" w:rsidRPr="001A7E46" w:rsidRDefault="00322760" w:rsidP="006C4779">
            <w:pPr>
              <w:pStyle w:val="aff6"/>
              <w:ind w:firstLine="0"/>
              <w:jc w:val="left"/>
              <w:rPr>
                <w:sz w:val="20"/>
                <w:szCs w:val="20"/>
                <w:lang w:val="ru-RU"/>
              </w:rPr>
            </w:pPr>
            <w:r>
              <w:rPr>
                <w:sz w:val="20"/>
                <w:szCs w:val="20"/>
                <w:lang w:val="ru-RU"/>
              </w:rPr>
              <w:lastRenderedPageBreak/>
              <w:t>Транспортная досту</w:t>
            </w:r>
            <w:r>
              <w:rPr>
                <w:sz w:val="20"/>
                <w:szCs w:val="20"/>
                <w:lang w:val="ru-RU"/>
              </w:rPr>
              <w:t>п</w:t>
            </w:r>
            <w:r>
              <w:rPr>
                <w:sz w:val="20"/>
                <w:szCs w:val="20"/>
                <w:lang w:val="ru-RU"/>
              </w:rPr>
              <w:t>ность, мин.</w:t>
            </w:r>
          </w:p>
        </w:tc>
        <w:tc>
          <w:tcPr>
            <w:tcW w:w="1986" w:type="dxa"/>
          </w:tcPr>
          <w:p w:rsidR="00322760" w:rsidRDefault="00322760" w:rsidP="006C4779">
            <w:pPr>
              <w:pStyle w:val="aff6"/>
              <w:ind w:firstLine="0"/>
              <w:jc w:val="center"/>
              <w:rPr>
                <w:sz w:val="20"/>
                <w:szCs w:val="20"/>
                <w:lang w:val="ru-RU"/>
              </w:rPr>
            </w:pPr>
            <w:r>
              <w:rPr>
                <w:sz w:val="20"/>
                <w:szCs w:val="20"/>
                <w:lang w:val="ru-RU"/>
              </w:rPr>
              <w:t>30</w:t>
            </w:r>
          </w:p>
        </w:tc>
      </w:tr>
      <w:tr w:rsidR="00322760" w:rsidRPr="004532CA" w:rsidTr="006C4779">
        <w:trPr>
          <w:cantSplit/>
          <w:trHeight w:val="30"/>
        </w:trPr>
        <w:tc>
          <w:tcPr>
            <w:tcW w:w="2155" w:type="dxa"/>
            <w:vMerge/>
            <w:shd w:val="clear" w:color="auto" w:fill="F2F2F2" w:themeFill="background1" w:themeFillShade="F2"/>
          </w:tcPr>
          <w:p w:rsidR="00322760" w:rsidRPr="001A7E46" w:rsidRDefault="00322760" w:rsidP="006C4779">
            <w:pPr>
              <w:pStyle w:val="aff6"/>
              <w:ind w:firstLine="0"/>
              <w:jc w:val="left"/>
              <w:rPr>
                <w:sz w:val="20"/>
                <w:szCs w:val="20"/>
                <w:lang w:val="ru-RU"/>
              </w:rPr>
            </w:pPr>
          </w:p>
        </w:tc>
        <w:tc>
          <w:tcPr>
            <w:tcW w:w="2976" w:type="dxa"/>
            <w:vMerge/>
          </w:tcPr>
          <w:p w:rsidR="00322760" w:rsidRPr="004532CA" w:rsidRDefault="00322760" w:rsidP="006C4779">
            <w:pPr>
              <w:pStyle w:val="aff6"/>
              <w:ind w:firstLine="0"/>
              <w:jc w:val="left"/>
              <w:rPr>
                <w:sz w:val="20"/>
                <w:szCs w:val="20"/>
                <w:lang w:val="ru-RU"/>
              </w:rPr>
            </w:pPr>
          </w:p>
        </w:tc>
        <w:tc>
          <w:tcPr>
            <w:tcW w:w="2267" w:type="dxa"/>
          </w:tcPr>
          <w:p w:rsidR="00322760" w:rsidRDefault="00322760" w:rsidP="006C4779">
            <w:pPr>
              <w:pStyle w:val="aff6"/>
              <w:ind w:firstLine="0"/>
              <w:jc w:val="left"/>
              <w:rPr>
                <w:sz w:val="20"/>
                <w:szCs w:val="20"/>
                <w:lang w:val="ru-RU"/>
              </w:rPr>
            </w:pPr>
            <w:r>
              <w:rPr>
                <w:sz w:val="20"/>
                <w:szCs w:val="20"/>
                <w:lang w:val="ru-RU"/>
              </w:rPr>
              <w:t>Пешеходная досту</w:t>
            </w:r>
            <w:r>
              <w:rPr>
                <w:sz w:val="20"/>
                <w:szCs w:val="20"/>
                <w:lang w:val="ru-RU"/>
              </w:rPr>
              <w:t>п</w:t>
            </w:r>
            <w:r>
              <w:rPr>
                <w:sz w:val="20"/>
                <w:szCs w:val="20"/>
                <w:lang w:val="ru-RU"/>
              </w:rPr>
              <w:t xml:space="preserve">ность, </w:t>
            </w:r>
            <w:proofErr w:type="gramStart"/>
            <w:r>
              <w:rPr>
                <w:sz w:val="20"/>
                <w:szCs w:val="20"/>
                <w:lang w:val="ru-RU"/>
              </w:rPr>
              <w:t>м</w:t>
            </w:r>
            <w:proofErr w:type="gramEnd"/>
          </w:p>
        </w:tc>
        <w:tc>
          <w:tcPr>
            <w:tcW w:w="1986" w:type="dxa"/>
          </w:tcPr>
          <w:p w:rsidR="00322760" w:rsidRDefault="00322760" w:rsidP="006C4779">
            <w:pPr>
              <w:pStyle w:val="aff6"/>
              <w:ind w:firstLine="0"/>
              <w:jc w:val="center"/>
              <w:rPr>
                <w:sz w:val="20"/>
                <w:szCs w:val="20"/>
                <w:lang w:val="ru-RU"/>
              </w:rPr>
            </w:pPr>
            <w:r>
              <w:rPr>
                <w:sz w:val="20"/>
                <w:szCs w:val="20"/>
                <w:lang w:val="ru-RU"/>
              </w:rPr>
              <w:t>1500</w:t>
            </w:r>
          </w:p>
        </w:tc>
      </w:tr>
      <w:tr w:rsidR="00322760" w:rsidRPr="004532CA" w:rsidTr="006C4779">
        <w:trPr>
          <w:cantSplit/>
          <w:trHeight w:val="30"/>
        </w:trPr>
        <w:tc>
          <w:tcPr>
            <w:tcW w:w="9384" w:type="dxa"/>
            <w:gridSpan w:val="4"/>
            <w:shd w:val="clear" w:color="auto" w:fill="F2F2F2" w:themeFill="background1" w:themeFillShade="F2"/>
          </w:tcPr>
          <w:p w:rsidR="00322760" w:rsidRDefault="00322760" w:rsidP="006C4779">
            <w:pPr>
              <w:pStyle w:val="Default"/>
              <w:rPr>
                <w:b/>
                <w:sz w:val="20"/>
                <w:szCs w:val="20"/>
              </w:rPr>
            </w:pPr>
            <w:r w:rsidRPr="005431B1">
              <w:rPr>
                <w:b/>
                <w:sz w:val="20"/>
                <w:szCs w:val="20"/>
              </w:rPr>
              <w:lastRenderedPageBreak/>
              <w:t>Примечани</w:t>
            </w:r>
            <w:r>
              <w:rPr>
                <w:b/>
                <w:sz w:val="20"/>
                <w:szCs w:val="20"/>
              </w:rPr>
              <w:t>я</w:t>
            </w:r>
            <w:r w:rsidRPr="005431B1">
              <w:rPr>
                <w:b/>
                <w:sz w:val="20"/>
                <w:szCs w:val="20"/>
              </w:rPr>
              <w:t>:</w:t>
            </w:r>
          </w:p>
          <w:p w:rsidR="00322760" w:rsidRDefault="00322760" w:rsidP="006C4779">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w:t>
            </w:r>
            <w:r>
              <w:rPr>
                <w:sz w:val="20"/>
                <w:szCs w:val="20"/>
              </w:rPr>
              <w:t>поселений</w:t>
            </w:r>
            <w:r w:rsidRPr="005431B1">
              <w:rPr>
                <w:sz w:val="20"/>
                <w:szCs w:val="20"/>
              </w:rPr>
              <w:t>.</w:t>
            </w:r>
          </w:p>
          <w:p w:rsidR="00322760" w:rsidRPr="005431B1" w:rsidRDefault="00322760" w:rsidP="006C4779">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322760" w:rsidRDefault="00322760" w:rsidP="006C4779">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22760" w:rsidRDefault="00322760" w:rsidP="00322760">
      <w:pPr>
        <w:pStyle w:val="20"/>
        <w:numPr>
          <w:ilvl w:val="1"/>
          <w:numId w:val="13"/>
        </w:numPr>
        <w:ind w:left="0" w:firstLine="0"/>
      </w:pPr>
      <w:bookmarkStart w:id="103" w:name="_Toc498361753"/>
      <w:bookmarkStart w:id="104" w:name="_Toc501034191"/>
      <w:bookmarkStart w:id="105" w:name="OLE_LINK217"/>
      <w:bookmarkEnd w:id="89"/>
      <w:bookmarkEnd w:id="90"/>
      <w:bookmarkEnd w:id="97"/>
      <w:bookmarkEnd w:id="98"/>
      <w:bookmarkEnd w:id="99"/>
      <w:bookmarkEnd w:id="100"/>
      <w:bookmarkEnd w:id="101"/>
      <w:bookmarkEnd w:id="102"/>
      <w:r>
        <w:t>Объекты местного значения муниципального района</w:t>
      </w:r>
      <w:r w:rsidR="00934590">
        <w:t xml:space="preserve"> </w:t>
      </w:r>
      <w:r>
        <w:t>в области образования</w:t>
      </w:r>
      <w:bookmarkEnd w:id="103"/>
      <w:bookmarkEnd w:id="104"/>
    </w:p>
    <w:p w:rsidR="00322760" w:rsidRPr="00673852" w:rsidRDefault="00322760" w:rsidP="00322760">
      <w:pPr>
        <w:keepNext/>
        <w:spacing w:before="120"/>
        <w:jc w:val="right"/>
        <w:rPr>
          <w:b/>
          <w:i/>
        </w:rPr>
      </w:pPr>
      <w:r w:rsidRPr="00673852">
        <w:rPr>
          <w:b/>
          <w:i/>
        </w:rPr>
        <w:t>Таблица</w:t>
      </w:r>
      <w:r>
        <w:rPr>
          <w:b/>
          <w:i/>
        </w:rPr>
        <w:t xml:space="preserve"> 1.4</w:t>
      </w:r>
    </w:p>
    <w:p w:rsidR="00322760" w:rsidRDefault="00322760" w:rsidP="00322760">
      <w:pPr>
        <w:keepNext/>
        <w:suppressAutoHyphens/>
        <w:spacing w:after="120"/>
        <w:ind w:firstLine="0"/>
        <w:jc w:val="center"/>
        <w:rPr>
          <w:b/>
          <w:i/>
        </w:rPr>
      </w:pPr>
      <w:r w:rsidRPr="00E434BF">
        <w:rPr>
          <w:b/>
          <w:i/>
        </w:rPr>
        <w:t xml:space="preserve">Расчетные показатели, устанавливаемые для объектов </w:t>
      </w:r>
      <w:r w:rsidRPr="00B50753">
        <w:rPr>
          <w:b/>
          <w:i/>
        </w:rPr>
        <w:t xml:space="preserve">местного значения </w:t>
      </w:r>
      <w:r>
        <w:rPr>
          <w:b/>
          <w:i/>
        </w:rPr>
        <w:t>муниципального района</w:t>
      </w:r>
      <w:r w:rsidR="00934590">
        <w:rPr>
          <w:b/>
          <w:i/>
        </w:rPr>
        <w:t xml:space="preserve"> </w:t>
      </w:r>
      <w:r w:rsidRPr="003C4854">
        <w:rPr>
          <w:b/>
          <w:i/>
        </w:rPr>
        <w:t xml:space="preserve">в области </w:t>
      </w:r>
      <w:r>
        <w:rPr>
          <w:b/>
          <w:i/>
        </w:rPr>
        <w:t>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322760" w:rsidRPr="00E404E2" w:rsidTr="004A7B89">
        <w:trPr>
          <w:cantSplit/>
          <w:tblHeader/>
        </w:trPr>
        <w:tc>
          <w:tcPr>
            <w:tcW w:w="1446" w:type="dxa"/>
            <w:shd w:val="clear" w:color="auto" w:fill="D9D9D9" w:themeFill="background1" w:themeFillShade="D9"/>
          </w:tcPr>
          <w:p w:rsidR="00322760" w:rsidRPr="00E404E2" w:rsidRDefault="00322760" w:rsidP="006C4779">
            <w:pPr>
              <w:pStyle w:val="aff6"/>
              <w:keepNext/>
              <w:ind w:firstLine="0"/>
              <w:jc w:val="center"/>
              <w:rPr>
                <w:b/>
                <w:i/>
                <w:sz w:val="20"/>
                <w:szCs w:val="20"/>
                <w:lang w:val="ru-RU"/>
              </w:rPr>
            </w:pPr>
            <w:bookmarkStart w:id="106" w:name="OLE_LINK114"/>
            <w:r w:rsidRPr="00E404E2">
              <w:rPr>
                <w:b/>
                <w:i/>
                <w:sz w:val="20"/>
                <w:szCs w:val="20"/>
                <w:lang w:val="ru-RU"/>
              </w:rPr>
              <w:t>Наименование вида объекта</w:t>
            </w:r>
          </w:p>
        </w:tc>
        <w:tc>
          <w:tcPr>
            <w:tcW w:w="2268" w:type="dxa"/>
            <w:shd w:val="clear" w:color="auto" w:fill="D9D9D9" w:themeFill="background1" w:themeFillShade="D9"/>
          </w:tcPr>
          <w:p w:rsidR="00322760" w:rsidRPr="00E404E2" w:rsidRDefault="00322760" w:rsidP="006C4779">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322760" w:rsidRPr="00E404E2" w:rsidRDefault="00322760" w:rsidP="006C4779">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322760" w:rsidRPr="00E404E2" w:rsidRDefault="00322760" w:rsidP="006C4779">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D214BA" w:rsidRPr="00E404E2" w:rsidTr="004A7B89">
        <w:trPr>
          <w:cantSplit/>
        </w:trPr>
        <w:tc>
          <w:tcPr>
            <w:tcW w:w="1446" w:type="dxa"/>
            <w:vMerge w:val="restart"/>
            <w:shd w:val="clear" w:color="auto" w:fill="F2F2F2" w:themeFill="background1" w:themeFillShade="F2"/>
          </w:tcPr>
          <w:p w:rsidR="00D214BA" w:rsidRPr="00E404E2" w:rsidRDefault="00D214BA" w:rsidP="006C4779">
            <w:pPr>
              <w:pStyle w:val="aff6"/>
              <w:ind w:firstLine="0"/>
              <w:jc w:val="left"/>
              <w:rPr>
                <w:sz w:val="20"/>
                <w:szCs w:val="20"/>
                <w:lang w:val="ru-RU"/>
              </w:rPr>
            </w:pPr>
            <w:r w:rsidRPr="00E404E2">
              <w:rPr>
                <w:sz w:val="20"/>
                <w:szCs w:val="20"/>
                <w:lang w:val="ru-RU"/>
              </w:rPr>
              <w:t>Дошкольная образовател</w:t>
            </w:r>
            <w:r w:rsidRPr="00E404E2">
              <w:rPr>
                <w:sz w:val="20"/>
                <w:szCs w:val="20"/>
                <w:lang w:val="ru-RU"/>
              </w:rPr>
              <w:t>ь</w:t>
            </w:r>
            <w:r w:rsidRPr="00E404E2">
              <w:rPr>
                <w:sz w:val="20"/>
                <w:szCs w:val="20"/>
                <w:lang w:val="ru-RU"/>
              </w:rPr>
              <w:t>ная организ</w:t>
            </w:r>
            <w:r w:rsidRPr="00E404E2">
              <w:rPr>
                <w:sz w:val="20"/>
                <w:szCs w:val="20"/>
                <w:lang w:val="ru-RU"/>
              </w:rPr>
              <w:t>а</w:t>
            </w:r>
            <w:r w:rsidRPr="00E404E2">
              <w:rPr>
                <w:sz w:val="20"/>
                <w:szCs w:val="20"/>
                <w:lang w:val="ru-RU"/>
              </w:rPr>
              <w:t>ция</w:t>
            </w:r>
          </w:p>
        </w:tc>
        <w:tc>
          <w:tcPr>
            <w:tcW w:w="2268" w:type="dxa"/>
            <w:vMerge w:val="restart"/>
          </w:tcPr>
          <w:p w:rsidR="00D214BA" w:rsidRPr="00E404E2" w:rsidRDefault="00D214BA" w:rsidP="006C4779">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vMerge w:val="restart"/>
          </w:tcPr>
          <w:p w:rsidR="00D214BA" w:rsidRPr="00E404E2" w:rsidRDefault="00D214BA" w:rsidP="006C4779">
            <w:pPr>
              <w:pStyle w:val="aff6"/>
              <w:ind w:firstLine="0"/>
              <w:jc w:val="left"/>
              <w:rPr>
                <w:sz w:val="20"/>
                <w:szCs w:val="20"/>
                <w:highlight w:val="red"/>
                <w:lang w:val="ru-RU"/>
              </w:rPr>
            </w:pPr>
            <w:bookmarkStart w:id="107" w:name="OLE_LINK148"/>
            <w:bookmarkStart w:id="108" w:name="OLE_LINK149"/>
            <w:bookmarkStart w:id="109" w:name="OLE_LINK150"/>
            <w:bookmarkStart w:id="110" w:name="OLE_LINK155"/>
            <w:r>
              <w:rPr>
                <w:sz w:val="20"/>
                <w:szCs w:val="20"/>
                <w:lang w:val="ru-RU"/>
              </w:rPr>
              <w:t>Количество мест на 1000 жит</w:t>
            </w:r>
            <w:r>
              <w:rPr>
                <w:sz w:val="20"/>
                <w:szCs w:val="20"/>
                <w:lang w:val="ru-RU"/>
              </w:rPr>
              <w:t>е</w:t>
            </w:r>
            <w:r>
              <w:rPr>
                <w:sz w:val="20"/>
                <w:szCs w:val="20"/>
                <w:lang w:val="ru-RU"/>
              </w:rPr>
              <w:t>лей</w:t>
            </w:r>
            <w:bookmarkEnd w:id="107"/>
            <w:bookmarkEnd w:id="108"/>
            <w:bookmarkEnd w:id="109"/>
            <w:bookmarkEnd w:id="110"/>
          </w:p>
        </w:tc>
        <w:tc>
          <w:tcPr>
            <w:tcW w:w="2126" w:type="dxa"/>
          </w:tcPr>
          <w:p w:rsidR="00D214BA" w:rsidRPr="00E404E2" w:rsidRDefault="00A67F27" w:rsidP="00D214BA">
            <w:pPr>
              <w:pStyle w:val="aff6"/>
              <w:ind w:firstLine="0"/>
              <w:jc w:val="left"/>
              <w:rPr>
                <w:sz w:val="20"/>
                <w:szCs w:val="20"/>
                <w:lang w:val="ru-RU"/>
              </w:rPr>
            </w:pPr>
            <w:proofErr w:type="gramStart"/>
            <w:r>
              <w:rPr>
                <w:sz w:val="20"/>
                <w:szCs w:val="20"/>
                <w:lang w:val="ru-RU"/>
              </w:rPr>
              <w:t>для городских н.п.</w:t>
            </w:r>
            <w:r w:rsidR="00D214BA">
              <w:rPr>
                <w:sz w:val="20"/>
                <w:szCs w:val="20"/>
                <w:lang w:val="ru-RU"/>
              </w:rPr>
              <w:t xml:space="preserve"> (</w:t>
            </w:r>
            <w:r w:rsidR="00E35270">
              <w:rPr>
                <w:sz w:val="20"/>
                <w:szCs w:val="20"/>
                <w:lang w:val="ru-RU"/>
              </w:rPr>
              <w:t>г. Вольск</w:t>
            </w:r>
            <w:r>
              <w:rPr>
                <w:sz w:val="20"/>
                <w:szCs w:val="20"/>
                <w:lang w:val="ru-RU"/>
              </w:rPr>
              <w:t xml:space="preserve"> и </w:t>
            </w:r>
            <w:r w:rsidR="00E35270">
              <w:rPr>
                <w:sz w:val="20"/>
                <w:szCs w:val="20"/>
                <w:lang w:val="ru-RU"/>
              </w:rPr>
              <w:t>р.п.</w:t>
            </w:r>
            <w:proofErr w:type="gramEnd"/>
            <w:r w:rsidR="00E35270">
              <w:rPr>
                <w:sz w:val="20"/>
                <w:szCs w:val="20"/>
                <w:lang w:val="ru-RU"/>
              </w:rPr>
              <w:t xml:space="preserve"> </w:t>
            </w:r>
            <w:proofErr w:type="gramStart"/>
            <w:r w:rsidR="00E35270">
              <w:rPr>
                <w:sz w:val="20"/>
                <w:szCs w:val="20"/>
                <w:lang w:val="ru-RU"/>
              </w:rPr>
              <w:t>Сенной</w:t>
            </w:r>
            <w:r w:rsidR="00D214BA">
              <w:rPr>
                <w:sz w:val="20"/>
                <w:szCs w:val="20"/>
                <w:lang w:val="ru-RU"/>
              </w:rPr>
              <w:t>)</w:t>
            </w:r>
            <w:proofErr w:type="gramEnd"/>
          </w:p>
        </w:tc>
        <w:tc>
          <w:tcPr>
            <w:tcW w:w="709" w:type="dxa"/>
          </w:tcPr>
          <w:p w:rsidR="00D214BA" w:rsidRPr="00E404E2" w:rsidRDefault="00796427" w:rsidP="006C4779">
            <w:pPr>
              <w:pStyle w:val="aff6"/>
              <w:ind w:firstLine="0"/>
              <w:jc w:val="center"/>
              <w:rPr>
                <w:sz w:val="20"/>
                <w:szCs w:val="20"/>
                <w:lang w:val="ru-RU"/>
              </w:rPr>
            </w:pPr>
            <w:r>
              <w:rPr>
                <w:sz w:val="20"/>
                <w:szCs w:val="20"/>
                <w:lang w:val="ru-RU"/>
              </w:rPr>
              <w:t>65</w:t>
            </w:r>
          </w:p>
        </w:tc>
      </w:tr>
      <w:tr w:rsidR="00D214BA" w:rsidRPr="00E404E2" w:rsidTr="004A7B89">
        <w:trPr>
          <w:cantSplit/>
        </w:trPr>
        <w:tc>
          <w:tcPr>
            <w:tcW w:w="1446" w:type="dxa"/>
            <w:vMerge/>
            <w:shd w:val="clear" w:color="auto" w:fill="F2F2F2" w:themeFill="background1" w:themeFillShade="F2"/>
          </w:tcPr>
          <w:p w:rsidR="00D214BA" w:rsidRPr="00E404E2" w:rsidRDefault="00D214BA" w:rsidP="006C4779">
            <w:pPr>
              <w:pStyle w:val="aff6"/>
              <w:ind w:firstLine="0"/>
              <w:jc w:val="left"/>
              <w:rPr>
                <w:sz w:val="20"/>
                <w:szCs w:val="20"/>
                <w:lang w:val="ru-RU"/>
              </w:rPr>
            </w:pPr>
          </w:p>
        </w:tc>
        <w:tc>
          <w:tcPr>
            <w:tcW w:w="2268" w:type="dxa"/>
            <w:vMerge/>
          </w:tcPr>
          <w:p w:rsidR="00D214BA" w:rsidRPr="00E404E2" w:rsidRDefault="00D214BA" w:rsidP="006C4779">
            <w:pPr>
              <w:pStyle w:val="aff6"/>
              <w:ind w:firstLine="0"/>
              <w:jc w:val="left"/>
              <w:rPr>
                <w:sz w:val="20"/>
                <w:szCs w:val="20"/>
                <w:lang w:val="ru-RU"/>
              </w:rPr>
            </w:pPr>
          </w:p>
        </w:tc>
        <w:tc>
          <w:tcPr>
            <w:tcW w:w="2835" w:type="dxa"/>
            <w:gridSpan w:val="2"/>
            <w:vMerge/>
          </w:tcPr>
          <w:p w:rsidR="00D214BA" w:rsidRDefault="00D214BA" w:rsidP="006C4779">
            <w:pPr>
              <w:pStyle w:val="aff6"/>
              <w:ind w:firstLine="0"/>
              <w:jc w:val="left"/>
              <w:rPr>
                <w:sz w:val="20"/>
                <w:szCs w:val="20"/>
                <w:lang w:val="ru-RU"/>
              </w:rPr>
            </w:pPr>
          </w:p>
        </w:tc>
        <w:tc>
          <w:tcPr>
            <w:tcW w:w="2126" w:type="dxa"/>
          </w:tcPr>
          <w:p w:rsidR="00D214BA" w:rsidRPr="00E404E2" w:rsidRDefault="00D214BA" w:rsidP="00D214BA">
            <w:pPr>
              <w:pStyle w:val="aff6"/>
              <w:ind w:firstLine="0"/>
              <w:jc w:val="left"/>
              <w:rPr>
                <w:sz w:val="20"/>
                <w:szCs w:val="20"/>
                <w:lang w:val="ru-RU"/>
              </w:rPr>
            </w:pPr>
            <w:r>
              <w:rPr>
                <w:sz w:val="20"/>
                <w:szCs w:val="20"/>
                <w:lang w:val="ru-RU"/>
              </w:rPr>
              <w:t>для сельских н.п.</w:t>
            </w:r>
          </w:p>
        </w:tc>
        <w:tc>
          <w:tcPr>
            <w:tcW w:w="709" w:type="dxa"/>
          </w:tcPr>
          <w:p w:rsidR="00D214BA" w:rsidRPr="00E404E2" w:rsidRDefault="00796427" w:rsidP="006C4779">
            <w:pPr>
              <w:pStyle w:val="aff6"/>
              <w:ind w:firstLine="0"/>
              <w:jc w:val="center"/>
              <w:rPr>
                <w:sz w:val="20"/>
                <w:szCs w:val="20"/>
                <w:lang w:val="ru-RU"/>
              </w:rPr>
            </w:pPr>
            <w:r>
              <w:rPr>
                <w:sz w:val="20"/>
                <w:szCs w:val="20"/>
                <w:lang w:val="ru-RU"/>
              </w:rPr>
              <w:t>65</w:t>
            </w:r>
          </w:p>
        </w:tc>
      </w:tr>
      <w:tr w:rsidR="00796427" w:rsidRPr="00E404E2" w:rsidTr="004A7B89">
        <w:trPr>
          <w:cantSplit/>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val="restart"/>
          </w:tcPr>
          <w:p w:rsidR="00796427" w:rsidRPr="00E404E2" w:rsidRDefault="00796427" w:rsidP="00BE2350">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796427" w:rsidRPr="00E404E2" w:rsidRDefault="00796427" w:rsidP="00BE2350">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796427" w:rsidRDefault="00796427" w:rsidP="00BE2350">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796427" w:rsidRDefault="00796427" w:rsidP="00BE2350">
            <w:pPr>
              <w:pStyle w:val="aff6"/>
              <w:ind w:firstLine="0"/>
              <w:jc w:val="center"/>
              <w:rPr>
                <w:sz w:val="20"/>
                <w:szCs w:val="20"/>
                <w:lang w:val="ru-RU"/>
              </w:rPr>
            </w:pPr>
            <w:r>
              <w:rPr>
                <w:sz w:val="20"/>
                <w:szCs w:val="20"/>
                <w:lang w:val="ru-RU"/>
              </w:rPr>
              <w:t>500</w:t>
            </w:r>
          </w:p>
        </w:tc>
      </w:tr>
      <w:tr w:rsidR="00796427" w:rsidRPr="00E404E2" w:rsidTr="004A7B89">
        <w:trPr>
          <w:cantSplit/>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2835" w:type="dxa"/>
            <w:gridSpan w:val="2"/>
            <w:vMerge/>
          </w:tcPr>
          <w:p w:rsidR="00796427" w:rsidRDefault="00796427" w:rsidP="006C4779">
            <w:pPr>
              <w:pStyle w:val="aff6"/>
              <w:ind w:firstLine="0"/>
              <w:jc w:val="left"/>
              <w:rPr>
                <w:sz w:val="20"/>
                <w:szCs w:val="20"/>
                <w:lang w:val="ru-RU"/>
              </w:rPr>
            </w:pPr>
          </w:p>
        </w:tc>
        <w:tc>
          <w:tcPr>
            <w:tcW w:w="2126" w:type="dxa"/>
          </w:tcPr>
          <w:p w:rsidR="00796427" w:rsidRDefault="00796427" w:rsidP="00BE2350">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796427" w:rsidRDefault="00796427" w:rsidP="00BE2350">
            <w:pPr>
              <w:pStyle w:val="aff6"/>
              <w:ind w:firstLine="0"/>
              <w:jc w:val="center"/>
              <w:rPr>
                <w:sz w:val="20"/>
                <w:szCs w:val="20"/>
                <w:lang w:val="ru-RU"/>
              </w:rPr>
            </w:pPr>
            <w:r>
              <w:rPr>
                <w:sz w:val="20"/>
                <w:szCs w:val="20"/>
                <w:lang w:val="ru-RU"/>
              </w:rPr>
              <w:t>300</w:t>
            </w:r>
          </w:p>
        </w:tc>
      </w:tr>
      <w:tr w:rsidR="00796427" w:rsidRPr="00E404E2" w:rsidTr="004A7B89">
        <w:trPr>
          <w:cantSplit/>
          <w:trHeight w:val="382"/>
        </w:trPr>
        <w:tc>
          <w:tcPr>
            <w:tcW w:w="1446" w:type="dxa"/>
            <w:vMerge w:val="restart"/>
            <w:shd w:val="clear" w:color="auto" w:fill="F2F2F2" w:themeFill="background1" w:themeFillShade="F2"/>
          </w:tcPr>
          <w:p w:rsidR="00796427" w:rsidRPr="00E404E2" w:rsidRDefault="00796427" w:rsidP="002B1298">
            <w:pPr>
              <w:pStyle w:val="aff6"/>
              <w:ind w:firstLine="0"/>
              <w:jc w:val="left"/>
              <w:rPr>
                <w:sz w:val="20"/>
                <w:szCs w:val="20"/>
                <w:lang w:val="ru-RU"/>
              </w:rPr>
            </w:pPr>
            <w:r w:rsidRPr="00E404E2">
              <w:rPr>
                <w:sz w:val="20"/>
                <w:szCs w:val="20"/>
                <w:lang w:val="ru-RU"/>
              </w:rPr>
              <w:t>Общеобразов</w:t>
            </w:r>
            <w:r w:rsidRPr="00E404E2">
              <w:rPr>
                <w:sz w:val="20"/>
                <w:szCs w:val="20"/>
                <w:lang w:val="ru-RU"/>
              </w:rPr>
              <w:t>а</w:t>
            </w:r>
            <w:r w:rsidRPr="00E404E2">
              <w:rPr>
                <w:sz w:val="20"/>
                <w:szCs w:val="20"/>
                <w:lang w:val="ru-RU"/>
              </w:rPr>
              <w:t>тельная орган</w:t>
            </w:r>
            <w:r w:rsidRPr="00E404E2">
              <w:rPr>
                <w:sz w:val="20"/>
                <w:szCs w:val="20"/>
                <w:lang w:val="ru-RU"/>
              </w:rPr>
              <w:t>и</w:t>
            </w:r>
            <w:r w:rsidRPr="00E404E2">
              <w:rPr>
                <w:sz w:val="20"/>
                <w:szCs w:val="20"/>
                <w:lang w:val="ru-RU"/>
              </w:rPr>
              <w:t>зация</w:t>
            </w:r>
          </w:p>
        </w:tc>
        <w:tc>
          <w:tcPr>
            <w:tcW w:w="2268" w:type="dxa"/>
            <w:vMerge w:val="restart"/>
          </w:tcPr>
          <w:p w:rsidR="00796427" w:rsidRPr="00E404E2" w:rsidRDefault="00796427" w:rsidP="002B1298">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vMerge w:val="restart"/>
          </w:tcPr>
          <w:p w:rsidR="00796427" w:rsidRPr="00E404E2" w:rsidRDefault="00796427" w:rsidP="002B1298">
            <w:pPr>
              <w:pStyle w:val="aff6"/>
              <w:ind w:firstLine="0"/>
              <w:jc w:val="left"/>
              <w:rPr>
                <w:sz w:val="20"/>
                <w:szCs w:val="20"/>
                <w:highlight w:val="red"/>
                <w:lang w:val="ru-RU"/>
              </w:rPr>
            </w:pPr>
            <w:bookmarkStart w:id="111" w:name="OLE_LINK166"/>
            <w:bookmarkStart w:id="112" w:name="OLE_LINK167"/>
            <w:bookmarkStart w:id="113" w:name="OLE_LINK168"/>
            <w:r>
              <w:rPr>
                <w:sz w:val="20"/>
                <w:szCs w:val="20"/>
                <w:lang w:val="ru-RU"/>
              </w:rPr>
              <w:t>Количество мест на 1000 жит</w:t>
            </w:r>
            <w:r>
              <w:rPr>
                <w:sz w:val="20"/>
                <w:szCs w:val="20"/>
                <w:lang w:val="ru-RU"/>
              </w:rPr>
              <w:t>е</w:t>
            </w:r>
            <w:r>
              <w:rPr>
                <w:sz w:val="20"/>
                <w:szCs w:val="20"/>
                <w:lang w:val="ru-RU"/>
              </w:rPr>
              <w:t>лей</w:t>
            </w:r>
            <w:bookmarkEnd w:id="111"/>
            <w:bookmarkEnd w:id="112"/>
            <w:bookmarkEnd w:id="113"/>
          </w:p>
        </w:tc>
        <w:tc>
          <w:tcPr>
            <w:tcW w:w="2126" w:type="dxa"/>
          </w:tcPr>
          <w:p w:rsidR="00796427" w:rsidRPr="00E404E2" w:rsidRDefault="00796427" w:rsidP="002B1298">
            <w:pPr>
              <w:pStyle w:val="aff6"/>
              <w:ind w:firstLine="0"/>
              <w:jc w:val="left"/>
              <w:rPr>
                <w:sz w:val="20"/>
                <w:szCs w:val="20"/>
                <w:lang w:val="ru-RU"/>
              </w:rPr>
            </w:pPr>
            <w:proofErr w:type="gramStart"/>
            <w:r>
              <w:rPr>
                <w:sz w:val="20"/>
                <w:szCs w:val="20"/>
                <w:lang w:val="ru-RU"/>
              </w:rPr>
              <w:t xml:space="preserve">для городских н.п. </w:t>
            </w:r>
            <w:bookmarkStart w:id="114" w:name="OLE_LINK335"/>
            <w:bookmarkStart w:id="115" w:name="OLE_LINK336"/>
            <w:bookmarkStart w:id="116" w:name="OLE_LINK337"/>
            <w:bookmarkStart w:id="117" w:name="OLE_LINK338"/>
            <w:r>
              <w:rPr>
                <w:sz w:val="20"/>
                <w:szCs w:val="20"/>
                <w:lang w:val="ru-RU"/>
              </w:rPr>
              <w:t>(г. Вольск и р.п.</w:t>
            </w:r>
            <w:proofErr w:type="gramEnd"/>
            <w:r>
              <w:rPr>
                <w:sz w:val="20"/>
                <w:szCs w:val="20"/>
                <w:lang w:val="ru-RU"/>
              </w:rPr>
              <w:t xml:space="preserve"> </w:t>
            </w:r>
            <w:proofErr w:type="gramStart"/>
            <w:r>
              <w:rPr>
                <w:sz w:val="20"/>
                <w:szCs w:val="20"/>
                <w:lang w:val="ru-RU"/>
              </w:rPr>
              <w:t>Сенной)</w:t>
            </w:r>
            <w:bookmarkEnd w:id="114"/>
            <w:bookmarkEnd w:id="115"/>
            <w:bookmarkEnd w:id="116"/>
            <w:bookmarkEnd w:id="117"/>
            <w:proofErr w:type="gramEnd"/>
          </w:p>
        </w:tc>
        <w:tc>
          <w:tcPr>
            <w:tcW w:w="709" w:type="dxa"/>
          </w:tcPr>
          <w:p w:rsidR="00796427" w:rsidRPr="00E404E2" w:rsidRDefault="00CA6DB5" w:rsidP="002B1298">
            <w:pPr>
              <w:pStyle w:val="aff6"/>
              <w:ind w:firstLine="0"/>
              <w:jc w:val="center"/>
              <w:rPr>
                <w:sz w:val="20"/>
                <w:szCs w:val="20"/>
                <w:lang w:val="ru-RU"/>
              </w:rPr>
            </w:pPr>
            <w:r>
              <w:rPr>
                <w:sz w:val="20"/>
                <w:szCs w:val="20"/>
                <w:lang w:val="ru-RU"/>
              </w:rPr>
              <w:t>104</w:t>
            </w:r>
          </w:p>
        </w:tc>
      </w:tr>
      <w:tr w:rsidR="00796427" w:rsidRPr="00E404E2" w:rsidTr="004A7B89">
        <w:trPr>
          <w:cantSplit/>
          <w:trHeight w:val="382"/>
        </w:trPr>
        <w:tc>
          <w:tcPr>
            <w:tcW w:w="1446" w:type="dxa"/>
            <w:vMerge/>
            <w:shd w:val="clear" w:color="auto" w:fill="F2F2F2" w:themeFill="background1" w:themeFillShade="F2"/>
          </w:tcPr>
          <w:p w:rsidR="00796427" w:rsidRPr="00E404E2" w:rsidRDefault="00796427" w:rsidP="002B1298">
            <w:pPr>
              <w:pStyle w:val="aff6"/>
              <w:ind w:firstLine="0"/>
              <w:jc w:val="left"/>
              <w:rPr>
                <w:sz w:val="20"/>
                <w:szCs w:val="20"/>
                <w:lang w:val="ru-RU"/>
              </w:rPr>
            </w:pPr>
          </w:p>
        </w:tc>
        <w:tc>
          <w:tcPr>
            <w:tcW w:w="2268" w:type="dxa"/>
            <w:vMerge/>
          </w:tcPr>
          <w:p w:rsidR="00796427" w:rsidRPr="00E404E2" w:rsidRDefault="00796427" w:rsidP="002B1298">
            <w:pPr>
              <w:pStyle w:val="aff6"/>
              <w:ind w:firstLine="0"/>
              <w:jc w:val="left"/>
              <w:rPr>
                <w:sz w:val="20"/>
                <w:szCs w:val="20"/>
                <w:lang w:val="ru-RU"/>
              </w:rPr>
            </w:pPr>
          </w:p>
        </w:tc>
        <w:tc>
          <w:tcPr>
            <w:tcW w:w="2835" w:type="dxa"/>
            <w:gridSpan w:val="2"/>
            <w:vMerge/>
          </w:tcPr>
          <w:p w:rsidR="00796427" w:rsidRDefault="00796427" w:rsidP="002B1298">
            <w:pPr>
              <w:pStyle w:val="aff6"/>
              <w:ind w:firstLine="0"/>
              <w:jc w:val="left"/>
              <w:rPr>
                <w:sz w:val="20"/>
                <w:szCs w:val="20"/>
                <w:lang w:val="ru-RU"/>
              </w:rPr>
            </w:pPr>
          </w:p>
        </w:tc>
        <w:tc>
          <w:tcPr>
            <w:tcW w:w="2126" w:type="dxa"/>
          </w:tcPr>
          <w:p w:rsidR="00796427" w:rsidRPr="00E404E2" w:rsidRDefault="00796427" w:rsidP="002B1298">
            <w:pPr>
              <w:pStyle w:val="aff6"/>
              <w:ind w:firstLine="0"/>
              <w:jc w:val="left"/>
              <w:rPr>
                <w:sz w:val="20"/>
                <w:szCs w:val="20"/>
                <w:lang w:val="ru-RU"/>
              </w:rPr>
            </w:pPr>
            <w:r>
              <w:rPr>
                <w:sz w:val="20"/>
                <w:szCs w:val="20"/>
                <w:lang w:val="ru-RU"/>
              </w:rPr>
              <w:t>для сельских н.п.</w:t>
            </w:r>
          </w:p>
        </w:tc>
        <w:tc>
          <w:tcPr>
            <w:tcW w:w="709" w:type="dxa"/>
          </w:tcPr>
          <w:p w:rsidR="00796427" w:rsidRPr="00E404E2" w:rsidRDefault="00CA6DB5" w:rsidP="002B1298">
            <w:pPr>
              <w:pStyle w:val="aff6"/>
              <w:ind w:firstLine="0"/>
              <w:jc w:val="center"/>
              <w:rPr>
                <w:sz w:val="20"/>
                <w:szCs w:val="20"/>
                <w:lang w:val="ru-RU"/>
              </w:rPr>
            </w:pPr>
            <w:r>
              <w:rPr>
                <w:sz w:val="20"/>
                <w:szCs w:val="20"/>
                <w:lang w:val="ru-RU"/>
              </w:rPr>
              <w:t>104</w:t>
            </w:r>
          </w:p>
        </w:tc>
      </w:tr>
      <w:tr w:rsidR="00796427" w:rsidRPr="00E404E2" w:rsidTr="004A7B89">
        <w:trPr>
          <w:cantSplit/>
          <w:trHeight w:val="194"/>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bookmarkStart w:id="118" w:name="_Hlk498358117"/>
          </w:p>
        </w:tc>
        <w:tc>
          <w:tcPr>
            <w:tcW w:w="2268" w:type="dxa"/>
            <w:vMerge w:val="restart"/>
          </w:tcPr>
          <w:p w:rsidR="00796427" w:rsidRPr="00E404E2" w:rsidRDefault="00796427" w:rsidP="006C4779">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796427" w:rsidRPr="00E404E2" w:rsidRDefault="00796427" w:rsidP="006C4779">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796427" w:rsidRPr="00DA17E2" w:rsidRDefault="00796427" w:rsidP="006C4779">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796427" w:rsidRPr="00E404E2" w:rsidRDefault="00796427" w:rsidP="006C4779">
            <w:pPr>
              <w:pStyle w:val="aff6"/>
              <w:ind w:firstLine="0"/>
              <w:jc w:val="center"/>
              <w:rPr>
                <w:sz w:val="20"/>
                <w:szCs w:val="20"/>
                <w:lang w:val="ru-RU"/>
              </w:rPr>
            </w:pPr>
            <w:r>
              <w:rPr>
                <w:sz w:val="20"/>
                <w:szCs w:val="20"/>
                <w:lang w:val="ru-RU"/>
              </w:rPr>
              <w:t>15</w:t>
            </w:r>
          </w:p>
        </w:tc>
      </w:tr>
      <w:tr w:rsidR="00796427" w:rsidRPr="00E404E2" w:rsidTr="004A7B89">
        <w:trPr>
          <w:cantSplit/>
          <w:trHeight w:val="194"/>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2835" w:type="dxa"/>
            <w:gridSpan w:val="2"/>
            <w:vMerge/>
          </w:tcPr>
          <w:p w:rsidR="00796427" w:rsidRPr="00E404E2" w:rsidRDefault="00796427" w:rsidP="006C4779">
            <w:pPr>
              <w:pStyle w:val="aff6"/>
              <w:ind w:firstLine="0"/>
              <w:jc w:val="left"/>
              <w:rPr>
                <w:sz w:val="20"/>
                <w:szCs w:val="20"/>
                <w:lang w:val="ru-RU"/>
              </w:rPr>
            </w:pPr>
          </w:p>
        </w:tc>
        <w:tc>
          <w:tcPr>
            <w:tcW w:w="2126" w:type="dxa"/>
          </w:tcPr>
          <w:p w:rsidR="00796427" w:rsidRPr="00DA17E2" w:rsidRDefault="00796427" w:rsidP="006C4779">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796427" w:rsidRPr="00E404E2" w:rsidRDefault="00796427" w:rsidP="006C4779">
            <w:pPr>
              <w:pStyle w:val="aff6"/>
              <w:ind w:firstLine="0"/>
              <w:jc w:val="center"/>
              <w:rPr>
                <w:sz w:val="20"/>
                <w:szCs w:val="20"/>
                <w:lang w:val="ru-RU"/>
              </w:rPr>
            </w:pPr>
            <w:r>
              <w:rPr>
                <w:sz w:val="20"/>
                <w:szCs w:val="20"/>
                <w:lang w:val="ru-RU"/>
              </w:rPr>
              <w:t>30</w:t>
            </w:r>
          </w:p>
        </w:tc>
      </w:tr>
      <w:bookmarkEnd w:id="118"/>
      <w:tr w:rsidR="00796427" w:rsidRPr="00E404E2" w:rsidTr="004A7B89">
        <w:trPr>
          <w:cantSplit/>
          <w:trHeight w:val="194"/>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2835" w:type="dxa"/>
            <w:gridSpan w:val="2"/>
            <w:vMerge w:val="restart"/>
          </w:tcPr>
          <w:p w:rsidR="00796427" w:rsidRPr="00E404E2" w:rsidRDefault="00796427" w:rsidP="006C4779">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796427" w:rsidRDefault="00796427" w:rsidP="00910D68">
            <w:pPr>
              <w:pStyle w:val="aff6"/>
              <w:ind w:firstLine="0"/>
              <w:jc w:val="left"/>
              <w:rPr>
                <w:sz w:val="20"/>
                <w:szCs w:val="20"/>
                <w:lang w:val="ru-RU"/>
              </w:rPr>
            </w:pPr>
            <w:r>
              <w:rPr>
                <w:sz w:val="20"/>
                <w:szCs w:val="20"/>
                <w:lang w:val="ru-RU"/>
              </w:rPr>
              <w:t xml:space="preserve">при </w:t>
            </w:r>
            <w:r w:rsidR="00910D68">
              <w:rPr>
                <w:sz w:val="20"/>
                <w:szCs w:val="20"/>
                <w:lang w:val="ru-RU"/>
              </w:rPr>
              <w:t>малоэтажной з</w:t>
            </w:r>
            <w:r w:rsidR="00910D68">
              <w:rPr>
                <w:sz w:val="20"/>
                <w:szCs w:val="20"/>
                <w:lang w:val="ru-RU"/>
              </w:rPr>
              <w:t>а</w:t>
            </w:r>
            <w:r w:rsidR="00910D68">
              <w:rPr>
                <w:sz w:val="20"/>
                <w:szCs w:val="20"/>
                <w:lang w:val="ru-RU"/>
              </w:rPr>
              <w:t>стройке</w:t>
            </w:r>
          </w:p>
        </w:tc>
        <w:tc>
          <w:tcPr>
            <w:tcW w:w="709" w:type="dxa"/>
          </w:tcPr>
          <w:p w:rsidR="00796427" w:rsidRDefault="00796427" w:rsidP="00BE2350">
            <w:pPr>
              <w:pStyle w:val="aff6"/>
              <w:ind w:firstLine="0"/>
              <w:jc w:val="center"/>
              <w:rPr>
                <w:sz w:val="20"/>
                <w:szCs w:val="20"/>
                <w:lang w:val="ru-RU"/>
              </w:rPr>
            </w:pPr>
            <w:r>
              <w:rPr>
                <w:sz w:val="20"/>
                <w:szCs w:val="20"/>
                <w:lang w:val="ru-RU"/>
              </w:rPr>
              <w:t>750</w:t>
            </w:r>
          </w:p>
        </w:tc>
      </w:tr>
      <w:tr w:rsidR="00796427" w:rsidRPr="00E404E2" w:rsidTr="004A7B89">
        <w:trPr>
          <w:cantSplit/>
          <w:trHeight w:val="194"/>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2835" w:type="dxa"/>
            <w:gridSpan w:val="2"/>
            <w:vMerge/>
          </w:tcPr>
          <w:p w:rsidR="00796427" w:rsidRPr="00E404E2" w:rsidRDefault="00796427" w:rsidP="006C4779">
            <w:pPr>
              <w:pStyle w:val="aff6"/>
              <w:ind w:firstLine="0"/>
              <w:jc w:val="left"/>
              <w:rPr>
                <w:sz w:val="20"/>
                <w:szCs w:val="20"/>
                <w:lang w:val="ru-RU"/>
              </w:rPr>
            </w:pPr>
          </w:p>
        </w:tc>
        <w:tc>
          <w:tcPr>
            <w:tcW w:w="2126" w:type="dxa"/>
          </w:tcPr>
          <w:p w:rsidR="00796427" w:rsidRDefault="00796427" w:rsidP="00BE2350">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796427" w:rsidRDefault="00796427" w:rsidP="00BE2350">
            <w:pPr>
              <w:pStyle w:val="aff6"/>
              <w:ind w:firstLine="0"/>
              <w:jc w:val="center"/>
              <w:rPr>
                <w:sz w:val="20"/>
                <w:szCs w:val="20"/>
                <w:lang w:val="ru-RU"/>
              </w:rPr>
            </w:pPr>
            <w:r>
              <w:rPr>
                <w:sz w:val="20"/>
                <w:szCs w:val="20"/>
                <w:lang w:val="ru-RU"/>
              </w:rPr>
              <w:t>500</w:t>
            </w:r>
          </w:p>
        </w:tc>
      </w:tr>
      <w:tr w:rsidR="00796427" w:rsidRPr="00E404E2" w:rsidTr="004A7B89">
        <w:trPr>
          <w:cantSplit/>
        </w:trPr>
        <w:tc>
          <w:tcPr>
            <w:tcW w:w="1446" w:type="dxa"/>
            <w:vMerge w:val="restart"/>
            <w:shd w:val="clear" w:color="auto" w:fill="F2F2F2" w:themeFill="background1" w:themeFillShade="F2"/>
          </w:tcPr>
          <w:p w:rsidR="00796427" w:rsidRPr="00E404E2" w:rsidRDefault="00796427" w:rsidP="006C4779">
            <w:pPr>
              <w:pStyle w:val="aff6"/>
              <w:ind w:firstLine="0"/>
              <w:jc w:val="left"/>
              <w:rPr>
                <w:sz w:val="20"/>
                <w:szCs w:val="20"/>
                <w:lang w:val="ru-RU"/>
              </w:rPr>
            </w:pPr>
            <w:r w:rsidRPr="00E404E2">
              <w:rPr>
                <w:sz w:val="20"/>
                <w:szCs w:val="20"/>
                <w:lang w:val="ru-RU"/>
              </w:rPr>
              <w:t>Объекты д</w:t>
            </w:r>
            <w:r w:rsidRPr="00E404E2">
              <w:rPr>
                <w:sz w:val="20"/>
                <w:szCs w:val="20"/>
                <w:lang w:val="ru-RU"/>
              </w:rPr>
              <w:t>о</w:t>
            </w:r>
            <w:r w:rsidRPr="00E404E2">
              <w:rPr>
                <w:sz w:val="20"/>
                <w:szCs w:val="20"/>
                <w:lang w:val="ru-RU"/>
              </w:rPr>
              <w:t>полнительного образования</w:t>
            </w:r>
          </w:p>
        </w:tc>
        <w:tc>
          <w:tcPr>
            <w:tcW w:w="2268" w:type="dxa"/>
            <w:vMerge w:val="restart"/>
          </w:tcPr>
          <w:p w:rsidR="00796427" w:rsidRPr="00E404E2" w:rsidRDefault="00796427" w:rsidP="006C4779">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796427" w:rsidRPr="00E404E2" w:rsidRDefault="00796427" w:rsidP="006C4779">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vMerge w:val="restart"/>
          </w:tcPr>
          <w:p w:rsidR="00796427" w:rsidRPr="00E404E2" w:rsidRDefault="00796427" w:rsidP="006C4779">
            <w:pPr>
              <w:pStyle w:val="aff6"/>
              <w:ind w:firstLine="0"/>
              <w:jc w:val="left"/>
              <w:rPr>
                <w:sz w:val="20"/>
                <w:szCs w:val="20"/>
                <w:lang w:val="ru-RU"/>
              </w:rPr>
            </w:pPr>
            <w:r w:rsidRPr="00E404E2">
              <w:rPr>
                <w:sz w:val="20"/>
                <w:szCs w:val="20"/>
                <w:lang w:val="ru-RU"/>
              </w:rPr>
              <w:t>всего, в том числе:</w:t>
            </w:r>
          </w:p>
        </w:tc>
        <w:tc>
          <w:tcPr>
            <w:tcW w:w="2126" w:type="dxa"/>
          </w:tcPr>
          <w:p w:rsidR="00796427" w:rsidRPr="00E404E2" w:rsidRDefault="00796427" w:rsidP="00BD0930">
            <w:pPr>
              <w:pStyle w:val="aff6"/>
              <w:ind w:firstLine="0"/>
              <w:jc w:val="left"/>
              <w:rPr>
                <w:sz w:val="20"/>
                <w:szCs w:val="20"/>
                <w:lang w:val="ru-RU"/>
              </w:rPr>
            </w:pPr>
            <w:proofErr w:type="gramStart"/>
            <w:r>
              <w:rPr>
                <w:sz w:val="20"/>
                <w:szCs w:val="20"/>
                <w:lang w:val="ru-RU"/>
              </w:rPr>
              <w:t>для городских н.п. (г. Вольск и р.п.</w:t>
            </w:r>
            <w:proofErr w:type="gramEnd"/>
            <w:r>
              <w:rPr>
                <w:sz w:val="20"/>
                <w:szCs w:val="20"/>
                <w:lang w:val="ru-RU"/>
              </w:rPr>
              <w:t xml:space="preserve"> </w:t>
            </w:r>
            <w:proofErr w:type="gramStart"/>
            <w:r>
              <w:rPr>
                <w:sz w:val="20"/>
                <w:szCs w:val="20"/>
                <w:lang w:val="ru-RU"/>
              </w:rPr>
              <w:t>Сенной)</w:t>
            </w:r>
            <w:proofErr w:type="gramEnd"/>
          </w:p>
        </w:tc>
        <w:tc>
          <w:tcPr>
            <w:tcW w:w="709" w:type="dxa"/>
          </w:tcPr>
          <w:p w:rsidR="00796427" w:rsidRPr="00E404E2" w:rsidRDefault="004611F6" w:rsidP="006C4779">
            <w:pPr>
              <w:pStyle w:val="aff6"/>
              <w:ind w:firstLine="0"/>
              <w:jc w:val="center"/>
              <w:rPr>
                <w:sz w:val="20"/>
                <w:szCs w:val="20"/>
                <w:lang w:val="ru-RU"/>
              </w:rPr>
            </w:pPr>
            <w:r>
              <w:rPr>
                <w:sz w:val="20"/>
                <w:szCs w:val="20"/>
                <w:lang w:val="ru-RU"/>
              </w:rPr>
              <w:t>98</w:t>
            </w:r>
          </w:p>
        </w:tc>
      </w:tr>
      <w:tr w:rsidR="00796427" w:rsidRPr="00E404E2" w:rsidTr="004A7B89">
        <w:trPr>
          <w:cantSplit/>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850" w:type="dxa"/>
            <w:vMerge/>
          </w:tcPr>
          <w:p w:rsidR="00796427" w:rsidRDefault="00796427" w:rsidP="006C4779">
            <w:pPr>
              <w:pStyle w:val="aff6"/>
              <w:ind w:firstLine="0"/>
              <w:jc w:val="left"/>
              <w:rPr>
                <w:sz w:val="20"/>
                <w:szCs w:val="20"/>
                <w:lang w:val="ru-RU"/>
              </w:rPr>
            </w:pPr>
          </w:p>
        </w:tc>
        <w:tc>
          <w:tcPr>
            <w:tcW w:w="1985" w:type="dxa"/>
            <w:vMerge/>
          </w:tcPr>
          <w:p w:rsidR="00796427" w:rsidRPr="00E404E2" w:rsidRDefault="00796427" w:rsidP="006C4779">
            <w:pPr>
              <w:pStyle w:val="aff6"/>
              <w:ind w:firstLine="0"/>
              <w:jc w:val="left"/>
              <w:rPr>
                <w:sz w:val="20"/>
                <w:szCs w:val="20"/>
                <w:lang w:val="ru-RU"/>
              </w:rPr>
            </w:pPr>
          </w:p>
        </w:tc>
        <w:tc>
          <w:tcPr>
            <w:tcW w:w="2126" w:type="dxa"/>
          </w:tcPr>
          <w:p w:rsidR="00796427" w:rsidRPr="00E404E2" w:rsidRDefault="00796427" w:rsidP="00BD0930">
            <w:pPr>
              <w:pStyle w:val="aff6"/>
              <w:ind w:firstLine="0"/>
              <w:jc w:val="left"/>
              <w:rPr>
                <w:sz w:val="20"/>
                <w:szCs w:val="20"/>
                <w:lang w:val="ru-RU"/>
              </w:rPr>
            </w:pPr>
            <w:r>
              <w:rPr>
                <w:sz w:val="20"/>
                <w:szCs w:val="20"/>
                <w:lang w:val="ru-RU"/>
              </w:rPr>
              <w:t>для сельских н.п.</w:t>
            </w:r>
          </w:p>
        </w:tc>
        <w:tc>
          <w:tcPr>
            <w:tcW w:w="709" w:type="dxa"/>
          </w:tcPr>
          <w:p w:rsidR="00796427" w:rsidRPr="00E404E2" w:rsidRDefault="00796427" w:rsidP="006C4779">
            <w:pPr>
              <w:pStyle w:val="aff6"/>
              <w:ind w:firstLine="0"/>
              <w:jc w:val="center"/>
              <w:rPr>
                <w:sz w:val="20"/>
                <w:szCs w:val="20"/>
                <w:lang w:val="ru-RU"/>
              </w:rPr>
            </w:pPr>
            <w:r>
              <w:rPr>
                <w:sz w:val="20"/>
                <w:szCs w:val="20"/>
                <w:lang w:val="ru-RU"/>
              </w:rPr>
              <w:t>99</w:t>
            </w:r>
          </w:p>
        </w:tc>
      </w:tr>
      <w:tr w:rsidR="00796427" w:rsidRPr="00E404E2" w:rsidTr="004A7B89">
        <w:trPr>
          <w:cantSplit/>
          <w:trHeight w:val="44"/>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850" w:type="dxa"/>
            <w:vMerge/>
          </w:tcPr>
          <w:p w:rsidR="00796427" w:rsidRPr="00E404E2" w:rsidRDefault="00796427" w:rsidP="006C4779">
            <w:pPr>
              <w:pStyle w:val="aff6"/>
              <w:ind w:firstLine="0"/>
              <w:jc w:val="left"/>
              <w:rPr>
                <w:sz w:val="20"/>
                <w:szCs w:val="20"/>
                <w:lang w:val="ru-RU"/>
              </w:rPr>
            </w:pPr>
          </w:p>
        </w:tc>
        <w:tc>
          <w:tcPr>
            <w:tcW w:w="1985" w:type="dxa"/>
            <w:vMerge w:val="restart"/>
          </w:tcPr>
          <w:p w:rsidR="00796427" w:rsidRPr="00E404E2" w:rsidRDefault="00796427" w:rsidP="006C4779">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796427" w:rsidRPr="00E404E2" w:rsidRDefault="00796427" w:rsidP="00BD0930">
            <w:pPr>
              <w:pStyle w:val="aff6"/>
              <w:ind w:firstLine="0"/>
              <w:jc w:val="left"/>
              <w:rPr>
                <w:sz w:val="20"/>
                <w:szCs w:val="20"/>
                <w:lang w:val="ru-RU"/>
              </w:rPr>
            </w:pPr>
            <w:proofErr w:type="gramStart"/>
            <w:r>
              <w:rPr>
                <w:sz w:val="20"/>
                <w:szCs w:val="20"/>
                <w:lang w:val="ru-RU"/>
              </w:rPr>
              <w:t>для городских н.п. (г. Вольск и р.п.</w:t>
            </w:r>
            <w:proofErr w:type="gramEnd"/>
            <w:r>
              <w:rPr>
                <w:sz w:val="20"/>
                <w:szCs w:val="20"/>
                <w:lang w:val="ru-RU"/>
              </w:rPr>
              <w:t xml:space="preserve"> </w:t>
            </w:r>
            <w:proofErr w:type="gramStart"/>
            <w:r>
              <w:rPr>
                <w:sz w:val="20"/>
                <w:szCs w:val="20"/>
                <w:lang w:val="ru-RU"/>
              </w:rPr>
              <w:t>Сенной)</w:t>
            </w:r>
            <w:proofErr w:type="gramEnd"/>
          </w:p>
        </w:tc>
        <w:tc>
          <w:tcPr>
            <w:tcW w:w="709" w:type="dxa"/>
          </w:tcPr>
          <w:p w:rsidR="00796427" w:rsidRPr="00E404E2" w:rsidRDefault="004611F6" w:rsidP="006C4779">
            <w:pPr>
              <w:pStyle w:val="aff6"/>
              <w:ind w:firstLine="0"/>
              <w:jc w:val="center"/>
              <w:rPr>
                <w:sz w:val="20"/>
                <w:szCs w:val="20"/>
                <w:lang w:val="ru-RU"/>
              </w:rPr>
            </w:pPr>
            <w:r>
              <w:rPr>
                <w:sz w:val="20"/>
                <w:szCs w:val="20"/>
                <w:lang w:val="ru-RU"/>
              </w:rPr>
              <w:t>59</w:t>
            </w:r>
          </w:p>
        </w:tc>
      </w:tr>
      <w:tr w:rsidR="00796427" w:rsidRPr="00E404E2" w:rsidTr="004A7B89">
        <w:trPr>
          <w:cantSplit/>
          <w:trHeight w:val="44"/>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850" w:type="dxa"/>
            <w:vMerge/>
          </w:tcPr>
          <w:p w:rsidR="00796427" w:rsidRPr="00E404E2" w:rsidRDefault="00796427" w:rsidP="006C4779">
            <w:pPr>
              <w:pStyle w:val="aff6"/>
              <w:ind w:firstLine="0"/>
              <w:jc w:val="left"/>
              <w:rPr>
                <w:sz w:val="20"/>
                <w:szCs w:val="20"/>
                <w:lang w:val="ru-RU"/>
              </w:rPr>
            </w:pPr>
          </w:p>
        </w:tc>
        <w:tc>
          <w:tcPr>
            <w:tcW w:w="1985" w:type="dxa"/>
            <w:vMerge/>
          </w:tcPr>
          <w:p w:rsidR="00796427" w:rsidRPr="00E404E2" w:rsidRDefault="00796427" w:rsidP="006C4779">
            <w:pPr>
              <w:pStyle w:val="aff6"/>
              <w:ind w:firstLine="0"/>
              <w:jc w:val="left"/>
              <w:rPr>
                <w:sz w:val="20"/>
                <w:szCs w:val="20"/>
                <w:lang w:val="ru-RU"/>
              </w:rPr>
            </w:pPr>
          </w:p>
        </w:tc>
        <w:tc>
          <w:tcPr>
            <w:tcW w:w="2126" w:type="dxa"/>
          </w:tcPr>
          <w:p w:rsidR="00796427" w:rsidRPr="00E404E2" w:rsidRDefault="00796427" w:rsidP="00BD0930">
            <w:pPr>
              <w:pStyle w:val="aff6"/>
              <w:ind w:firstLine="0"/>
              <w:jc w:val="left"/>
              <w:rPr>
                <w:sz w:val="20"/>
                <w:szCs w:val="20"/>
                <w:lang w:val="ru-RU"/>
              </w:rPr>
            </w:pPr>
            <w:r>
              <w:rPr>
                <w:sz w:val="20"/>
                <w:szCs w:val="20"/>
                <w:lang w:val="ru-RU"/>
              </w:rPr>
              <w:t>для сельских н.п.</w:t>
            </w:r>
          </w:p>
        </w:tc>
        <w:tc>
          <w:tcPr>
            <w:tcW w:w="709" w:type="dxa"/>
          </w:tcPr>
          <w:p w:rsidR="00796427" w:rsidRPr="00E404E2" w:rsidRDefault="00796427" w:rsidP="006C4779">
            <w:pPr>
              <w:pStyle w:val="aff6"/>
              <w:ind w:firstLine="0"/>
              <w:jc w:val="center"/>
              <w:rPr>
                <w:sz w:val="20"/>
                <w:szCs w:val="20"/>
                <w:lang w:val="ru-RU"/>
              </w:rPr>
            </w:pPr>
            <w:r>
              <w:rPr>
                <w:sz w:val="20"/>
                <w:szCs w:val="20"/>
                <w:lang w:val="ru-RU"/>
              </w:rPr>
              <w:t>86</w:t>
            </w:r>
          </w:p>
        </w:tc>
      </w:tr>
      <w:tr w:rsidR="00796427" w:rsidRPr="00E404E2" w:rsidTr="004A7B89">
        <w:trPr>
          <w:cantSplit/>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850" w:type="dxa"/>
            <w:vMerge/>
          </w:tcPr>
          <w:p w:rsidR="00796427" w:rsidRPr="00E404E2" w:rsidRDefault="00796427" w:rsidP="006C4779">
            <w:pPr>
              <w:pStyle w:val="aff6"/>
              <w:ind w:firstLine="0"/>
              <w:jc w:val="left"/>
              <w:rPr>
                <w:sz w:val="20"/>
                <w:szCs w:val="20"/>
                <w:lang w:val="ru-RU"/>
              </w:rPr>
            </w:pPr>
          </w:p>
        </w:tc>
        <w:tc>
          <w:tcPr>
            <w:tcW w:w="1985" w:type="dxa"/>
            <w:vMerge w:val="restart"/>
          </w:tcPr>
          <w:p w:rsidR="00796427" w:rsidRPr="00E404E2" w:rsidRDefault="00796427" w:rsidP="006C4779">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796427" w:rsidRPr="00E404E2" w:rsidRDefault="00796427" w:rsidP="00BD0930">
            <w:pPr>
              <w:pStyle w:val="aff6"/>
              <w:ind w:firstLine="0"/>
              <w:jc w:val="left"/>
              <w:rPr>
                <w:sz w:val="20"/>
                <w:szCs w:val="20"/>
                <w:lang w:val="ru-RU"/>
              </w:rPr>
            </w:pPr>
            <w:proofErr w:type="gramStart"/>
            <w:r>
              <w:rPr>
                <w:sz w:val="20"/>
                <w:szCs w:val="20"/>
                <w:lang w:val="ru-RU"/>
              </w:rPr>
              <w:t>для городских н.п. (г. Вольск и р.п.</w:t>
            </w:r>
            <w:proofErr w:type="gramEnd"/>
            <w:r>
              <w:rPr>
                <w:sz w:val="20"/>
                <w:szCs w:val="20"/>
                <w:lang w:val="ru-RU"/>
              </w:rPr>
              <w:t xml:space="preserve"> </w:t>
            </w:r>
            <w:proofErr w:type="gramStart"/>
            <w:r>
              <w:rPr>
                <w:sz w:val="20"/>
                <w:szCs w:val="20"/>
                <w:lang w:val="ru-RU"/>
              </w:rPr>
              <w:t>Сенной)</w:t>
            </w:r>
            <w:proofErr w:type="gramEnd"/>
          </w:p>
        </w:tc>
        <w:tc>
          <w:tcPr>
            <w:tcW w:w="709" w:type="dxa"/>
          </w:tcPr>
          <w:p w:rsidR="00796427" w:rsidRPr="00E404E2" w:rsidRDefault="004611F6" w:rsidP="006C4779">
            <w:pPr>
              <w:pStyle w:val="aff6"/>
              <w:ind w:firstLine="0"/>
              <w:jc w:val="center"/>
              <w:rPr>
                <w:sz w:val="20"/>
                <w:szCs w:val="20"/>
                <w:lang w:val="ru-RU"/>
              </w:rPr>
            </w:pPr>
            <w:r>
              <w:rPr>
                <w:sz w:val="20"/>
                <w:szCs w:val="20"/>
                <w:lang w:val="ru-RU"/>
              </w:rPr>
              <w:t>39</w:t>
            </w:r>
          </w:p>
        </w:tc>
      </w:tr>
      <w:tr w:rsidR="00796427" w:rsidRPr="00E404E2" w:rsidTr="004A7B89">
        <w:trPr>
          <w:cantSplit/>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850" w:type="dxa"/>
            <w:vMerge/>
          </w:tcPr>
          <w:p w:rsidR="00796427" w:rsidRPr="00E404E2" w:rsidRDefault="00796427" w:rsidP="006C4779">
            <w:pPr>
              <w:pStyle w:val="aff6"/>
              <w:ind w:firstLine="0"/>
              <w:jc w:val="left"/>
              <w:rPr>
                <w:sz w:val="20"/>
                <w:szCs w:val="20"/>
                <w:lang w:val="ru-RU"/>
              </w:rPr>
            </w:pPr>
          </w:p>
        </w:tc>
        <w:tc>
          <w:tcPr>
            <w:tcW w:w="1985" w:type="dxa"/>
            <w:vMerge/>
          </w:tcPr>
          <w:p w:rsidR="00796427" w:rsidRPr="00E404E2" w:rsidRDefault="00796427" w:rsidP="006C4779">
            <w:pPr>
              <w:pStyle w:val="aff6"/>
              <w:ind w:firstLine="0"/>
              <w:jc w:val="left"/>
              <w:rPr>
                <w:sz w:val="20"/>
                <w:szCs w:val="20"/>
                <w:lang w:val="ru-RU"/>
              </w:rPr>
            </w:pPr>
          </w:p>
        </w:tc>
        <w:tc>
          <w:tcPr>
            <w:tcW w:w="2126" w:type="dxa"/>
          </w:tcPr>
          <w:p w:rsidR="00796427" w:rsidRPr="00E404E2" w:rsidRDefault="00796427" w:rsidP="00BD0930">
            <w:pPr>
              <w:pStyle w:val="aff6"/>
              <w:ind w:firstLine="0"/>
              <w:jc w:val="left"/>
              <w:rPr>
                <w:sz w:val="20"/>
                <w:szCs w:val="20"/>
                <w:lang w:val="ru-RU"/>
              </w:rPr>
            </w:pPr>
            <w:r>
              <w:rPr>
                <w:sz w:val="20"/>
                <w:szCs w:val="20"/>
                <w:lang w:val="ru-RU"/>
              </w:rPr>
              <w:t>для сельских н.п.</w:t>
            </w:r>
          </w:p>
        </w:tc>
        <w:tc>
          <w:tcPr>
            <w:tcW w:w="709" w:type="dxa"/>
          </w:tcPr>
          <w:p w:rsidR="00796427" w:rsidRPr="00E404E2" w:rsidRDefault="00796427" w:rsidP="006C4779">
            <w:pPr>
              <w:pStyle w:val="aff6"/>
              <w:ind w:firstLine="0"/>
              <w:jc w:val="center"/>
              <w:rPr>
                <w:sz w:val="20"/>
                <w:szCs w:val="20"/>
                <w:lang w:val="ru-RU"/>
              </w:rPr>
            </w:pPr>
            <w:r>
              <w:rPr>
                <w:sz w:val="20"/>
                <w:szCs w:val="20"/>
                <w:lang w:val="ru-RU"/>
              </w:rPr>
              <w:t>13</w:t>
            </w:r>
          </w:p>
        </w:tc>
      </w:tr>
      <w:tr w:rsidR="00796427" w:rsidRPr="00E404E2" w:rsidTr="004A7B89">
        <w:trPr>
          <w:cantSplit/>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val="restart"/>
          </w:tcPr>
          <w:p w:rsidR="00796427" w:rsidRPr="00E404E2" w:rsidRDefault="00796427" w:rsidP="006C4779">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796427" w:rsidRPr="00E404E2" w:rsidRDefault="00796427" w:rsidP="006C4779">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796427" w:rsidRPr="00E404E2" w:rsidRDefault="00796427" w:rsidP="006C4779">
            <w:pPr>
              <w:pStyle w:val="aff6"/>
              <w:ind w:firstLine="0"/>
              <w:jc w:val="center"/>
              <w:rPr>
                <w:sz w:val="20"/>
                <w:szCs w:val="20"/>
                <w:lang w:val="ru-RU"/>
              </w:rPr>
            </w:pPr>
            <w:r w:rsidRPr="00E404E2">
              <w:rPr>
                <w:sz w:val="20"/>
                <w:szCs w:val="20"/>
                <w:lang w:val="ru-RU"/>
              </w:rPr>
              <w:t>30</w:t>
            </w:r>
          </w:p>
        </w:tc>
      </w:tr>
      <w:tr w:rsidR="00796427" w:rsidRPr="00E404E2" w:rsidTr="004A7B89">
        <w:trPr>
          <w:cantSplit/>
        </w:trPr>
        <w:tc>
          <w:tcPr>
            <w:tcW w:w="1446" w:type="dxa"/>
            <w:vMerge/>
            <w:shd w:val="clear" w:color="auto" w:fill="F2F2F2" w:themeFill="background1" w:themeFillShade="F2"/>
          </w:tcPr>
          <w:p w:rsidR="00796427" w:rsidRPr="00E404E2" w:rsidRDefault="00796427" w:rsidP="006C4779">
            <w:pPr>
              <w:pStyle w:val="aff6"/>
              <w:ind w:firstLine="0"/>
              <w:jc w:val="left"/>
              <w:rPr>
                <w:sz w:val="20"/>
                <w:szCs w:val="20"/>
                <w:lang w:val="ru-RU"/>
              </w:rPr>
            </w:pPr>
          </w:p>
        </w:tc>
        <w:tc>
          <w:tcPr>
            <w:tcW w:w="2268" w:type="dxa"/>
            <w:vMerge/>
          </w:tcPr>
          <w:p w:rsidR="00796427" w:rsidRPr="00E404E2" w:rsidRDefault="00796427" w:rsidP="006C4779">
            <w:pPr>
              <w:pStyle w:val="aff6"/>
              <w:ind w:firstLine="0"/>
              <w:jc w:val="left"/>
              <w:rPr>
                <w:sz w:val="20"/>
                <w:szCs w:val="20"/>
                <w:lang w:val="ru-RU"/>
              </w:rPr>
            </w:pPr>
          </w:p>
        </w:tc>
        <w:tc>
          <w:tcPr>
            <w:tcW w:w="2835" w:type="dxa"/>
            <w:gridSpan w:val="2"/>
          </w:tcPr>
          <w:p w:rsidR="00796427" w:rsidRDefault="00796427" w:rsidP="006C4779">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796427" w:rsidRPr="00E404E2" w:rsidRDefault="00796427" w:rsidP="006C4779">
            <w:pPr>
              <w:pStyle w:val="aff6"/>
              <w:ind w:firstLine="0"/>
              <w:jc w:val="center"/>
              <w:rPr>
                <w:sz w:val="20"/>
                <w:szCs w:val="20"/>
                <w:lang w:val="ru-RU"/>
              </w:rPr>
            </w:pPr>
            <w:r>
              <w:rPr>
                <w:sz w:val="20"/>
                <w:szCs w:val="20"/>
                <w:lang w:val="ru-RU"/>
              </w:rPr>
              <w:t>1500</w:t>
            </w:r>
          </w:p>
        </w:tc>
      </w:tr>
      <w:tr w:rsidR="00796427" w:rsidRPr="00E404E2" w:rsidTr="004A7B89">
        <w:trPr>
          <w:cantSplit/>
        </w:trPr>
        <w:tc>
          <w:tcPr>
            <w:tcW w:w="9384" w:type="dxa"/>
            <w:gridSpan w:val="6"/>
            <w:shd w:val="clear" w:color="auto" w:fill="F2F2F2" w:themeFill="background1" w:themeFillShade="F2"/>
          </w:tcPr>
          <w:p w:rsidR="00796427" w:rsidRPr="00E404E2" w:rsidRDefault="00796427" w:rsidP="006C4779">
            <w:pPr>
              <w:pStyle w:val="aff6"/>
              <w:ind w:firstLine="0"/>
              <w:jc w:val="left"/>
              <w:rPr>
                <w:b/>
                <w:sz w:val="20"/>
                <w:szCs w:val="20"/>
                <w:lang w:val="ru-RU"/>
              </w:rPr>
            </w:pPr>
            <w:r w:rsidRPr="00E404E2">
              <w:rPr>
                <w:b/>
                <w:sz w:val="20"/>
                <w:szCs w:val="20"/>
                <w:lang w:val="ru-RU"/>
              </w:rPr>
              <w:lastRenderedPageBreak/>
              <w:t>Примечания:</w:t>
            </w:r>
          </w:p>
          <w:p w:rsidR="00796427" w:rsidRDefault="00796427" w:rsidP="0034343B">
            <w:pPr>
              <w:pStyle w:val="aff6"/>
              <w:ind w:firstLine="0"/>
              <w:jc w:val="left"/>
              <w:rPr>
                <w:sz w:val="20"/>
                <w:szCs w:val="20"/>
                <w:lang w:val="ru-RU"/>
              </w:rPr>
            </w:pPr>
            <w:r>
              <w:rPr>
                <w:sz w:val="20"/>
                <w:szCs w:val="20"/>
                <w:lang w:val="ru-RU"/>
              </w:rPr>
              <w:t>1</w:t>
            </w:r>
            <w:r w:rsidRPr="00722162">
              <w:rPr>
                <w:sz w:val="20"/>
                <w:szCs w:val="20"/>
                <w:lang w:val="ru-RU"/>
              </w:rPr>
              <w:t xml:space="preserve">. В городской местности проектируется не менее одной дошкольной образовательной организации на 174 воспитанника, в сельской местности </w:t>
            </w:r>
            <w:r>
              <w:rPr>
                <w:sz w:val="20"/>
                <w:szCs w:val="20"/>
                <w:lang w:val="ru-RU"/>
              </w:rPr>
              <w:t>–</w:t>
            </w:r>
            <w:r w:rsidRPr="00722162">
              <w:rPr>
                <w:sz w:val="20"/>
                <w:szCs w:val="20"/>
                <w:lang w:val="ru-RU"/>
              </w:rPr>
              <w:t xml:space="preserve"> не менее одной дошкольной образовательной организации на 62 во</w:t>
            </w:r>
            <w:r w:rsidRPr="00722162">
              <w:rPr>
                <w:sz w:val="20"/>
                <w:szCs w:val="20"/>
                <w:lang w:val="ru-RU"/>
              </w:rPr>
              <w:t>с</w:t>
            </w:r>
            <w:r w:rsidRPr="00722162">
              <w:rPr>
                <w:sz w:val="20"/>
                <w:szCs w:val="20"/>
                <w:lang w:val="ru-RU"/>
              </w:rPr>
              <w:t>питанника.</w:t>
            </w:r>
          </w:p>
          <w:p w:rsidR="00796427" w:rsidRPr="00E404E2" w:rsidRDefault="00796427" w:rsidP="0034343B">
            <w:pPr>
              <w:pStyle w:val="aff6"/>
              <w:ind w:firstLine="0"/>
              <w:jc w:val="left"/>
              <w:rPr>
                <w:sz w:val="20"/>
                <w:szCs w:val="20"/>
                <w:lang w:val="ru-RU"/>
              </w:rPr>
            </w:pPr>
            <w:r w:rsidRPr="003A3EEC">
              <w:rPr>
                <w:sz w:val="20"/>
                <w:szCs w:val="20"/>
                <w:lang w:val="ru-RU"/>
              </w:rPr>
              <w:t>2</w:t>
            </w:r>
            <w:r w:rsidRPr="00722162">
              <w:rPr>
                <w:sz w:val="20"/>
                <w:szCs w:val="20"/>
                <w:lang w:val="ru-RU"/>
              </w:rPr>
              <w:t>. В городской местности проектируется не менее одной дневной общеобразовательной школы на 892 чел</w:t>
            </w:r>
            <w:r w:rsidRPr="00722162">
              <w:rPr>
                <w:sz w:val="20"/>
                <w:szCs w:val="20"/>
                <w:lang w:val="ru-RU"/>
              </w:rPr>
              <w:t>о</w:t>
            </w:r>
            <w:r w:rsidRPr="00722162">
              <w:rPr>
                <w:sz w:val="20"/>
                <w:szCs w:val="20"/>
                <w:lang w:val="ru-RU"/>
              </w:rPr>
              <w:t>века, в сельской местности - не менее одной дневной общеобразовательной школы на 201 человек.</w:t>
            </w:r>
          </w:p>
        </w:tc>
      </w:tr>
    </w:tbl>
    <w:p w:rsidR="00322760" w:rsidRDefault="00322760" w:rsidP="00322760">
      <w:pPr>
        <w:pStyle w:val="20"/>
        <w:numPr>
          <w:ilvl w:val="1"/>
          <w:numId w:val="13"/>
        </w:numPr>
        <w:ind w:left="0" w:firstLine="0"/>
      </w:pPr>
      <w:bookmarkStart w:id="119" w:name="OLE_LINK824"/>
      <w:bookmarkStart w:id="120" w:name="OLE_LINK825"/>
      <w:bookmarkStart w:id="121" w:name="OLE_LINK828"/>
      <w:bookmarkStart w:id="122" w:name="_Toc498361754"/>
      <w:bookmarkStart w:id="123" w:name="_Toc501034192"/>
      <w:bookmarkStart w:id="124" w:name="OLE_LINK859"/>
      <w:bookmarkEnd w:id="105"/>
      <w:bookmarkEnd w:id="106"/>
      <w:r>
        <w:t>Объекты местного значения муниципального района</w:t>
      </w:r>
      <w:r w:rsidR="00934590">
        <w:t xml:space="preserve"> </w:t>
      </w:r>
      <w:r>
        <w:t>в области</w:t>
      </w:r>
      <w:bookmarkEnd w:id="119"/>
      <w:bookmarkEnd w:id="120"/>
      <w:bookmarkEnd w:id="121"/>
      <w:r w:rsidR="00934590">
        <w:t xml:space="preserve"> </w:t>
      </w:r>
      <w:r w:rsidRPr="00953E5D">
        <w:t>сбор</w:t>
      </w:r>
      <w:r>
        <w:t>а</w:t>
      </w:r>
      <w:r w:rsidRPr="00953E5D">
        <w:t>, транспортировани</w:t>
      </w:r>
      <w:r>
        <w:t>я</w:t>
      </w:r>
      <w:r w:rsidRPr="00953E5D">
        <w:t>, обработк</w:t>
      </w:r>
      <w:r>
        <w:t>и</w:t>
      </w:r>
      <w:r w:rsidRPr="00953E5D">
        <w:t>, утилизаци</w:t>
      </w:r>
      <w:r>
        <w:t>и</w:t>
      </w:r>
      <w:r w:rsidRPr="00953E5D">
        <w:t>, обезвреживани</w:t>
      </w:r>
      <w:r>
        <w:t>я</w:t>
      </w:r>
      <w:r w:rsidRPr="00953E5D">
        <w:t>, размещени</w:t>
      </w:r>
      <w:r>
        <w:t>я</w:t>
      </w:r>
      <w:r w:rsidRPr="00953E5D">
        <w:t xml:space="preserve"> твердых коммунальных отходов</w:t>
      </w:r>
      <w:bookmarkEnd w:id="122"/>
      <w:bookmarkEnd w:id="123"/>
    </w:p>
    <w:p w:rsidR="006A2CA1" w:rsidRPr="007F45DF" w:rsidRDefault="006A2CA1" w:rsidP="006A2CA1">
      <w:pPr>
        <w:snapToGrid w:val="0"/>
        <w:ind w:firstLine="683"/>
      </w:pPr>
      <w:bookmarkStart w:id="125" w:name="OLE_LINK202"/>
      <w:bookmarkStart w:id="126" w:name="OLE_LINK206"/>
      <w:bookmarkStart w:id="127" w:name="OLE_LINK274"/>
      <w:bookmarkStart w:id="128" w:name="OLE_LINK280"/>
      <w:proofErr w:type="gramStart"/>
      <w:r>
        <w:t xml:space="preserve">Согласно </w:t>
      </w:r>
      <w:r w:rsidRPr="007F45DF">
        <w:t xml:space="preserve">территориальной схеме обращения с отходами, в том числе с твердыми коммунальными отходами, в Саратовской области, утвержденной приказом министерства природных ресурсов и экологии Саратовской области от 22.09.2016 № 707 (с </w:t>
      </w:r>
      <w:proofErr w:type="spellStart"/>
      <w:r w:rsidRPr="007F45DF">
        <w:t>изм</w:t>
      </w:r>
      <w:proofErr w:type="spellEnd"/>
      <w:r w:rsidRPr="007F45DF">
        <w:t xml:space="preserve">. от 26.06.2017) в </w:t>
      </w:r>
      <w:r>
        <w:t>Вольском</w:t>
      </w:r>
      <w:r w:rsidR="00934590">
        <w:t xml:space="preserve"> </w:t>
      </w:r>
      <w:r>
        <w:t xml:space="preserve">муниципальном </w:t>
      </w:r>
      <w:r w:rsidRPr="007F45DF">
        <w:t xml:space="preserve">районе </w:t>
      </w:r>
      <w:r>
        <w:t xml:space="preserve">не </w:t>
      </w:r>
      <w:r w:rsidRPr="007F45DF">
        <w:t xml:space="preserve">предусмотрено размещение </w:t>
      </w:r>
      <w:r>
        <w:t xml:space="preserve">объектов по обращению с отходами, твердые коммунальные отходы транспортируются на полигон ТКО в </w:t>
      </w:r>
      <w:proofErr w:type="spellStart"/>
      <w:r>
        <w:t>Балаковском</w:t>
      </w:r>
      <w:proofErr w:type="spellEnd"/>
      <w:r>
        <w:t xml:space="preserve"> муниципальном районе Саратовской области.</w:t>
      </w:r>
      <w:proofErr w:type="gramEnd"/>
    </w:p>
    <w:p w:rsidR="00322760" w:rsidRDefault="00322760" w:rsidP="00322760">
      <w:pPr>
        <w:pStyle w:val="20"/>
        <w:numPr>
          <w:ilvl w:val="1"/>
          <w:numId w:val="13"/>
        </w:numPr>
        <w:ind w:left="0" w:firstLine="0"/>
      </w:pPr>
      <w:bookmarkStart w:id="129" w:name="_Toc498361755"/>
      <w:bookmarkStart w:id="130" w:name="_Toc501034193"/>
      <w:bookmarkEnd w:id="124"/>
      <w:bookmarkEnd w:id="125"/>
      <w:bookmarkEnd w:id="126"/>
      <w:bookmarkEnd w:id="127"/>
      <w:bookmarkEnd w:id="128"/>
      <w:r>
        <w:t xml:space="preserve">Объекты местного значения муниципального района в области </w:t>
      </w:r>
      <w:r w:rsidRPr="00953E5D">
        <w:t>предупреждени</w:t>
      </w:r>
      <w:r>
        <w:t>я</w:t>
      </w:r>
      <w:r w:rsidRPr="00953E5D">
        <w:t xml:space="preserve"> чрезвычайных ситуаций</w:t>
      </w:r>
      <w:r>
        <w:t xml:space="preserve"> и ликвидации их последствий</w:t>
      </w:r>
      <w:bookmarkEnd w:id="129"/>
      <w:bookmarkEnd w:id="130"/>
    </w:p>
    <w:p w:rsidR="00322760" w:rsidRDefault="00322760" w:rsidP="00322760">
      <w:pPr>
        <w:snapToGrid w:val="0"/>
        <w:ind w:firstLine="683"/>
      </w:pPr>
      <w:bookmarkStart w:id="131" w:name="OLE_LINK341"/>
      <w:bookmarkStart w:id="132" w:name="OLE_LINK342"/>
      <w:r>
        <w:t>При подготовке документов территориального планирования для объектов местн</w:t>
      </w:r>
      <w:r>
        <w:t>о</w:t>
      </w:r>
      <w:r>
        <w:t xml:space="preserve">го значения муниципального района в области предупреждения чрезвычайных ситуаций для пожарной охраны необходимо руководствоваться Федеральным </w:t>
      </w:r>
      <w:hyperlink r:id="rId10" w:history="1">
        <w:r w:rsidRPr="00006F9B">
          <w:t>законом</w:t>
        </w:r>
      </w:hyperlink>
      <w:r>
        <w:t xml:space="preserve"> от 22.07.2008 № 123-ФЗ «Технический регламент о требованиях пожарной безопасности». </w:t>
      </w:r>
      <w:proofErr w:type="gramStart"/>
      <w:r>
        <w:t>Расчетные показатели количества пожарных депо и пожарных автомобилей для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w:t>
      </w:r>
      <w:r>
        <w:t>у</w:t>
      </w:r>
      <w:r>
        <w:t>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322760" w:rsidRDefault="00322760" w:rsidP="00A0350C">
      <w:pPr>
        <w:pStyle w:val="20"/>
        <w:numPr>
          <w:ilvl w:val="1"/>
          <w:numId w:val="13"/>
        </w:numPr>
        <w:ind w:left="0" w:firstLine="0"/>
      </w:pPr>
      <w:bookmarkStart w:id="133" w:name="_Toc498361756"/>
      <w:bookmarkStart w:id="134" w:name="_Toc501034194"/>
      <w:bookmarkStart w:id="135" w:name="OLE_LINK1006"/>
      <w:bookmarkStart w:id="136" w:name="OLE_LINK1007"/>
      <w:bookmarkEnd w:id="91"/>
      <w:bookmarkEnd w:id="92"/>
      <w:bookmarkEnd w:id="131"/>
      <w:bookmarkEnd w:id="132"/>
      <w:r>
        <w:t>Объекты местного значения муниципального района</w:t>
      </w:r>
      <w:r w:rsidR="00934590">
        <w:t xml:space="preserve"> </w:t>
      </w:r>
      <w:r>
        <w:t xml:space="preserve">в области </w:t>
      </w:r>
      <w:bookmarkStart w:id="137" w:name="OLE_LINK1003"/>
      <w:bookmarkStart w:id="138" w:name="OLE_LINK1004"/>
      <w:bookmarkStart w:id="139" w:name="OLE_LINK1005"/>
      <w:r>
        <w:t>ритуальных услуг</w:t>
      </w:r>
      <w:bookmarkEnd w:id="137"/>
      <w:bookmarkEnd w:id="138"/>
      <w:bookmarkEnd w:id="139"/>
      <w:r w:rsidRPr="00B23676">
        <w:t>и содержания мест захоронения</w:t>
      </w:r>
      <w:bookmarkEnd w:id="133"/>
      <w:bookmarkEnd w:id="134"/>
    </w:p>
    <w:p w:rsidR="00322760" w:rsidRPr="00FB7B60" w:rsidRDefault="006A2CA1" w:rsidP="00A0350C">
      <w:pPr>
        <w:keepNext/>
        <w:spacing w:before="120"/>
        <w:jc w:val="right"/>
        <w:rPr>
          <w:b/>
          <w:i/>
        </w:rPr>
      </w:pPr>
      <w:bookmarkStart w:id="140" w:name="OLE_LINK1057"/>
      <w:bookmarkStart w:id="141" w:name="OLE_LINK1058"/>
      <w:r>
        <w:rPr>
          <w:b/>
          <w:i/>
        </w:rPr>
        <w:t>Таблица 1.5</w:t>
      </w:r>
    </w:p>
    <w:p w:rsidR="00322760" w:rsidRPr="00FB7B60" w:rsidRDefault="00322760" w:rsidP="00A0350C">
      <w:pPr>
        <w:keepNext/>
        <w:spacing w:after="120"/>
        <w:ind w:firstLine="0"/>
        <w:jc w:val="center"/>
        <w:rPr>
          <w:b/>
          <w:i/>
        </w:rPr>
      </w:pPr>
      <w:r w:rsidRPr="00E434BF">
        <w:rPr>
          <w:b/>
          <w:i/>
        </w:rPr>
        <w:t xml:space="preserve">Расчетные показатели, устанавливаемые для объектов </w:t>
      </w:r>
      <w:r w:rsidRPr="00B50753">
        <w:rPr>
          <w:b/>
          <w:i/>
        </w:rPr>
        <w:t xml:space="preserve">местного значения </w:t>
      </w:r>
      <w:r>
        <w:rPr>
          <w:b/>
          <w:i/>
        </w:rPr>
        <w:t>муниц</w:t>
      </w:r>
      <w:r>
        <w:rPr>
          <w:b/>
          <w:i/>
        </w:rPr>
        <w:t>и</w:t>
      </w:r>
      <w:r>
        <w:rPr>
          <w:b/>
          <w:i/>
        </w:rPr>
        <w:t>пального района</w:t>
      </w:r>
      <w:r w:rsidR="00934590">
        <w:rPr>
          <w:b/>
          <w:i/>
        </w:rPr>
        <w:t xml:space="preserve"> </w:t>
      </w:r>
      <w:r w:rsidRPr="00FB7B60">
        <w:rPr>
          <w:b/>
          <w:i/>
        </w:rPr>
        <w:t xml:space="preserve">в области </w:t>
      </w:r>
      <w:r w:rsidRPr="00481584">
        <w:rPr>
          <w:b/>
          <w:i/>
        </w:rPr>
        <w:t>ритуальных услуг 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4253"/>
        <w:gridCol w:w="2268"/>
        <w:gridCol w:w="1134"/>
      </w:tblGrid>
      <w:tr w:rsidR="00322760" w:rsidRPr="004532CA" w:rsidTr="00B20082">
        <w:trPr>
          <w:tblHeader/>
        </w:trPr>
        <w:tc>
          <w:tcPr>
            <w:tcW w:w="1729" w:type="dxa"/>
            <w:shd w:val="clear" w:color="auto" w:fill="D9D9D9" w:themeFill="background1" w:themeFillShade="D9"/>
          </w:tcPr>
          <w:p w:rsidR="00322760" w:rsidRPr="004532CA" w:rsidRDefault="00322760" w:rsidP="00A0350C">
            <w:pPr>
              <w:pStyle w:val="aff6"/>
              <w:keepNext/>
              <w:ind w:firstLine="0"/>
              <w:jc w:val="center"/>
              <w:rPr>
                <w:b/>
                <w:i/>
                <w:sz w:val="20"/>
                <w:szCs w:val="20"/>
                <w:lang w:val="ru-RU"/>
              </w:rPr>
            </w:pPr>
            <w:bookmarkStart w:id="142" w:name="OLE_LINK362"/>
            <w:bookmarkStart w:id="143" w:name="OLE_LINK363"/>
            <w:bookmarkEnd w:id="140"/>
            <w:bookmarkEnd w:id="141"/>
            <w:r w:rsidRPr="004532CA">
              <w:rPr>
                <w:b/>
                <w:i/>
                <w:sz w:val="20"/>
                <w:szCs w:val="20"/>
                <w:lang w:val="ru-RU"/>
              </w:rPr>
              <w:t>Наименование вида объекта</w:t>
            </w:r>
          </w:p>
        </w:tc>
        <w:tc>
          <w:tcPr>
            <w:tcW w:w="4253" w:type="dxa"/>
            <w:shd w:val="clear" w:color="auto" w:fill="D9D9D9" w:themeFill="background1" w:themeFillShade="D9"/>
          </w:tcPr>
          <w:p w:rsidR="00322760" w:rsidRPr="004532CA" w:rsidRDefault="00322760" w:rsidP="00A0350C">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322760" w:rsidRPr="004532CA" w:rsidRDefault="00322760" w:rsidP="00A0350C">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134" w:type="dxa"/>
            <w:shd w:val="clear" w:color="auto" w:fill="D9D9D9" w:themeFill="background1" w:themeFillShade="D9"/>
          </w:tcPr>
          <w:p w:rsidR="00322760" w:rsidRPr="004532CA" w:rsidRDefault="00322760" w:rsidP="00A0350C">
            <w:pPr>
              <w:pStyle w:val="aff6"/>
              <w:keepNext/>
              <w:ind w:firstLine="0"/>
              <w:jc w:val="center"/>
              <w:rPr>
                <w:b/>
                <w:i/>
                <w:sz w:val="20"/>
                <w:szCs w:val="20"/>
                <w:lang w:val="ru-RU"/>
              </w:rPr>
            </w:pPr>
            <w:r w:rsidRPr="004532CA">
              <w:rPr>
                <w:b/>
                <w:i/>
                <w:sz w:val="20"/>
                <w:szCs w:val="20"/>
                <w:lang w:val="ru-RU"/>
              </w:rPr>
              <w:t>Значение расчетного показателя</w:t>
            </w:r>
          </w:p>
        </w:tc>
      </w:tr>
      <w:tr w:rsidR="00322760" w:rsidRPr="00FF31C5" w:rsidTr="00B20082">
        <w:tc>
          <w:tcPr>
            <w:tcW w:w="1729" w:type="dxa"/>
            <w:vMerge w:val="restart"/>
            <w:shd w:val="clear" w:color="auto" w:fill="F2F2F2" w:themeFill="background1" w:themeFillShade="F2"/>
          </w:tcPr>
          <w:p w:rsidR="00322760" w:rsidRPr="00BD6CB5" w:rsidRDefault="00322760" w:rsidP="006C4779">
            <w:pPr>
              <w:pStyle w:val="aff6"/>
              <w:ind w:firstLine="0"/>
              <w:jc w:val="left"/>
              <w:rPr>
                <w:sz w:val="20"/>
                <w:szCs w:val="20"/>
                <w:lang w:val="ru-RU"/>
              </w:rPr>
            </w:pPr>
            <w:r>
              <w:rPr>
                <w:sz w:val="20"/>
                <w:szCs w:val="20"/>
                <w:lang w:val="ru-RU"/>
              </w:rPr>
              <w:t>Организация</w:t>
            </w:r>
            <w:r w:rsidRPr="002E3114">
              <w:rPr>
                <w:sz w:val="20"/>
                <w:szCs w:val="20"/>
                <w:lang w:val="ru-RU"/>
              </w:rPr>
              <w:t xml:space="preserve"> пох</w:t>
            </w:r>
            <w:r w:rsidRPr="002E3114">
              <w:rPr>
                <w:sz w:val="20"/>
                <w:szCs w:val="20"/>
                <w:lang w:val="ru-RU"/>
              </w:rPr>
              <w:t>о</w:t>
            </w:r>
            <w:r w:rsidRPr="002E3114">
              <w:rPr>
                <w:sz w:val="20"/>
                <w:szCs w:val="20"/>
                <w:lang w:val="ru-RU"/>
              </w:rPr>
              <w:t>ронного обслуж</w:t>
            </w:r>
            <w:r w:rsidRPr="002E3114">
              <w:rPr>
                <w:sz w:val="20"/>
                <w:szCs w:val="20"/>
                <w:lang w:val="ru-RU"/>
              </w:rPr>
              <w:t>и</w:t>
            </w:r>
            <w:r w:rsidRPr="002E3114">
              <w:rPr>
                <w:sz w:val="20"/>
                <w:szCs w:val="20"/>
                <w:lang w:val="ru-RU"/>
              </w:rPr>
              <w:t>вания населения</w:t>
            </w:r>
          </w:p>
        </w:tc>
        <w:tc>
          <w:tcPr>
            <w:tcW w:w="4253" w:type="dxa"/>
          </w:tcPr>
          <w:p w:rsidR="00322760" w:rsidRPr="00BE7242" w:rsidRDefault="00322760" w:rsidP="006C4779">
            <w:pPr>
              <w:pStyle w:val="aff6"/>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268" w:type="dxa"/>
          </w:tcPr>
          <w:p w:rsidR="00322760" w:rsidRPr="0008167E" w:rsidRDefault="00322760" w:rsidP="004502D0">
            <w:pPr>
              <w:pStyle w:val="aff6"/>
              <w:ind w:firstLine="0"/>
              <w:jc w:val="left"/>
              <w:rPr>
                <w:sz w:val="20"/>
                <w:szCs w:val="20"/>
                <w:lang w:val="ru-RU"/>
              </w:rPr>
            </w:pPr>
            <w:bookmarkStart w:id="144" w:name="OLE_LINK70"/>
            <w:bookmarkStart w:id="145" w:name="OLE_LINK71"/>
            <w:bookmarkStart w:id="146" w:name="OLE_LINK72"/>
            <w:bookmarkStart w:id="147" w:name="OLE_LINK73"/>
            <w:bookmarkStart w:id="148" w:name="OLE_LINK74"/>
            <w:bookmarkStart w:id="149" w:name="OLE_LINK75"/>
            <w:bookmarkStart w:id="150" w:name="OLE_LINK76"/>
            <w:bookmarkStart w:id="151" w:name="OLE_LINK77"/>
            <w:r>
              <w:rPr>
                <w:sz w:val="20"/>
                <w:szCs w:val="20"/>
                <w:lang w:val="ru-RU"/>
              </w:rPr>
              <w:t>Количество объектов</w:t>
            </w:r>
            <w:r w:rsidR="004502D0">
              <w:rPr>
                <w:sz w:val="20"/>
                <w:szCs w:val="20"/>
                <w:lang w:val="ru-RU"/>
              </w:rPr>
              <w:t xml:space="preserve"> на район, ед.</w:t>
            </w:r>
            <w:bookmarkEnd w:id="144"/>
            <w:bookmarkEnd w:id="145"/>
            <w:bookmarkEnd w:id="146"/>
            <w:bookmarkEnd w:id="147"/>
            <w:bookmarkEnd w:id="148"/>
            <w:bookmarkEnd w:id="149"/>
            <w:bookmarkEnd w:id="150"/>
            <w:bookmarkEnd w:id="151"/>
            <w:r w:rsidR="00156997" w:rsidRPr="0008167E">
              <w:rPr>
                <w:sz w:val="20"/>
                <w:szCs w:val="20"/>
                <w:lang w:val="ru-RU"/>
              </w:rPr>
              <w:t>[1]</w:t>
            </w:r>
          </w:p>
        </w:tc>
        <w:tc>
          <w:tcPr>
            <w:tcW w:w="1134" w:type="dxa"/>
          </w:tcPr>
          <w:p w:rsidR="00322760" w:rsidRDefault="00776364" w:rsidP="006C4779">
            <w:pPr>
              <w:pStyle w:val="aff6"/>
              <w:ind w:firstLine="0"/>
              <w:jc w:val="center"/>
              <w:rPr>
                <w:sz w:val="20"/>
                <w:szCs w:val="20"/>
                <w:lang w:val="ru-RU"/>
              </w:rPr>
            </w:pPr>
            <w:r>
              <w:rPr>
                <w:sz w:val="20"/>
                <w:szCs w:val="20"/>
                <w:lang w:val="ru-RU"/>
              </w:rPr>
              <w:t>6</w:t>
            </w:r>
          </w:p>
        </w:tc>
      </w:tr>
      <w:tr w:rsidR="00322760" w:rsidRPr="00FF31C5" w:rsidTr="00B20082">
        <w:tc>
          <w:tcPr>
            <w:tcW w:w="1729" w:type="dxa"/>
            <w:vMerge/>
            <w:shd w:val="clear" w:color="auto" w:fill="F2F2F2" w:themeFill="background1" w:themeFillShade="F2"/>
          </w:tcPr>
          <w:p w:rsidR="00322760" w:rsidRPr="00FF31C5" w:rsidRDefault="00322760" w:rsidP="006C4779">
            <w:pPr>
              <w:pStyle w:val="aff6"/>
              <w:ind w:firstLine="0"/>
              <w:jc w:val="left"/>
              <w:rPr>
                <w:sz w:val="20"/>
                <w:szCs w:val="20"/>
                <w:lang w:val="ru-RU"/>
              </w:rPr>
            </w:pPr>
          </w:p>
        </w:tc>
        <w:tc>
          <w:tcPr>
            <w:tcW w:w="4253" w:type="dxa"/>
          </w:tcPr>
          <w:p w:rsidR="00322760" w:rsidRPr="00BE7242" w:rsidRDefault="00322760" w:rsidP="006C4779">
            <w:pPr>
              <w:pStyle w:val="aff6"/>
              <w:ind w:firstLine="0"/>
              <w:jc w:val="left"/>
              <w:rPr>
                <w:sz w:val="20"/>
                <w:szCs w:val="20"/>
                <w:lang w:val="ru-RU"/>
              </w:rPr>
            </w:pPr>
            <w:r w:rsidRPr="00BE7242">
              <w:rPr>
                <w:sz w:val="20"/>
                <w:szCs w:val="20"/>
                <w:lang w:val="ru-RU"/>
              </w:rPr>
              <w:t>Расчетный показатель максимально допустим</w:t>
            </w:r>
            <w:r w:rsidRPr="00BE7242">
              <w:rPr>
                <w:sz w:val="20"/>
                <w:szCs w:val="20"/>
                <w:lang w:val="ru-RU"/>
              </w:rPr>
              <w:t>о</w:t>
            </w:r>
            <w:r w:rsidRPr="00BE7242">
              <w:rPr>
                <w:sz w:val="20"/>
                <w:szCs w:val="20"/>
                <w:lang w:val="ru-RU"/>
              </w:rPr>
              <w:t>го уровня территориальной доступности</w:t>
            </w:r>
          </w:p>
        </w:tc>
        <w:tc>
          <w:tcPr>
            <w:tcW w:w="2268" w:type="dxa"/>
          </w:tcPr>
          <w:p w:rsidR="00322760" w:rsidRPr="009B7955" w:rsidRDefault="00322760" w:rsidP="004502D0">
            <w:pPr>
              <w:pStyle w:val="aff6"/>
              <w:ind w:firstLine="0"/>
              <w:jc w:val="left"/>
              <w:rPr>
                <w:sz w:val="20"/>
                <w:szCs w:val="20"/>
                <w:lang w:val="ru-RU"/>
              </w:rPr>
            </w:pPr>
            <w:r w:rsidRPr="00BE7242">
              <w:rPr>
                <w:sz w:val="20"/>
                <w:szCs w:val="20"/>
                <w:lang w:val="ru-RU"/>
              </w:rPr>
              <w:t>Транспортная досту</w:t>
            </w:r>
            <w:r w:rsidRPr="00BE7242">
              <w:rPr>
                <w:sz w:val="20"/>
                <w:szCs w:val="20"/>
                <w:lang w:val="ru-RU"/>
              </w:rPr>
              <w:t>п</w:t>
            </w:r>
            <w:r w:rsidRPr="00BE7242">
              <w:rPr>
                <w:sz w:val="20"/>
                <w:szCs w:val="20"/>
                <w:lang w:val="ru-RU"/>
              </w:rPr>
              <w:t>но</w:t>
            </w:r>
            <w:r>
              <w:rPr>
                <w:sz w:val="20"/>
                <w:szCs w:val="20"/>
                <w:lang w:val="ru-RU"/>
              </w:rPr>
              <w:t>сть, мин.</w:t>
            </w:r>
          </w:p>
        </w:tc>
        <w:tc>
          <w:tcPr>
            <w:tcW w:w="1134" w:type="dxa"/>
          </w:tcPr>
          <w:p w:rsidR="00322760" w:rsidRDefault="00322760" w:rsidP="006C4779">
            <w:pPr>
              <w:pStyle w:val="aff6"/>
              <w:ind w:firstLine="0"/>
              <w:jc w:val="center"/>
              <w:rPr>
                <w:sz w:val="20"/>
                <w:szCs w:val="20"/>
                <w:lang w:val="ru-RU"/>
              </w:rPr>
            </w:pPr>
            <w:r>
              <w:rPr>
                <w:sz w:val="20"/>
                <w:szCs w:val="20"/>
                <w:lang w:val="ru-RU"/>
              </w:rPr>
              <w:t>60</w:t>
            </w:r>
          </w:p>
        </w:tc>
      </w:tr>
      <w:tr w:rsidR="00322760" w:rsidRPr="00FF31C5" w:rsidTr="00B20082">
        <w:tc>
          <w:tcPr>
            <w:tcW w:w="1729" w:type="dxa"/>
            <w:vMerge w:val="restart"/>
            <w:shd w:val="clear" w:color="auto" w:fill="F2F2F2" w:themeFill="background1" w:themeFillShade="F2"/>
          </w:tcPr>
          <w:p w:rsidR="00322760" w:rsidRPr="00FF31C5" w:rsidRDefault="00322760" w:rsidP="006C4779">
            <w:pPr>
              <w:pStyle w:val="aff6"/>
              <w:ind w:firstLine="0"/>
              <w:jc w:val="left"/>
              <w:rPr>
                <w:sz w:val="20"/>
                <w:szCs w:val="20"/>
                <w:lang w:val="ru-RU"/>
              </w:rPr>
            </w:pPr>
            <w:r>
              <w:rPr>
                <w:sz w:val="20"/>
                <w:szCs w:val="20"/>
                <w:lang w:val="ru-RU"/>
              </w:rPr>
              <w:t>Кладбище трад</w:t>
            </w:r>
            <w:r>
              <w:rPr>
                <w:sz w:val="20"/>
                <w:szCs w:val="20"/>
                <w:lang w:val="ru-RU"/>
              </w:rPr>
              <w:t>и</w:t>
            </w:r>
            <w:r>
              <w:rPr>
                <w:sz w:val="20"/>
                <w:szCs w:val="20"/>
                <w:lang w:val="ru-RU"/>
              </w:rPr>
              <w:t>ционного захор</w:t>
            </w:r>
            <w:r>
              <w:rPr>
                <w:sz w:val="20"/>
                <w:szCs w:val="20"/>
                <w:lang w:val="ru-RU"/>
              </w:rPr>
              <w:t>о</w:t>
            </w:r>
            <w:r>
              <w:rPr>
                <w:sz w:val="20"/>
                <w:szCs w:val="20"/>
                <w:lang w:val="ru-RU"/>
              </w:rPr>
              <w:t>нения</w:t>
            </w:r>
          </w:p>
        </w:tc>
        <w:tc>
          <w:tcPr>
            <w:tcW w:w="4253" w:type="dxa"/>
          </w:tcPr>
          <w:p w:rsidR="00322760" w:rsidRPr="00BE7242" w:rsidRDefault="00322760" w:rsidP="006C4779">
            <w:pPr>
              <w:pStyle w:val="aff6"/>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268" w:type="dxa"/>
          </w:tcPr>
          <w:p w:rsidR="00322760" w:rsidRPr="00FB7B60" w:rsidRDefault="00322760" w:rsidP="004502D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w:t>
            </w:r>
            <w:proofErr w:type="gramStart"/>
            <w:r>
              <w:rPr>
                <w:sz w:val="20"/>
                <w:szCs w:val="20"/>
                <w:lang w:val="ru-RU"/>
              </w:rPr>
              <w:t>га</w:t>
            </w:r>
            <w:proofErr w:type="gramEnd"/>
            <w:r>
              <w:rPr>
                <w:sz w:val="20"/>
                <w:szCs w:val="20"/>
                <w:lang w:val="ru-RU"/>
              </w:rPr>
              <w:t xml:space="preserve"> на </w:t>
            </w:r>
            <w:r w:rsidR="00176A73">
              <w:rPr>
                <w:sz w:val="20"/>
                <w:szCs w:val="20"/>
                <w:lang w:val="ru-RU"/>
              </w:rPr>
              <w:t xml:space="preserve">1000 </w:t>
            </w:r>
            <w:r>
              <w:rPr>
                <w:sz w:val="20"/>
                <w:szCs w:val="20"/>
                <w:lang w:val="ru-RU"/>
              </w:rPr>
              <w:t>чел.</w:t>
            </w:r>
          </w:p>
        </w:tc>
        <w:tc>
          <w:tcPr>
            <w:tcW w:w="1134" w:type="dxa"/>
          </w:tcPr>
          <w:p w:rsidR="00322760" w:rsidRDefault="00322760" w:rsidP="006C4779">
            <w:pPr>
              <w:pStyle w:val="aff6"/>
              <w:ind w:firstLine="0"/>
              <w:jc w:val="center"/>
              <w:rPr>
                <w:sz w:val="20"/>
                <w:szCs w:val="20"/>
                <w:lang w:val="ru-RU"/>
              </w:rPr>
            </w:pPr>
            <w:r>
              <w:rPr>
                <w:sz w:val="20"/>
                <w:szCs w:val="20"/>
                <w:lang w:val="ru-RU"/>
              </w:rPr>
              <w:t>0,24</w:t>
            </w:r>
          </w:p>
        </w:tc>
      </w:tr>
      <w:tr w:rsidR="00322760" w:rsidRPr="00FF31C5" w:rsidTr="00B20082">
        <w:tc>
          <w:tcPr>
            <w:tcW w:w="1729" w:type="dxa"/>
            <w:vMerge/>
            <w:shd w:val="clear" w:color="auto" w:fill="F2F2F2" w:themeFill="background1" w:themeFillShade="F2"/>
          </w:tcPr>
          <w:p w:rsidR="00322760" w:rsidRDefault="00322760" w:rsidP="006C4779">
            <w:pPr>
              <w:pStyle w:val="aff6"/>
              <w:ind w:firstLine="0"/>
              <w:jc w:val="left"/>
              <w:rPr>
                <w:sz w:val="20"/>
                <w:szCs w:val="20"/>
                <w:lang w:val="ru-RU"/>
              </w:rPr>
            </w:pPr>
          </w:p>
        </w:tc>
        <w:tc>
          <w:tcPr>
            <w:tcW w:w="4253" w:type="dxa"/>
          </w:tcPr>
          <w:p w:rsidR="00322760" w:rsidRPr="00BE7242" w:rsidRDefault="00322760" w:rsidP="006C4779">
            <w:pPr>
              <w:pStyle w:val="aff6"/>
              <w:ind w:firstLine="0"/>
              <w:jc w:val="left"/>
              <w:rPr>
                <w:sz w:val="20"/>
                <w:szCs w:val="20"/>
                <w:lang w:val="ru-RU"/>
              </w:rPr>
            </w:pPr>
            <w:r w:rsidRPr="00BE7242">
              <w:rPr>
                <w:sz w:val="20"/>
                <w:szCs w:val="20"/>
                <w:lang w:val="ru-RU"/>
              </w:rPr>
              <w:t>Расчетный показатель максимально допустим</w:t>
            </w:r>
            <w:r w:rsidRPr="00BE7242">
              <w:rPr>
                <w:sz w:val="20"/>
                <w:szCs w:val="20"/>
                <w:lang w:val="ru-RU"/>
              </w:rPr>
              <w:t>о</w:t>
            </w:r>
            <w:r w:rsidRPr="00BE7242">
              <w:rPr>
                <w:sz w:val="20"/>
                <w:szCs w:val="20"/>
                <w:lang w:val="ru-RU"/>
              </w:rPr>
              <w:t>го уровня территориальной доступности</w:t>
            </w:r>
          </w:p>
        </w:tc>
        <w:tc>
          <w:tcPr>
            <w:tcW w:w="2268" w:type="dxa"/>
          </w:tcPr>
          <w:p w:rsidR="00322760" w:rsidRPr="00657B82" w:rsidRDefault="00322760" w:rsidP="00657B82">
            <w:pPr>
              <w:pStyle w:val="aff6"/>
              <w:ind w:firstLine="0"/>
              <w:jc w:val="left"/>
              <w:rPr>
                <w:sz w:val="20"/>
                <w:szCs w:val="20"/>
              </w:rPr>
            </w:pPr>
            <w:r w:rsidRPr="00BE7242">
              <w:rPr>
                <w:sz w:val="20"/>
                <w:szCs w:val="20"/>
                <w:lang w:val="ru-RU"/>
              </w:rPr>
              <w:t>Транспортная досту</w:t>
            </w:r>
            <w:r w:rsidRPr="00BE7242">
              <w:rPr>
                <w:sz w:val="20"/>
                <w:szCs w:val="20"/>
                <w:lang w:val="ru-RU"/>
              </w:rPr>
              <w:t>п</w:t>
            </w:r>
            <w:r w:rsidRPr="00BE7242">
              <w:rPr>
                <w:sz w:val="20"/>
                <w:szCs w:val="20"/>
                <w:lang w:val="ru-RU"/>
              </w:rPr>
              <w:t>но</w:t>
            </w:r>
            <w:r>
              <w:rPr>
                <w:sz w:val="20"/>
                <w:szCs w:val="20"/>
                <w:lang w:val="ru-RU"/>
              </w:rPr>
              <w:t>сть, мин.</w:t>
            </w:r>
            <w:r w:rsidR="00657B82">
              <w:rPr>
                <w:sz w:val="20"/>
                <w:szCs w:val="20"/>
              </w:rPr>
              <w:t>[2]</w:t>
            </w:r>
          </w:p>
        </w:tc>
        <w:tc>
          <w:tcPr>
            <w:tcW w:w="1134" w:type="dxa"/>
          </w:tcPr>
          <w:p w:rsidR="00322760" w:rsidRDefault="00322760" w:rsidP="006C4779">
            <w:pPr>
              <w:pStyle w:val="aff6"/>
              <w:ind w:firstLine="0"/>
              <w:jc w:val="center"/>
              <w:rPr>
                <w:sz w:val="20"/>
                <w:szCs w:val="20"/>
                <w:lang w:val="ru-RU"/>
              </w:rPr>
            </w:pPr>
            <w:r>
              <w:rPr>
                <w:sz w:val="20"/>
                <w:szCs w:val="20"/>
                <w:lang w:val="ru-RU"/>
              </w:rPr>
              <w:t>60</w:t>
            </w:r>
          </w:p>
        </w:tc>
      </w:tr>
      <w:tr w:rsidR="00322760" w:rsidRPr="00FF31C5" w:rsidTr="00B20082">
        <w:tc>
          <w:tcPr>
            <w:tcW w:w="9384" w:type="dxa"/>
            <w:gridSpan w:val="4"/>
            <w:shd w:val="clear" w:color="auto" w:fill="F2F2F2" w:themeFill="background1" w:themeFillShade="F2"/>
          </w:tcPr>
          <w:p w:rsidR="00322760" w:rsidRPr="008D2443" w:rsidRDefault="00322760" w:rsidP="006C4779">
            <w:pPr>
              <w:pStyle w:val="aff6"/>
              <w:ind w:firstLine="0"/>
              <w:jc w:val="left"/>
              <w:rPr>
                <w:b/>
                <w:sz w:val="20"/>
                <w:szCs w:val="20"/>
                <w:lang w:val="ru-RU"/>
              </w:rPr>
            </w:pPr>
            <w:r w:rsidRPr="008D2443">
              <w:rPr>
                <w:b/>
                <w:sz w:val="20"/>
                <w:szCs w:val="20"/>
                <w:lang w:val="ru-RU"/>
              </w:rPr>
              <w:t>Примечание:</w:t>
            </w:r>
          </w:p>
          <w:p w:rsidR="00156997" w:rsidRPr="00156997" w:rsidRDefault="00156997" w:rsidP="006C4779">
            <w:pPr>
              <w:pStyle w:val="aff6"/>
              <w:ind w:firstLine="0"/>
              <w:jc w:val="left"/>
              <w:rPr>
                <w:sz w:val="20"/>
                <w:szCs w:val="20"/>
                <w:lang w:val="ru-RU"/>
              </w:rPr>
            </w:pPr>
            <w:bookmarkStart w:id="152" w:name="OLE_LINK104"/>
            <w:bookmarkStart w:id="153" w:name="OLE_LINK105"/>
            <w:bookmarkStart w:id="154" w:name="OLE_LINK106"/>
            <w:r w:rsidRPr="00156997">
              <w:rPr>
                <w:sz w:val="20"/>
                <w:szCs w:val="20"/>
                <w:lang w:val="ru-RU"/>
              </w:rPr>
              <w:lastRenderedPageBreak/>
              <w:t xml:space="preserve">1. </w:t>
            </w:r>
            <w:bookmarkStart w:id="155" w:name="OLE_LINK96"/>
            <w:bookmarkStart w:id="156" w:name="OLE_LINK97"/>
            <w:bookmarkStart w:id="157" w:name="OLE_LINK98"/>
            <w:r w:rsidRPr="00ED6151">
              <w:rPr>
                <w:sz w:val="20"/>
                <w:szCs w:val="20"/>
                <w:lang w:val="ru-RU"/>
              </w:rPr>
              <w:t xml:space="preserve">При расчете потребности населения в </w:t>
            </w:r>
            <w:r>
              <w:rPr>
                <w:sz w:val="20"/>
                <w:szCs w:val="20"/>
                <w:lang w:val="ru-RU"/>
              </w:rPr>
              <w:t>организациях похоронного обслуживания</w:t>
            </w:r>
            <w:r w:rsidRPr="00ED6151">
              <w:rPr>
                <w:sz w:val="20"/>
                <w:szCs w:val="20"/>
                <w:lang w:val="ru-RU"/>
              </w:rPr>
              <w:t xml:space="preserve"> рекомендуется учитывать </w:t>
            </w:r>
            <w:r>
              <w:rPr>
                <w:sz w:val="20"/>
                <w:szCs w:val="20"/>
                <w:lang w:val="ru-RU"/>
              </w:rPr>
              <w:t>наличие соответствующих объектов</w:t>
            </w:r>
            <w:r w:rsidRPr="00ED6151">
              <w:rPr>
                <w:sz w:val="20"/>
                <w:szCs w:val="20"/>
                <w:lang w:val="ru-RU"/>
              </w:rPr>
              <w:t xml:space="preserve"> местного значения </w:t>
            </w:r>
            <w:r>
              <w:rPr>
                <w:sz w:val="20"/>
                <w:szCs w:val="20"/>
                <w:lang w:val="ru-RU"/>
              </w:rPr>
              <w:t>поселений</w:t>
            </w:r>
            <w:r w:rsidRPr="00ED6151">
              <w:rPr>
                <w:sz w:val="20"/>
                <w:szCs w:val="20"/>
                <w:lang w:val="ru-RU"/>
              </w:rPr>
              <w:t>.</w:t>
            </w:r>
            <w:bookmarkEnd w:id="155"/>
            <w:bookmarkEnd w:id="156"/>
            <w:bookmarkEnd w:id="157"/>
          </w:p>
          <w:p w:rsidR="00322760" w:rsidRDefault="00156997" w:rsidP="006C4779">
            <w:pPr>
              <w:pStyle w:val="aff6"/>
              <w:ind w:firstLine="0"/>
              <w:jc w:val="left"/>
              <w:rPr>
                <w:sz w:val="20"/>
                <w:szCs w:val="20"/>
                <w:lang w:val="ru-RU"/>
              </w:rPr>
            </w:pPr>
            <w:r>
              <w:rPr>
                <w:sz w:val="20"/>
                <w:szCs w:val="20"/>
                <w:lang w:val="ru-RU"/>
              </w:rPr>
              <w:t>2</w:t>
            </w:r>
            <w:r w:rsidR="00322760">
              <w:rPr>
                <w:sz w:val="20"/>
                <w:szCs w:val="20"/>
                <w:lang w:val="ru-RU"/>
              </w:rPr>
              <w:t xml:space="preserve">. Санитарно-защитная зона устанавливается согласно </w:t>
            </w:r>
            <w:proofErr w:type="spellStart"/>
            <w:r w:rsidR="00322760" w:rsidRPr="00EC307A">
              <w:rPr>
                <w:sz w:val="20"/>
                <w:szCs w:val="20"/>
                <w:lang w:val="ru-RU"/>
              </w:rPr>
              <w:t>СанПиН</w:t>
            </w:r>
            <w:proofErr w:type="spellEnd"/>
            <w:r w:rsidR="00322760" w:rsidRPr="00EC307A">
              <w:rPr>
                <w:sz w:val="20"/>
                <w:szCs w:val="20"/>
                <w:lang w:val="ru-RU"/>
              </w:rPr>
              <w:t xml:space="preserve"> 2.2.1/2.1.1.1200-03 </w:t>
            </w:r>
            <w:r w:rsidR="00322760">
              <w:rPr>
                <w:sz w:val="20"/>
                <w:szCs w:val="20"/>
                <w:lang w:val="ru-RU"/>
              </w:rPr>
              <w:t>«</w:t>
            </w:r>
            <w:r w:rsidR="00322760" w:rsidRPr="00EC307A">
              <w:rPr>
                <w:sz w:val="20"/>
                <w:szCs w:val="20"/>
                <w:lang w:val="ru-RU"/>
              </w:rPr>
              <w:t>Санитарно-защитные зоны и санитарная классификация предприятий, сооружений и иных объектов</w:t>
            </w:r>
            <w:r w:rsidR="00322760">
              <w:rPr>
                <w:sz w:val="20"/>
                <w:szCs w:val="20"/>
                <w:lang w:val="ru-RU"/>
              </w:rPr>
              <w:t>» (500 м).</w:t>
            </w:r>
            <w:bookmarkEnd w:id="152"/>
            <w:bookmarkEnd w:id="153"/>
            <w:bookmarkEnd w:id="154"/>
          </w:p>
        </w:tc>
      </w:tr>
    </w:tbl>
    <w:p w:rsidR="00322760" w:rsidRDefault="00322760" w:rsidP="00322760">
      <w:pPr>
        <w:pStyle w:val="20"/>
        <w:numPr>
          <w:ilvl w:val="1"/>
          <w:numId w:val="13"/>
        </w:numPr>
        <w:ind w:left="0" w:firstLine="0"/>
      </w:pPr>
      <w:bookmarkStart w:id="158" w:name="_Toc498361757"/>
      <w:bookmarkStart w:id="159" w:name="_Toc501034195"/>
      <w:bookmarkStart w:id="160" w:name="OLE_LINK449"/>
      <w:bookmarkEnd w:id="135"/>
      <w:bookmarkEnd w:id="136"/>
      <w:bookmarkEnd w:id="142"/>
      <w:bookmarkEnd w:id="143"/>
      <w:r>
        <w:lastRenderedPageBreak/>
        <w:t>Объекты местного значения муниципального район</w:t>
      </w:r>
      <w:r w:rsidR="00934590">
        <w:t xml:space="preserve">а </w:t>
      </w:r>
      <w:r>
        <w:t>в области культуры и искусства</w:t>
      </w:r>
      <w:bookmarkEnd w:id="158"/>
      <w:bookmarkEnd w:id="159"/>
    </w:p>
    <w:p w:rsidR="00322760" w:rsidRPr="00662113" w:rsidRDefault="00322760" w:rsidP="00322760">
      <w:pPr>
        <w:keepNext/>
        <w:spacing w:before="120"/>
        <w:jc w:val="right"/>
        <w:rPr>
          <w:b/>
          <w:i/>
        </w:rPr>
      </w:pPr>
      <w:bookmarkStart w:id="161" w:name="OLE_LINK952"/>
      <w:bookmarkStart w:id="162" w:name="OLE_LINK953"/>
      <w:bookmarkStart w:id="163" w:name="OLE_LINK675"/>
      <w:bookmarkStart w:id="164" w:name="OLE_LINK676"/>
      <w:bookmarkStart w:id="165" w:name="OLE_LINK935"/>
      <w:bookmarkStart w:id="166" w:name="OLE_LINK448"/>
      <w:r w:rsidRPr="00662113">
        <w:rPr>
          <w:b/>
          <w:i/>
        </w:rPr>
        <w:t>Таблица</w:t>
      </w:r>
      <w:r>
        <w:rPr>
          <w:b/>
          <w:i/>
        </w:rPr>
        <w:t xml:space="preserve"> 1.</w:t>
      </w:r>
      <w:r w:rsidR="006A2CA1">
        <w:rPr>
          <w:b/>
          <w:i/>
        </w:rPr>
        <w:t>6</w:t>
      </w:r>
    </w:p>
    <w:p w:rsidR="00322760" w:rsidRDefault="00322760" w:rsidP="00322760">
      <w:pPr>
        <w:keepNext/>
        <w:spacing w:after="120"/>
        <w:ind w:firstLine="0"/>
        <w:jc w:val="center"/>
        <w:rPr>
          <w:b/>
          <w:i/>
        </w:rPr>
      </w:pPr>
      <w:r w:rsidRPr="00E434BF">
        <w:rPr>
          <w:b/>
          <w:i/>
        </w:rPr>
        <w:t xml:space="preserve">Расчетные показатели, устанавливаемые для объектов </w:t>
      </w:r>
      <w:r w:rsidRPr="00B50753">
        <w:rPr>
          <w:b/>
          <w:i/>
        </w:rPr>
        <w:t xml:space="preserve">местного значения </w:t>
      </w:r>
      <w:r>
        <w:rPr>
          <w:b/>
          <w:i/>
        </w:rPr>
        <w:t>муниц</w:t>
      </w:r>
      <w:r>
        <w:rPr>
          <w:b/>
          <w:i/>
        </w:rPr>
        <w:t>и</w:t>
      </w:r>
      <w:r>
        <w:rPr>
          <w:b/>
          <w:i/>
        </w:rPr>
        <w:t xml:space="preserve">пального района </w:t>
      </w:r>
      <w:r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3402"/>
        <w:gridCol w:w="2977"/>
        <w:gridCol w:w="1134"/>
      </w:tblGrid>
      <w:tr w:rsidR="00322760" w:rsidRPr="00C85A47" w:rsidTr="00350EEC">
        <w:trPr>
          <w:cantSplit/>
          <w:tblHeader/>
        </w:trPr>
        <w:tc>
          <w:tcPr>
            <w:tcW w:w="1871" w:type="dxa"/>
            <w:shd w:val="clear" w:color="auto" w:fill="D9D9D9" w:themeFill="background1" w:themeFillShade="D9"/>
          </w:tcPr>
          <w:p w:rsidR="00322760" w:rsidRPr="00C85A47" w:rsidRDefault="00322760" w:rsidP="008869EE">
            <w:pPr>
              <w:pStyle w:val="aff6"/>
              <w:ind w:firstLine="0"/>
              <w:jc w:val="center"/>
              <w:rPr>
                <w:b/>
                <w:i/>
                <w:sz w:val="20"/>
                <w:szCs w:val="20"/>
                <w:lang w:val="ru-RU"/>
              </w:rPr>
            </w:pPr>
            <w:bookmarkStart w:id="167" w:name="OLE_LINK210"/>
            <w:bookmarkStart w:id="168" w:name="OLE_LINK211"/>
            <w:bookmarkStart w:id="169" w:name="OLE_LINK212"/>
            <w:bookmarkStart w:id="170" w:name="OLE_LINK364"/>
            <w:bookmarkStart w:id="171" w:name="OLE_LINK450"/>
            <w:bookmarkStart w:id="172" w:name="OLE_LINK451"/>
            <w:bookmarkEnd w:id="161"/>
            <w:bookmarkEnd w:id="162"/>
            <w:r w:rsidRPr="00C85A47">
              <w:rPr>
                <w:b/>
                <w:i/>
                <w:sz w:val="20"/>
                <w:szCs w:val="20"/>
                <w:lang w:val="ru-RU"/>
              </w:rPr>
              <w:t>Наименование вида объекта</w:t>
            </w:r>
          </w:p>
        </w:tc>
        <w:tc>
          <w:tcPr>
            <w:tcW w:w="3402" w:type="dxa"/>
            <w:shd w:val="clear" w:color="auto" w:fill="D9D9D9" w:themeFill="background1" w:themeFillShade="D9"/>
          </w:tcPr>
          <w:p w:rsidR="00322760" w:rsidRPr="00C85A47" w:rsidRDefault="00322760" w:rsidP="008869EE">
            <w:pPr>
              <w:pStyle w:val="aff6"/>
              <w:ind w:firstLine="0"/>
              <w:jc w:val="center"/>
              <w:rPr>
                <w:b/>
                <w:i/>
                <w:sz w:val="20"/>
                <w:szCs w:val="20"/>
                <w:lang w:val="ru-RU"/>
              </w:rPr>
            </w:pPr>
            <w:r w:rsidRPr="00C85A47">
              <w:rPr>
                <w:b/>
                <w:i/>
                <w:sz w:val="20"/>
                <w:szCs w:val="20"/>
                <w:lang w:val="ru-RU"/>
              </w:rPr>
              <w:t>Тип расчетного показателя</w:t>
            </w:r>
          </w:p>
        </w:tc>
        <w:tc>
          <w:tcPr>
            <w:tcW w:w="2977" w:type="dxa"/>
            <w:shd w:val="clear" w:color="auto" w:fill="D9D9D9" w:themeFill="background1" w:themeFillShade="D9"/>
          </w:tcPr>
          <w:p w:rsidR="00322760" w:rsidRPr="00C85A47" w:rsidRDefault="00322760" w:rsidP="008869EE">
            <w:pPr>
              <w:pStyle w:val="aff6"/>
              <w:ind w:firstLine="0"/>
              <w:jc w:val="center"/>
              <w:rPr>
                <w:b/>
                <w:i/>
                <w:sz w:val="20"/>
                <w:szCs w:val="20"/>
                <w:lang w:val="ru-RU"/>
              </w:rPr>
            </w:pPr>
            <w:r w:rsidRPr="00C85A47">
              <w:rPr>
                <w:b/>
                <w:i/>
                <w:sz w:val="20"/>
                <w:szCs w:val="20"/>
                <w:lang w:val="ru-RU"/>
              </w:rPr>
              <w:t>Наименование расчетного пок</w:t>
            </w:r>
            <w:r w:rsidRPr="00C85A47">
              <w:rPr>
                <w:b/>
                <w:i/>
                <w:sz w:val="20"/>
                <w:szCs w:val="20"/>
                <w:lang w:val="ru-RU"/>
              </w:rPr>
              <w:t>а</w:t>
            </w:r>
            <w:r w:rsidRPr="00C85A47">
              <w:rPr>
                <w:b/>
                <w:i/>
                <w:sz w:val="20"/>
                <w:szCs w:val="20"/>
                <w:lang w:val="ru-RU"/>
              </w:rPr>
              <w:t>зателя, единица измерения</w:t>
            </w:r>
          </w:p>
        </w:tc>
        <w:tc>
          <w:tcPr>
            <w:tcW w:w="1134" w:type="dxa"/>
            <w:shd w:val="clear" w:color="auto" w:fill="D9D9D9" w:themeFill="background1" w:themeFillShade="D9"/>
          </w:tcPr>
          <w:p w:rsidR="00322760" w:rsidRPr="00C85A47" w:rsidRDefault="00322760" w:rsidP="008869EE">
            <w:pPr>
              <w:pStyle w:val="aff6"/>
              <w:ind w:firstLine="0"/>
              <w:jc w:val="center"/>
              <w:rPr>
                <w:b/>
                <w:i/>
                <w:sz w:val="20"/>
                <w:szCs w:val="20"/>
                <w:lang w:val="ru-RU"/>
              </w:rPr>
            </w:pPr>
            <w:r w:rsidRPr="00C85A47">
              <w:rPr>
                <w:b/>
                <w:i/>
                <w:sz w:val="20"/>
                <w:szCs w:val="20"/>
                <w:lang w:val="ru-RU"/>
              </w:rPr>
              <w:t>Значение расчетного показателя</w:t>
            </w:r>
          </w:p>
        </w:tc>
      </w:tr>
      <w:tr w:rsidR="00322760" w:rsidRPr="00C85A47" w:rsidTr="00350EEC">
        <w:trPr>
          <w:cantSplit/>
        </w:trPr>
        <w:tc>
          <w:tcPr>
            <w:tcW w:w="1871" w:type="dxa"/>
            <w:vMerge w:val="restart"/>
            <w:shd w:val="clear" w:color="auto" w:fill="F2F2F2" w:themeFill="background1" w:themeFillShade="F2"/>
          </w:tcPr>
          <w:p w:rsidR="00322760" w:rsidRPr="00C85A47" w:rsidRDefault="00322760" w:rsidP="008869EE">
            <w:pPr>
              <w:pStyle w:val="aff6"/>
              <w:ind w:firstLine="0"/>
              <w:jc w:val="left"/>
              <w:rPr>
                <w:sz w:val="20"/>
                <w:szCs w:val="20"/>
                <w:lang w:val="ru-RU"/>
              </w:rPr>
            </w:pPr>
            <w:bookmarkStart w:id="173" w:name="OLE_LINK400"/>
            <w:bookmarkStart w:id="174" w:name="OLE_LINK401"/>
            <w:bookmarkStart w:id="175" w:name="OLE_LINK402"/>
            <w:bookmarkStart w:id="176" w:name="OLE_LINK403"/>
            <w:bookmarkStart w:id="177" w:name="OLE_LINK404"/>
            <w:proofErr w:type="spellStart"/>
            <w:r>
              <w:rPr>
                <w:sz w:val="20"/>
                <w:szCs w:val="20"/>
                <w:lang w:val="ru-RU"/>
              </w:rPr>
              <w:t>Межпоселенческая</w:t>
            </w:r>
            <w:proofErr w:type="spellEnd"/>
            <w:r>
              <w:rPr>
                <w:sz w:val="20"/>
                <w:szCs w:val="20"/>
                <w:lang w:val="ru-RU"/>
              </w:rPr>
              <w:t xml:space="preserve"> библиотека</w:t>
            </w:r>
            <w:bookmarkEnd w:id="173"/>
            <w:bookmarkEnd w:id="174"/>
            <w:bookmarkEnd w:id="175"/>
            <w:bookmarkEnd w:id="176"/>
            <w:bookmarkEnd w:id="177"/>
          </w:p>
        </w:tc>
        <w:tc>
          <w:tcPr>
            <w:tcW w:w="3402" w:type="dxa"/>
          </w:tcPr>
          <w:p w:rsidR="00322760" w:rsidRPr="00C85A47" w:rsidRDefault="00322760" w:rsidP="008869EE">
            <w:pPr>
              <w:pStyle w:val="aff6"/>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977" w:type="dxa"/>
          </w:tcPr>
          <w:p w:rsidR="00322760" w:rsidRPr="002B690D" w:rsidRDefault="004502D0" w:rsidP="008869EE">
            <w:pPr>
              <w:pStyle w:val="aff6"/>
              <w:ind w:firstLine="0"/>
              <w:jc w:val="left"/>
              <w:rPr>
                <w:sz w:val="20"/>
                <w:szCs w:val="20"/>
                <w:lang w:val="ru-RU"/>
              </w:rPr>
            </w:pPr>
            <w:r>
              <w:rPr>
                <w:sz w:val="20"/>
                <w:szCs w:val="20"/>
                <w:lang w:val="ru-RU"/>
              </w:rPr>
              <w:t>Количество объектов на район, ед.</w:t>
            </w:r>
          </w:p>
        </w:tc>
        <w:tc>
          <w:tcPr>
            <w:tcW w:w="1134" w:type="dxa"/>
          </w:tcPr>
          <w:p w:rsidR="00322760" w:rsidRDefault="00322760" w:rsidP="008869EE">
            <w:pPr>
              <w:pStyle w:val="aff6"/>
              <w:ind w:firstLine="0"/>
              <w:jc w:val="center"/>
              <w:rPr>
                <w:sz w:val="20"/>
                <w:szCs w:val="20"/>
                <w:lang w:val="ru-RU"/>
              </w:rPr>
            </w:pPr>
            <w:r>
              <w:rPr>
                <w:sz w:val="20"/>
                <w:szCs w:val="20"/>
                <w:lang w:val="ru-RU"/>
              </w:rPr>
              <w:t>1</w:t>
            </w:r>
          </w:p>
        </w:tc>
      </w:tr>
      <w:tr w:rsidR="00322760" w:rsidRPr="00C85A47" w:rsidTr="00350EEC">
        <w:trPr>
          <w:cantSplit/>
        </w:trPr>
        <w:tc>
          <w:tcPr>
            <w:tcW w:w="1871" w:type="dxa"/>
            <w:vMerge/>
            <w:shd w:val="clear" w:color="auto" w:fill="F2F2F2" w:themeFill="background1" w:themeFillShade="F2"/>
          </w:tcPr>
          <w:p w:rsidR="00322760" w:rsidRPr="00C85A47" w:rsidRDefault="00322760" w:rsidP="008869EE">
            <w:pPr>
              <w:pStyle w:val="aff6"/>
              <w:ind w:firstLine="0"/>
              <w:jc w:val="left"/>
              <w:rPr>
                <w:sz w:val="20"/>
                <w:szCs w:val="20"/>
                <w:lang w:val="ru-RU"/>
              </w:rPr>
            </w:pPr>
          </w:p>
        </w:tc>
        <w:tc>
          <w:tcPr>
            <w:tcW w:w="3402" w:type="dxa"/>
          </w:tcPr>
          <w:p w:rsidR="00322760" w:rsidRPr="00C85A47" w:rsidRDefault="00322760" w:rsidP="008869EE">
            <w:pPr>
              <w:pStyle w:val="aff6"/>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977" w:type="dxa"/>
          </w:tcPr>
          <w:p w:rsidR="00322760" w:rsidRPr="002B690D" w:rsidRDefault="00322760" w:rsidP="008869EE">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134" w:type="dxa"/>
          </w:tcPr>
          <w:p w:rsidR="00322760" w:rsidRDefault="00322760" w:rsidP="008869EE">
            <w:pPr>
              <w:pStyle w:val="aff6"/>
              <w:ind w:firstLine="0"/>
              <w:jc w:val="center"/>
              <w:rPr>
                <w:sz w:val="20"/>
                <w:szCs w:val="20"/>
                <w:lang w:val="ru-RU"/>
              </w:rPr>
            </w:pPr>
            <w:r>
              <w:rPr>
                <w:sz w:val="20"/>
                <w:szCs w:val="20"/>
                <w:lang w:val="ru-RU"/>
              </w:rPr>
              <w:t>60</w:t>
            </w:r>
          </w:p>
        </w:tc>
      </w:tr>
      <w:tr w:rsidR="00322760" w:rsidRPr="00C85A47" w:rsidTr="00350EEC">
        <w:trPr>
          <w:cantSplit/>
        </w:trPr>
        <w:tc>
          <w:tcPr>
            <w:tcW w:w="1871" w:type="dxa"/>
            <w:vMerge w:val="restart"/>
            <w:shd w:val="clear" w:color="auto" w:fill="F2F2F2" w:themeFill="background1" w:themeFillShade="F2"/>
          </w:tcPr>
          <w:p w:rsidR="00322760" w:rsidRPr="00C85A47" w:rsidRDefault="00322760" w:rsidP="008869EE">
            <w:pPr>
              <w:pStyle w:val="aff6"/>
              <w:ind w:firstLine="0"/>
              <w:jc w:val="left"/>
              <w:rPr>
                <w:sz w:val="20"/>
                <w:szCs w:val="20"/>
                <w:lang w:val="ru-RU"/>
              </w:rPr>
            </w:pPr>
            <w:r>
              <w:rPr>
                <w:sz w:val="20"/>
                <w:szCs w:val="20"/>
                <w:lang w:val="ru-RU"/>
              </w:rPr>
              <w:t>Детская библиотека</w:t>
            </w:r>
          </w:p>
        </w:tc>
        <w:tc>
          <w:tcPr>
            <w:tcW w:w="3402" w:type="dxa"/>
          </w:tcPr>
          <w:p w:rsidR="00322760" w:rsidRPr="00C85A47" w:rsidRDefault="00322760" w:rsidP="008869EE">
            <w:pPr>
              <w:pStyle w:val="aff6"/>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977" w:type="dxa"/>
          </w:tcPr>
          <w:p w:rsidR="00322760" w:rsidRPr="002B690D" w:rsidRDefault="004502D0" w:rsidP="008869EE">
            <w:pPr>
              <w:pStyle w:val="aff6"/>
              <w:ind w:firstLine="0"/>
              <w:jc w:val="left"/>
              <w:rPr>
                <w:sz w:val="20"/>
                <w:szCs w:val="20"/>
                <w:lang w:val="ru-RU"/>
              </w:rPr>
            </w:pPr>
            <w:r>
              <w:rPr>
                <w:sz w:val="20"/>
                <w:szCs w:val="20"/>
                <w:lang w:val="ru-RU"/>
              </w:rPr>
              <w:t>Количество объектов на район, ед.</w:t>
            </w:r>
          </w:p>
        </w:tc>
        <w:tc>
          <w:tcPr>
            <w:tcW w:w="1134" w:type="dxa"/>
          </w:tcPr>
          <w:p w:rsidR="00322760" w:rsidRDefault="00322760" w:rsidP="008869EE">
            <w:pPr>
              <w:pStyle w:val="aff6"/>
              <w:ind w:firstLine="0"/>
              <w:jc w:val="center"/>
              <w:rPr>
                <w:sz w:val="20"/>
                <w:szCs w:val="20"/>
                <w:lang w:val="ru-RU"/>
              </w:rPr>
            </w:pPr>
            <w:r>
              <w:rPr>
                <w:sz w:val="20"/>
                <w:szCs w:val="20"/>
                <w:lang w:val="ru-RU"/>
              </w:rPr>
              <w:t>1</w:t>
            </w:r>
          </w:p>
        </w:tc>
      </w:tr>
      <w:tr w:rsidR="00322760" w:rsidRPr="00C85A47" w:rsidTr="00350EEC">
        <w:trPr>
          <w:cantSplit/>
        </w:trPr>
        <w:tc>
          <w:tcPr>
            <w:tcW w:w="1871" w:type="dxa"/>
            <w:vMerge/>
            <w:shd w:val="clear" w:color="auto" w:fill="F2F2F2" w:themeFill="background1" w:themeFillShade="F2"/>
          </w:tcPr>
          <w:p w:rsidR="00322760" w:rsidRPr="00C85A47" w:rsidRDefault="00322760" w:rsidP="008869EE">
            <w:pPr>
              <w:pStyle w:val="aff6"/>
              <w:ind w:firstLine="0"/>
              <w:jc w:val="left"/>
              <w:rPr>
                <w:sz w:val="20"/>
                <w:szCs w:val="20"/>
                <w:lang w:val="ru-RU"/>
              </w:rPr>
            </w:pPr>
          </w:p>
        </w:tc>
        <w:tc>
          <w:tcPr>
            <w:tcW w:w="3402" w:type="dxa"/>
          </w:tcPr>
          <w:p w:rsidR="00322760" w:rsidRPr="00C85A47" w:rsidRDefault="00322760" w:rsidP="008869EE">
            <w:pPr>
              <w:pStyle w:val="aff6"/>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977" w:type="dxa"/>
          </w:tcPr>
          <w:p w:rsidR="00322760" w:rsidRPr="002B690D" w:rsidRDefault="00322760" w:rsidP="008869EE">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134" w:type="dxa"/>
          </w:tcPr>
          <w:p w:rsidR="00322760" w:rsidRDefault="00322760" w:rsidP="008869EE">
            <w:pPr>
              <w:pStyle w:val="aff6"/>
              <w:ind w:firstLine="0"/>
              <w:jc w:val="center"/>
              <w:rPr>
                <w:sz w:val="20"/>
                <w:szCs w:val="20"/>
                <w:lang w:val="ru-RU"/>
              </w:rPr>
            </w:pPr>
            <w:r>
              <w:rPr>
                <w:sz w:val="20"/>
                <w:szCs w:val="20"/>
                <w:lang w:val="ru-RU"/>
              </w:rPr>
              <w:t>60</w:t>
            </w:r>
          </w:p>
        </w:tc>
      </w:tr>
      <w:tr w:rsidR="008869EE" w:rsidRPr="00C85A47" w:rsidTr="00350EEC">
        <w:trPr>
          <w:cantSplit/>
        </w:trPr>
        <w:tc>
          <w:tcPr>
            <w:tcW w:w="1871" w:type="dxa"/>
            <w:vMerge w:val="restart"/>
            <w:shd w:val="clear" w:color="auto" w:fill="F2F2F2" w:themeFill="background1" w:themeFillShade="F2"/>
          </w:tcPr>
          <w:p w:rsidR="008869EE" w:rsidRPr="00C85A47" w:rsidRDefault="008869EE" w:rsidP="008869EE">
            <w:pPr>
              <w:pStyle w:val="aff6"/>
              <w:ind w:firstLine="0"/>
              <w:jc w:val="left"/>
              <w:rPr>
                <w:sz w:val="20"/>
                <w:szCs w:val="20"/>
                <w:lang w:val="ru-RU"/>
              </w:rPr>
            </w:pPr>
            <w:bookmarkStart w:id="178" w:name="OLE_LINK497"/>
            <w:bookmarkStart w:id="179" w:name="OLE_LINK498"/>
            <w:r w:rsidRPr="00C85A47">
              <w:rPr>
                <w:sz w:val="20"/>
                <w:szCs w:val="20"/>
                <w:lang w:val="ru-RU"/>
              </w:rPr>
              <w:t xml:space="preserve">Общедоступная </w:t>
            </w:r>
            <w:bookmarkStart w:id="180" w:name="OLE_LINK639"/>
            <w:bookmarkStart w:id="181" w:name="OLE_LINK640"/>
            <w:bookmarkStart w:id="182" w:name="OLE_LINK641"/>
            <w:r w:rsidRPr="00C85A47">
              <w:rPr>
                <w:sz w:val="20"/>
                <w:szCs w:val="20"/>
                <w:lang w:val="ru-RU"/>
              </w:rPr>
              <w:t>библиотека с де</w:t>
            </w:r>
            <w:r w:rsidRPr="00C85A47">
              <w:rPr>
                <w:sz w:val="20"/>
                <w:szCs w:val="20"/>
                <w:lang w:val="ru-RU"/>
              </w:rPr>
              <w:t>т</w:t>
            </w:r>
            <w:r w:rsidRPr="00C85A47">
              <w:rPr>
                <w:sz w:val="20"/>
                <w:szCs w:val="20"/>
                <w:lang w:val="ru-RU"/>
              </w:rPr>
              <w:t>ским отделением</w:t>
            </w:r>
            <w:bookmarkEnd w:id="178"/>
            <w:bookmarkEnd w:id="179"/>
            <w:bookmarkEnd w:id="180"/>
            <w:bookmarkEnd w:id="181"/>
            <w:bookmarkEnd w:id="182"/>
            <w:r>
              <w:rPr>
                <w:sz w:val="20"/>
                <w:szCs w:val="20"/>
                <w:lang w:val="ru-RU"/>
              </w:rPr>
              <w:t xml:space="preserve"> (в сельских поселен</w:t>
            </w:r>
            <w:r>
              <w:rPr>
                <w:sz w:val="20"/>
                <w:szCs w:val="20"/>
                <w:lang w:val="ru-RU"/>
              </w:rPr>
              <w:t>и</w:t>
            </w:r>
            <w:r>
              <w:rPr>
                <w:sz w:val="20"/>
                <w:szCs w:val="20"/>
                <w:lang w:val="ru-RU"/>
              </w:rPr>
              <w:t>ях)</w:t>
            </w:r>
          </w:p>
        </w:tc>
        <w:tc>
          <w:tcPr>
            <w:tcW w:w="3402" w:type="dxa"/>
          </w:tcPr>
          <w:p w:rsidR="008869EE" w:rsidRPr="00C85A47" w:rsidRDefault="008869EE" w:rsidP="008869EE">
            <w:pPr>
              <w:pStyle w:val="aff6"/>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977" w:type="dxa"/>
          </w:tcPr>
          <w:p w:rsidR="008869EE" w:rsidRPr="000845EC" w:rsidRDefault="008869EE" w:rsidP="008869EE">
            <w:pPr>
              <w:pStyle w:val="aff6"/>
              <w:ind w:firstLine="0"/>
              <w:jc w:val="left"/>
              <w:rPr>
                <w:sz w:val="20"/>
                <w:szCs w:val="20"/>
              </w:rPr>
            </w:pPr>
            <w:r>
              <w:rPr>
                <w:sz w:val="20"/>
                <w:szCs w:val="20"/>
                <w:lang w:val="ru-RU"/>
              </w:rPr>
              <w:t xml:space="preserve">Количество объектов на сельское поселение, ед. </w:t>
            </w:r>
            <w:r>
              <w:rPr>
                <w:sz w:val="20"/>
                <w:szCs w:val="20"/>
              </w:rPr>
              <w:t>[1]</w:t>
            </w:r>
          </w:p>
        </w:tc>
        <w:tc>
          <w:tcPr>
            <w:tcW w:w="1134" w:type="dxa"/>
          </w:tcPr>
          <w:p w:rsidR="008869EE" w:rsidRDefault="008869EE" w:rsidP="008869EE">
            <w:pPr>
              <w:pStyle w:val="aff6"/>
              <w:ind w:firstLine="0"/>
              <w:jc w:val="center"/>
              <w:rPr>
                <w:sz w:val="20"/>
                <w:szCs w:val="20"/>
                <w:lang w:val="ru-RU"/>
              </w:rPr>
            </w:pPr>
            <w:r>
              <w:rPr>
                <w:sz w:val="20"/>
                <w:szCs w:val="20"/>
                <w:lang w:val="ru-RU"/>
              </w:rPr>
              <w:t>1</w:t>
            </w:r>
          </w:p>
        </w:tc>
      </w:tr>
      <w:tr w:rsidR="008869EE" w:rsidRPr="00C85A47" w:rsidTr="00350EEC">
        <w:trPr>
          <w:cantSplit/>
        </w:trPr>
        <w:tc>
          <w:tcPr>
            <w:tcW w:w="1871" w:type="dxa"/>
            <w:vMerge/>
            <w:shd w:val="clear" w:color="auto" w:fill="F2F2F2" w:themeFill="background1" w:themeFillShade="F2"/>
          </w:tcPr>
          <w:p w:rsidR="008869EE" w:rsidRPr="00C85A47" w:rsidRDefault="008869EE" w:rsidP="008869EE">
            <w:pPr>
              <w:pStyle w:val="aff6"/>
              <w:ind w:firstLine="0"/>
              <w:jc w:val="left"/>
              <w:rPr>
                <w:sz w:val="20"/>
                <w:szCs w:val="20"/>
                <w:lang w:val="ru-RU"/>
              </w:rPr>
            </w:pPr>
          </w:p>
        </w:tc>
        <w:tc>
          <w:tcPr>
            <w:tcW w:w="3402" w:type="dxa"/>
            <w:vMerge w:val="restart"/>
          </w:tcPr>
          <w:p w:rsidR="008869EE" w:rsidRPr="00C85A47" w:rsidRDefault="008869EE" w:rsidP="008869EE">
            <w:pPr>
              <w:pStyle w:val="aff6"/>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977" w:type="dxa"/>
          </w:tcPr>
          <w:p w:rsidR="008869EE" w:rsidRPr="00BE7242" w:rsidRDefault="008869EE" w:rsidP="008869EE">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доступно</w:t>
            </w:r>
            <w:r>
              <w:rPr>
                <w:sz w:val="20"/>
                <w:szCs w:val="20"/>
                <w:lang w:val="ru-RU"/>
              </w:rPr>
              <w:t>сть, мин</w:t>
            </w:r>
            <w:r w:rsidR="00350EEC">
              <w:rPr>
                <w:sz w:val="20"/>
                <w:szCs w:val="20"/>
                <w:lang w:val="ru-RU"/>
              </w:rPr>
              <w:t>.</w:t>
            </w:r>
          </w:p>
        </w:tc>
        <w:tc>
          <w:tcPr>
            <w:tcW w:w="1134" w:type="dxa"/>
          </w:tcPr>
          <w:p w:rsidR="008869EE" w:rsidRDefault="008869EE" w:rsidP="008869EE">
            <w:pPr>
              <w:pStyle w:val="aff6"/>
              <w:ind w:firstLine="0"/>
              <w:jc w:val="center"/>
              <w:rPr>
                <w:sz w:val="20"/>
                <w:szCs w:val="20"/>
                <w:lang w:val="ru-RU"/>
              </w:rPr>
            </w:pPr>
            <w:r>
              <w:rPr>
                <w:sz w:val="20"/>
                <w:szCs w:val="20"/>
                <w:lang w:val="ru-RU"/>
              </w:rPr>
              <w:t>30</w:t>
            </w:r>
          </w:p>
        </w:tc>
      </w:tr>
      <w:tr w:rsidR="008869EE" w:rsidRPr="00C85A47" w:rsidTr="00350EEC">
        <w:trPr>
          <w:cantSplit/>
        </w:trPr>
        <w:tc>
          <w:tcPr>
            <w:tcW w:w="1871" w:type="dxa"/>
            <w:vMerge/>
            <w:shd w:val="clear" w:color="auto" w:fill="F2F2F2" w:themeFill="background1" w:themeFillShade="F2"/>
          </w:tcPr>
          <w:p w:rsidR="008869EE" w:rsidRPr="00C85A47" w:rsidRDefault="008869EE" w:rsidP="008869EE">
            <w:pPr>
              <w:pStyle w:val="aff6"/>
              <w:ind w:firstLine="0"/>
              <w:jc w:val="left"/>
              <w:rPr>
                <w:sz w:val="20"/>
                <w:szCs w:val="20"/>
                <w:lang w:val="ru-RU"/>
              </w:rPr>
            </w:pPr>
          </w:p>
        </w:tc>
        <w:tc>
          <w:tcPr>
            <w:tcW w:w="3402" w:type="dxa"/>
            <w:vMerge/>
          </w:tcPr>
          <w:p w:rsidR="008869EE" w:rsidRPr="00C85A47" w:rsidRDefault="008869EE" w:rsidP="008869EE">
            <w:pPr>
              <w:pStyle w:val="aff6"/>
              <w:ind w:firstLine="0"/>
              <w:rPr>
                <w:sz w:val="20"/>
                <w:szCs w:val="20"/>
                <w:lang w:val="ru-RU"/>
              </w:rPr>
            </w:pPr>
          </w:p>
        </w:tc>
        <w:tc>
          <w:tcPr>
            <w:tcW w:w="2977" w:type="dxa"/>
          </w:tcPr>
          <w:p w:rsidR="008869EE" w:rsidRPr="00BE7242" w:rsidRDefault="008869EE" w:rsidP="008869EE">
            <w:pPr>
              <w:pStyle w:val="aff6"/>
              <w:ind w:firstLine="0"/>
              <w:jc w:val="left"/>
              <w:rPr>
                <w:sz w:val="20"/>
                <w:szCs w:val="20"/>
                <w:lang w:val="ru-RU"/>
              </w:rPr>
            </w:pPr>
            <w:r>
              <w:rPr>
                <w:sz w:val="20"/>
                <w:szCs w:val="20"/>
                <w:lang w:val="ru-RU"/>
              </w:rPr>
              <w:t>Пешеходная (шаговая) досту</w:t>
            </w:r>
            <w:r>
              <w:rPr>
                <w:sz w:val="20"/>
                <w:szCs w:val="20"/>
                <w:lang w:val="ru-RU"/>
              </w:rPr>
              <w:t>п</w:t>
            </w:r>
            <w:r>
              <w:rPr>
                <w:sz w:val="20"/>
                <w:szCs w:val="20"/>
                <w:lang w:val="ru-RU"/>
              </w:rPr>
              <w:t>ность, мин.</w:t>
            </w:r>
          </w:p>
        </w:tc>
        <w:tc>
          <w:tcPr>
            <w:tcW w:w="1134" w:type="dxa"/>
          </w:tcPr>
          <w:p w:rsidR="008869EE" w:rsidRDefault="008869EE" w:rsidP="008869EE">
            <w:pPr>
              <w:pStyle w:val="aff6"/>
              <w:ind w:firstLine="0"/>
              <w:jc w:val="center"/>
              <w:rPr>
                <w:sz w:val="20"/>
                <w:szCs w:val="20"/>
                <w:lang w:val="ru-RU"/>
              </w:rPr>
            </w:pPr>
            <w:r>
              <w:rPr>
                <w:sz w:val="20"/>
                <w:szCs w:val="20"/>
                <w:lang w:val="ru-RU"/>
              </w:rPr>
              <w:t>30</w:t>
            </w:r>
          </w:p>
        </w:tc>
      </w:tr>
      <w:tr w:rsidR="008869EE" w:rsidRPr="00C85A47" w:rsidTr="00350EEC">
        <w:trPr>
          <w:cantSplit/>
        </w:trPr>
        <w:tc>
          <w:tcPr>
            <w:tcW w:w="1871" w:type="dxa"/>
            <w:vMerge w:val="restart"/>
            <w:shd w:val="clear" w:color="auto" w:fill="F2F2F2" w:themeFill="background1" w:themeFillShade="F2"/>
          </w:tcPr>
          <w:p w:rsidR="008869EE" w:rsidRPr="00C85A47" w:rsidRDefault="008869EE" w:rsidP="008869EE">
            <w:pPr>
              <w:pStyle w:val="aff6"/>
              <w:ind w:firstLine="0"/>
              <w:jc w:val="left"/>
              <w:rPr>
                <w:sz w:val="20"/>
                <w:szCs w:val="20"/>
                <w:lang w:val="ru-RU"/>
              </w:rPr>
            </w:pPr>
            <w:bookmarkStart w:id="183" w:name="OLE_LINK642"/>
            <w:bookmarkStart w:id="184" w:name="OLE_LINK643"/>
            <w:bookmarkStart w:id="185" w:name="OLE_LINK649"/>
            <w:r w:rsidRPr="00C85A47">
              <w:rPr>
                <w:sz w:val="20"/>
                <w:szCs w:val="20"/>
                <w:lang w:val="ru-RU"/>
              </w:rPr>
              <w:t>Филиал общедо</w:t>
            </w:r>
            <w:r w:rsidRPr="00C85A47">
              <w:rPr>
                <w:sz w:val="20"/>
                <w:szCs w:val="20"/>
                <w:lang w:val="ru-RU"/>
              </w:rPr>
              <w:t>с</w:t>
            </w:r>
            <w:r w:rsidRPr="00C85A47">
              <w:rPr>
                <w:sz w:val="20"/>
                <w:szCs w:val="20"/>
                <w:lang w:val="ru-RU"/>
              </w:rPr>
              <w:t>тупн</w:t>
            </w:r>
            <w:r>
              <w:rPr>
                <w:sz w:val="20"/>
                <w:szCs w:val="20"/>
                <w:lang w:val="ru-RU"/>
              </w:rPr>
              <w:t>ой</w:t>
            </w:r>
            <w:r w:rsidRPr="00C85A47">
              <w:rPr>
                <w:sz w:val="20"/>
                <w:szCs w:val="20"/>
                <w:lang w:val="ru-RU"/>
              </w:rPr>
              <w:t xml:space="preserve"> библиотек</w:t>
            </w:r>
            <w:r>
              <w:rPr>
                <w:sz w:val="20"/>
                <w:szCs w:val="20"/>
                <w:lang w:val="ru-RU"/>
              </w:rPr>
              <w:t>и</w:t>
            </w:r>
            <w:r w:rsidRPr="00C85A47">
              <w:rPr>
                <w:sz w:val="20"/>
                <w:szCs w:val="20"/>
                <w:lang w:val="ru-RU"/>
              </w:rPr>
              <w:t xml:space="preserve"> с детским отделением</w:t>
            </w:r>
            <w:bookmarkEnd w:id="183"/>
            <w:bookmarkEnd w:id="184"/>
            <w:bookmarkEnd w:id="185"/>
            <w:r>
              <w:rPr>
                <w:sz w:val="20"/>
                <w:szCs w:val="20"/>
                <w:lang w:val="ru-RU"/>
              </w:rPr>
              <w:t xml:space="preserve"> (в сельских посел</w:t>
            </w:r>
            <w:r>
              <w:rPr>
                <w:sz w:val="20"/>
                <w:szCs w:val="20"/>
                <w:lang w:val="ru-RU"/>
              </w:rPr>
              <w:t>е</w:t>
            </w:r>
            <w:r>
              <w:rPr>
                <w:sz w:val="20"/>
                <w:szCs w:val="20"/>
                <w:lang w:val="ru-RU"/>
              </w:rPr>
              <w:t>ниях)</w:t>
            </w:r>
          </w:p>
        </w:tc>
        <w:tc>
          <w:tcPr>
            <w:tcW w:w="3402" w:type="dxa"/>
          </w:tcPr>
          <w:p w:rsidR="008869EE" w:rsidRPr="00C85A47" w:rsidRDefault="008869EE" w:rsidP="008869EE">
            <w:pPr>
              <w:pStyle w:val="aff6"/>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977" w:type="dxa"/>
          </w:tcPr>
          <w:p w:rsidR="008869EE" w:rsidRPr="00673834" w:rsidRDefault="008869EE" w:rsidP="008869EE">
            <w:pPr>
              <w:pStyle w:val="aff6"/>
              <w:ind w:firstLine="0"/>
              <w:jc w:val="left"/>
              <w:rPr>
                <w:sz w:val="20"/>
                <w:szCs w:val="20"/>
                <w:lang w:val="ru-RU"/>
              </w:rPr>
            </w:pPr>
            <w:r>
              <w:rPr>
                <w:sz w:val="20"/>
                <w:szCs w:val="20"/>
                <w:lang w:val="ru-RU"/>
              </w:rPr>
              <w:t>Количество объектов на 1000 жителей сельского поселения</w:t>
            </w:r>
            <w:r w:rsidR="00E0671E">
              <w:rPr>
                <w:sz w:val="20"/>
                <w:szCs w:val="20"/>
                <w:lang w:val="ru-RU"/>
              </w:rPr>
              <w:t>, без учет</w:t>
            </w:r>
            <w:r w:rsidR="00673834">
              <w:rPr>
                <w:sz w:val="20"/>
                <w:szCs w:val="20"/>
                <w:lang w:val="ru-RU"/>
              </w:rPr>
              <w:t>а численности</w:t>
            </w:r>
            <w:r w:rsidR="00E0671E">
              <w:rPr>
                <w:sz w:val="20"/>
                <w:szCs w:val="20"/>
                <w:lang w:val="ru-RU"/>
              </w:rPr>
              <w:t xml:space="preserve"> населения административного центра сел</w:t>
            </w:r>
            <w:r w:rsidR="00E0671E">
              <w:rPr>
                <w:sz w:val="20"/>
                <w:szCs w:val="20"/>
                <w:lang w:val="ru-RU"/>
              </w:rPr>
              <w:t>ь</w:t>
            </w:r>
            <w:r w:rsidR="00E0671E">
              <w:rPr>
                <w:sz w:val="20"/>
                <w:szCs w:val="20"/>
                <w:lang w:val="ru-RU"/>
              </w:rPr>
              <w:t>ского поселения</w:t>
            </w:r>
            <w:r w:rsidR="00673834">
              <w:rPr>
                <w:sz w:val="20"/>
                <w:szCs w:val="20"/>
                <w:lang w:val="ru-RU"/>
              </w:rPr>
              <w:t>, ед.</w:t>
            </w:r>
          </w:p>
        </w:tc>
        <w:tc>
          <w:tcPr>
            <w:tcW w:w="1134" w:type="dxa"/>
          </w:tcPr>
          <w:p w:rsidR="008869EE" w:rsidRDefault="008869EE" w:rsidP="008869EE">
            <w:pPr>
              <w:pStyle w:val="aff6"/>
              <w:ind w:firstLine="0"/>
              <w:jc w:val="center"/>
              <w:rPr>
                <w:sz w:val="20"/>
                <w:szCs w:val="20"/>
                <w:lang w:val="ru-RU"/>
              </w:rPr>
            </w:pPr>
            <w:r>
              <w:rPr>
                <w:sz w:val="20"/>
                <w:szCs w:val="20"/>
                <w:lang w:val="ru-RU"/>
              </w:rPr>
              <w:t>1</w:t>
            </w:r>
          </w:p>
        </w:tc>
      </w:tr>
      <w:tr w:rsidR="008869EE" w:rsidRPr="00C85A47" w:rsidTr="00350EEC">
        <w:trPr>
          <w:cantSplit/>
        </w:trPr>
        <w:tc>
          <w:tcPr>
            <w:tcW w:w="1871" w:type="dxa"/>
            <w:vMerge/>
            <w:shd w:val="clear" w:color="auto" w:fill="F2F2F2" w:themeFill="background1" w:themeFillShade="F2"/>
          </w:tcPr>
          <w:p w:rsidR="008869EE" w:rsidRPr="00C85A47" w:rsidRDefault="008869EE" w:rsidP="008869EE">
            <w:pPr>
              <w:pStyle w:val="aff6"/>
              <w:ind w:firstLine="0"/>
              <w:jc w:val="left"/>
              <w:rPr>
                <w:sz w:val="20"/>
                <w:szCs w:val="20"/>
                <w:lang w:val="ru-RU"/>
              </w:rPr>
            </w:pPr>
          </w:p>
        </w:tc>
        <w:tc>
          <w:tcPr>
            <w:tcW w:w="3402" w:type="dxa"/>
            <w:vMerge w:val="restart"/>
          </w:tcPr>
          <w:p w:rsidR="008869EE" w:rsidRPr="00C85A47" w:rsidRDefault="008869EE" w:rsidP="008869EE">
            <w:pPr>
              <w:pStyle w:val="aff6"/>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977" w:type="dxa"/>
          </w:tcPr>
          <w:p w:rsidR="008869EE" w:rsidRPr="00BE7242" w:rsidRDefault="008869EE" w:rsidP="00BD0930">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доступно</w:t>
            </w:r>
            <w:r>
              <w:rPr>
                <w:sz w:val="20"/>
                <w:szCs w:val="20"/>
                <w:lang w:val="ru-RU"/>
              </w:rPr>
              <w:t>сть, мин</w:t>
            </w:r>
            <w:r w:rsidR="00350EEC">
              <w:rPr>
                <w:sz w:val="20"/>
                <w:szCs w:val="20"/>
                <w:lang w:val="ru-RU"/>
              </w:rPr>
              <w:t>.</w:t>
            </w:r>
          </w:p>
        </w:tc>
        <w:tc>
          <w:tcPr>
            <w:tcW w:w="1134" w:type="dxa"/>
          </w:tcPr>
          <w:p w:rsidR="008869EE" w:rsidRDefault="008869EE" w:rsidP="00BD0930">
            <w:pPr>
              <w:pStyle w:val="aff6"/>
              <w:ind w:firstLine="0"/>
              <w:jc w:val="center"/>
              <w:rPr>
                <w:sz w:val="20"/>
                <w:szCs w:val="20"/>
                <w:lang w:val="ru-RU"/>
              </w:rPr>
            </w:pPr>
            <w:r>
              <w:rPr>
                <w:sz w:val="20"/>
                <w:szCs w:val="20"/>
                <w:lang w:val="ru-RU"/>
              </w:rPr>
              <w:t>30</w:t>
            </w:r>
          </w:p>
        </w:tc>
      </w:tr>
      <w:tr w:rsidR="008869EE" w:rsidRPr="00C85A47" w:rsidTr="00350EEC">
        <w:trPr>
          <w:cantSplit/>
        </w:trPr>
        <w:tc>
          <w:tcPr>
            <w:tcW w:w="1871" w:type="dxa"/>
            <w:vMerge/>
            <w:shd w:val="clear" w:color="auto" w:fill="F2F2F2" w:themeFill="background1" w:themeFillShade="F2"/>
          </w:tcPr>
          <w:p w:rsidR="008869EE" w:rsidRPr="00C85A47" w:rsidRDefault="008869EE" w:rsidP="008869EE">
            <w:pPr>
              <w:pStyle w:val="aff6"/>
              <w:ind w:firstLine="0"/>
              <w:jc w:val="left"/>
              <w:rPr>
                <w:sz w:val="20"/>
                <w:szCs w:val="20"/>
                <w:lang w:val="ru-RU"/>
              </w:rPr>
            </w:pPr>
          </w:p>
        </w:tc>
        <w:tc>
          <w:tcPr>
            <w:tcW w:w="3402" w:type="dxa"/>
            <w:vMerge/>
          </w:tcPr>
          <w:p w:rsidR="008869EE" w:rsidRPr="00C85A47" w:rsidRDefault="008869EE" w:rsidP="008869EE">
            <w:pPr>
              <w:pStyle w:val="aff6"/>
              <w:ind w:firstLine="0"/>
              <w:rPr>
                <w:sz w:val="20"/>
                <w:szCs w:val="20"/>
                <w:lang w:val="ru-RU"/>
              </w:rPr>
            </w:pPr>
          </w:p>
        </w:tc>
        <w:tc>
          <w:tcPr>
            <w:tcW w:w="2977" w:type="dxa"/>
          </w:tcPr>
          <w:p w:rsidR="008869EE" w:rsidRPr="00BE7242" w:rsidRDefault="008869EE" w:rsidP="00BD0930">
            <w:pPr>
              <w:pStyle w:val="aff6"/>
              <w:ind w:firstLine="0"/>
              <w:jc w:val="left"/>
              <w:rPr>
                <w:sz w:val="20"/>
                <w:szCs w:val="20"/>
                <w:lang w:val="ru-RU"/>
              </w:rPr>
            </w:pPr>
            <w:r>
              <w:rPr>
                <w:sz w:val="20"/>
                <w:szCs w:val="20"/>
                <w:lang w:val="ru-RU"/>
              </w:rPr>
              <w:t>Пешеходная (шаговая) досту</w:t>
            </w:r>
            <w:r>
              <w:rPr>
                <w:sz w:val="20"/>
                <w:szCs w:val="20"/>
                <w:lang w:val="ru-RU"/>
              </w:rPr>
              <w:t>п</w:t>
            </w:r>
            <w:r>
              <w:rPr>
                <w:sz w:val="20"/>
                <w:szCs w:val="20"/>
                <w:lang w:val="ru-RU"/>
              </w:rPr>
              <w:t>ность, мин.</w:t>
            </w:r>
          </w:p>
        </w:tc>
        <w:tc>
          <w:tcPr>
            <w:tcW w:w="1134" w:type="dxa"/>
          </w:tcPr>
          <w:p w:rsidR="008869EE" w:rsidRDefault="008869EE" w:rsidP="00BD0930">
            <w:pPr>
              <w:pStyle w:val="aff6"/>
              <w:ind w:firstLine="0"/>
              <w:jc w:val="center"/>
              <w:rPr>
                <w:sz w:val="20"/>
                <w:szCs w:val="20"/>
                <w:lang w:val="ru-RU"/>
              </w:rPr>
            </w:pPr>
            <w:r>
              <w:rPr>
                <w:sz w:val="20"/>
                <w:szCs w:val="20"/>
                <w:lang w:val="ru-RU"/>
              </w:rPr>
              <w:t>30</w:t>
            </w:r>
          </w:p>
        </w:tc>
      </w:tr>
      <w:tr w:rsidR="008869EE" w:rsidRPr="00C85A47" w:rsidTr="00350EEC">
        <w:trPr>
          <w:cantSplit/>
        </w:trPr>
        <w:tc>
          <w:tcPr>
            <w:tcW w:w="1871" w:type="dxa"/>
            <w:vMerge w:val="restart"/>
            <w:shd w:val="clear" w:color="auto" w:fill="F2F2F2" w:themeFill="background1" w:themeFillShade="F2"/>
          </w:tcPr>
          <w:p w:rsidR="008869EE" w:rsidRPr="00C85A47" w:rsidRDefault="008869EE" w:rsidP="008869EE">
            <w:pPr>
              <w:pStyle w:val="aff6"/>
              <w:ind w:firstLine="0"/>
              <w:jc w:val="left"/>
              <w:rPr>
                <w:sz w:val="20"/>
                <w:szCs w:val="20"/>
                <w:lang w:val="ru-RU"/>
              </w:rPr>
            </w:pPr>
            <w:r w:rsidRPr="00C85A47">
              <w:rPr>
                <w:sz w:val="20"/>
                <w:szCs w:val="20"/>
                <w:lang w:val="ru-RU"/>
              </w:rPr>
              <w:t>Музей краеведч</w:t>
            </w:r>
            <w:r w:rsidRPr="00C85A47">
              <w:rPr>
                <w:sz w:val="20"/>
                <w:szCs w:val="20"/>
                <w:lang w:val="ru-RU"/>
              </w:rPr>
              <w:t>е</w:t>
            </w:r>
            <w:r w:rsidRPr="00C85A47">
              <w:rPr>
                <w:sz w:val="20"/>
                <w:szCs w:val="20"/>
                <w:lang w:val="ru-RU"/>
              </w:rPr>
              <w:t>ский</w:t>
            </w:r>
          </w:p>
        </w:tc>
        <w:tc>
          <w:tcPr>
            <w:tcW w:w="3402" w:type="dxa"/>
          </w:tcPr>
          <w:p w:rsidR="008869EE" w:rsidRPr="00C85A47" w:rsidRDefault="008869EE" w:rsidP="008869EE">
            <w:pPr>
              <w:pStyle w:val="aff6"/>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977" w:type="dxa"/>
          </w:tcPr>
          <w:p w:rsidR="008869EE" w:rsidRPr="00C85A47" w:rsidRDefault="004502D0" w:rsidP="008869EE">
            <w:pPr>
              <w:pStyle w:val="aff6"/>
              <w:ind w:firstLine="0"/>
              <w:jc w:val="left"/>
              <w:rPr>
                <w:sz w:val="20"/>
                <w:szCs w:val="20"/>
                <w:lang w:val="ru-RU"/>
              </w:rPr>
            </w:pPr>
            <w:r>
              <w:rPr>
                <w:sz w:val="20"/>
                <w:szCs w:val="20"/>
                <w:lang w:val="ru-RU"/>
              </w:rPr>
              <w:t>Количество объектов на район, ед.</w:t>
            </w:r>
          </w:p>
        </w:tc>
        <w:tc>
          <w:tcPr>
            <w:tcW w:w="1134" w:type="dxa"/>
          </w:tcPr>
          <w:p w:rsidR="008869EE" w:rsidRPr="00C85A47" w:rsidRDefault="008869EE" w:rsidP="008869EE">
            <w:pPr>
              <w:pStyle w:val="aff6"/>
              <w:ind w:firstLine="0"/>
              <w:jc w:val="center"/>
              <w:rPr>
                <w:sz w:val="20"/>
                <w:szCs w:val="20"/>
                <w:lang w:val="ru-RU"/>
              </w:rPr>
            </w:pPr>
            <w:r w:rsidRPr="00C85A47">
              <w:rPr>
                <w:sz w:val="20"/>
                <w:szCs w:val="20"/>
                <w:lang w:val="ru-RU"/>
              </w:rPr>
              <w:t>1</w:t>
            </w:r>
          </w:p>
        </w:tc>
      </w:tr>
      <w:tr w:rsidR="008869EE" w:rsidRPr="00C85A47" w:rsidTr="00350EEC">
        <w:trPr>
          <w:cantSplit/>
        </w:trPr>
        <w:tc>
          <w:tcPr>
            <w:tcW w:w="1871" w:type="dxa"/>
            <w:vMerge/>
            <w:shd w:val="clear" w:color="auto" w:fill="F2F2F2" w:themeFill="background1" w:themeFillShade="F2"/>
          </w:tcPr>
          <w:p w:rsidR="008869EE" w:rsidRPr="00C85A47" w:rsidRDefault="008869EE" w:rsidP="008869EE">
            <w:pPr>
              <w:pStyle w:val="aff6"/>
              <w:ind w:firstLine="0"/>
              <w:jc w:val="left"/>
              <w:rPr>
                <w:sz w:val="20"/>
                <w:szCs w:val="20"/>
                <w:lang w:val="ru-RU"/>
              </w:rPr>
            </w:pPr>
          </w:p>
        </w:tc>
        <w:tc>
          <w:tcPr>
            <w:tcW w:w="3402" w:type="dxa"/>
          </w:tcPr>
          <w:p w:rsidR="008869EE" w:rsidRPr="00C85A47" w:rsidRDefault="008869EE" w:rsidP="008869EE">
            <w:pPr>
              <w:pStyle w:val="aff6"/>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977" w:type="dxa"/>
          </w:tcPr>
          <w:p w:rsidR="008869EE" w:rsidRPr="00C85A47" w:rsidRDefault="008869EE" w:rsidP="008869EE">
            <w:pPr>
              <w:pStyle w:val="aff6"/>
              <w:ind w:firstLine="0"/>
              <w:jc w:val="left"/>
              <w:rPr>
                <w:sz w:val="20"/>
                <w:szCs w:val="20"/>
                <w:lang w:val="ru-RU"/>
              </w:rPr>
            </w:pPr>
            <w:r w:rsidRPr="00C85A47">
              <w:rPr>
                <w:sz w:val="20"/>
                <w:szCs w:val="20"/>
                <w:lang w:val="ru-RU"/>
              </w:rPr>
              <w:t>Транспортная доступность, мин.</w:t>
            </w:r>
          </w:p>
        </w:tc>
        <w:tc>
          <w:tcPr>
            <w:tcW w:w="1134" w:type="dxa"/>
          </w:tcPr>
          <w:p w:rsidR="008869EE" w:rsidRPr="00C85A47" w:rsidRDefault="008869EE" w:rsidP="008869EE">
            <w:pPr>
              <w:pStyle w:val="aff6"/>
              <w:ind w:firstLine="0"/>
              <w:jc w:val="center"/>
              <w:rPr>
                <w:sz w:val="20"/>
                <w:szCs w:val="20"/>
                <w:lang w:val="ru-RU"/>
              </w:rPr>
            </w:pPr>
            <w:r>
              <w:rPr>
                <w:sz w:val="20"/>
                <w:szCs w:val="20"/>
                <w:lang w:val="ru-RU"/>
              </w:rPr>
              <w:t>60</w:t>
            </w:r>
          </w:p>
        </w:tc>
      </w:tr>
      <w:tr w:rsidR="008869EE" w:rsidRPr="00C85A47" w:rsidTr="00350EEC">
        <w:trPr>
          <w:cantSplit/>
        </w:trPr>
        <w:tc>
          <w:tcPr>
            <w:tcW w:w="1871" w:type="dxa"/>
            <w:vMerge w:val="restart"/>
            <w:shd w:val="clear" w:color="auto" w:fill="F2F2F2" w:themeFill="background1" w:themeFillShade="F2"/>
          </w:tcPr>
          <w:p w:rsidR="008869EE" w:rsidRPr="00C85A47" w:rsidRDefault="008869EE" w:rsidP="008869EE">
            <w:pPr>
              <w:pStyle w:val="aff6"/>
              <w:ind w:firstLine="0"/>
              <w:jc w:val="left"/>
              <w:rPr>
                <w:sz w:val="20"/>
                <w:szCs w:val="20"/>
                <w:lang w:val="ru-RU"/>
              </w:rPr>
            </w:pPr>
            <w:r>
              <w:rPr>
                <w:sz w:val="20"/>
                <w:szCs w:val="20"/>
                <w:lang w:val="ru-RU"/>
              </w:rPr>
              <w:t>Центр культурного развития</w:t>
            </w:r>
          </w:p>
        </w:tc>
        <w:tc>
          <w:tcPr>
            <w:tcW w:w="3402" w:type="dxa"/>
          </w:tcPr>
          <w:p w:rsidR="008869EE" w:rsidRPr="00C85A47" w:rsidRDefault="008869EE" w:rsidP="008869EE">
            <w:pPr>
              <w:pStyle w:val="aff6"/>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977" w:type="dxa"/>
          </w:tcPr>
          <w:p w:rsidR="008869EE" w:rsidRPr="00C85A47" w:rsidRDefault="004502D0" w:rsidP="008869EE">
            <w:pPr>
              <w:pStyle w:val="aff6"/>
              <w:ind w:firstLine="0"/>
              <w:jc w:val="left"/>
              <w:rPr>
                <w:sz w:val="20"/>
                <w:szCs w:val="20"/>
                <w:lang w:val="ru-RU"/>
              </w:rPr>
            </w:pPr>
            <w:r>
              <w:rPr>
                <w:sz w:val="20"/>
                <w:szCs w:val="20"/>
                <w:lang w:val="ru-RU"/>
              </w:rPr>
              <w:t>Количество объектов на район, ед.</w:t>
            </w:r>
          </w:p>
        </w:tc>
        <w:tc>
          <w:tcPr>
            <w:tcW w:w="1134" w:type="dxa"/>
          </w:tcPr>
          <w:p w:rsidR="008869EE" w:rsidRPr="00C85A47" w:rsidRDefault="008869EE" w:rsidP="008869EE">
            <w:pPr>
              <w:pStyle w:val="aff6"/>
              <w:ind w:firstLine="0"/>
              <w:jc w:val="center"/>
              <w:rPr>
                <w:sz w:val="20"/>
                <w:szCs w:val="20"/>
                <w:lang w:val="ru-RU"/>
              </w:rPr>
            </w:pPr>
            <w:r>
              <w:rPr>
                <w:sz w:val="20"/>
                <w:szCs w:val="20"/>
                <w:lang w:val="ru-RU"/>
              </w:rPr>
              <w:t>1</w:t>
            </w:r>
          </w:p>
        </w:tc>
      </w:tr>
      <w:tr w:rsidR="008869EE" w:rsidRPr="00C85A47" w:rsidTr="00350EEC">
        <w:trPr>
          <w:cantSplit/>
        </w:trPr>
        <w:tc>
          <w:tcPr>
            <w:tcW w:w="1871" w:type="dxa"/>
            <w:vMerge/>
            <w:shd w:val="clear" w:color="auto" w:fill="F2F2F2" w:themeFill="background1" w:themeFillShade="F2"/>
          </w:tcPr>
          <w:p w:rsidR="008869EE" w:rsidRPr="00C85A47" w:rsidRDefault="008869EE" w:rsidP="008869EE">
            <w:pPr>
              <w:pStyle w:val="aff6"/>
              <w:ind w:firstLine="0"/>
              <w:jc w:val="left"/>
              <w:rPr>
                <w:sz w:val="20"/>
                <w:szCs w:val="20"/>
                <w:lang w:val="ru-RU"/>
              </w:rPr>
            </w:pPr>
          </w:p>
        </w:tc>
        <w:tc>
          <w:tcPr>
            <w:tcW w:w="3402" w:type="dxa"/>
          </w:tcPr>
          <w:p w:rsidR="008869EE" w:rsidRPr="00C85A47" w:rsidRDefault="008869EE" w:rsidP="008869EE">
            <w:pPr>
              <w:pStyle w:val="aff6"/>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977" w:type="dxa"/>
          </w:tcPr>
          <w:p w:rsidR="008869EE" w:rsidRPr="00C85A47" w:rsidRDefault="008869EE" w:rsidP="008869EE">
            <w:pPr>
              <w:pStyle w:val="aff6"/>
              <w:ind w:firstLine="0"/>
              <w:jc w:val="left"/>
              <w:rPr>
                <w:sz w:val="20"/>
                <w:szCs w:val="20"/>
                <w:lang w:val="ru-RU"/>
              </w:rPr>
            </w:pPr>
            <w:r w:rsidRPr="00C85A47">
              <w:rPr>
                <w:sz w:val="20"/>
                <w:szCs w:val="20"/>
                <w:lang w:val="ru-RU"/>
              </w:rPr>
              <w:t>Транспортная доступность, мин.</w:t>
            </w:r>
          </w:p>
        </w:tc>
        <w:tc>
          <w:tcPr>
            <w:tcW w:w="1134" w:type="dxa"/>
          </w:tcPr>
          <w:p w:rsidR="008869EE" w:rsidRPr="00C85A47" w:rsidRDefault="008869EE" w:rsidP="008869EE">
            <w:pPr>
              <w:pStyle w:val="aff6"/>
              <w:ind w:firstLine="0"/>
              <w:jc w:val="center"/>
              <w:rPr>
                <w:sz w:val="20"/>
                <w:szCs w:val="20"/>
                <w:lang w:val="ru-RU"/>
              </w:rPr>
            </w:pPr>
            <w:r>
              <w:rPr>
                <w:sz w:val="20"/>
                <w:szCs w:val="20"/>
                <w:lang w:val="ru-RU"/>
              </w:rPr>
              <w:t>60</w:t>
            </w:r>
          </w:p>
        </w:tc>
      </w:tr>
      <w:tr w:rsidR="00E0671E" w:rsidRPr="00C85A47" w:rsidTr="00494F65">
        <w:trPr>
          <w:cantSplit/>
        </w:trPr>
        <w:tc>
          <w:tcPr>
            <w:tcW w:w="9384" w:type="dxa"/>
            <w:gridSpan w:val="4"/>
            <w:shd w:val="clear" w:color="auto" w:fill="F2F2F2" w:themeFill="background1" w:themeFillShade="F2"/>
          </w:tcPr>
          <w:p w:rsidR="00E0671E" w:rsidRPr="00E0671E" w:rsidRDefault="00E0671E" w:rsidP="00E0671E">
            <w:pPr>
              <w:pStyle w:val="aff6"/>
              <w:ind w:firstLine="0"/>
              <w:jc w:val="left"/>
              <w:rPr>
                <w:b/>
                <w:sz w:val="20"/>
                <w:szCs w:val="20"/>
                <w:lang w:val="ru-RU"/>
              </w:rPr>
            </w:pPr>
            <w:r w:rsidRPr="00E0671E">
              <w:rPr>
                <w:b/>
                <w:sz w:val="20"/>
                <w:szCs w:val="20"/>
                <w:lang w:val="ru-RU"/>
              </w:rPr>
              <w:t>Примечание:</w:t>
            </w:r>
          </w:p>
          <w:p w:rsidR="00E0671E" w:rsidRPr="00E0671E" w:rsidRDefault="00E0671E" w:rsidP="00673834">
            <w:pPr>
              <w:pStyle w:val="aff6"/>
              <w:ind w:firstLine="0"/>
              <w:jc w:val="left"/>
              <w:rPr>
                <w:sz w:val="20"/>
                <w:szCs w:val="20"/>
                <w:lang w:val="ru-RU"/>
              </w:rPr>
            </w:pPr>
            <w:r w:rsidRPr="00B05F90">
              <w:rPr>
                <w:sz w:val="20"/>
                <w:szCs w:val="20"/>
                <w:lang w:val="ru-RU"/>
              </w:rPr>
              <w:t>1</w:t>
            </w:r>
            <w:r>
              <w:rPr>
                <w:sz w:val="20"/>
                <w:szCs w:val="20"/>
                <w:lang w:val="ru-RU"/>
              </w:rPr>
              <w:t xml:space="preserve">. Общедоступная </w:t>
            </w:r>
            <w:r w:rsidRPr="00C85A47">
              <w:rPr>
                <w:sz w:val="20"/>
                <w:szCs w:val="20"/>
                <w:lang w:val="ru-RU"/>
              </w:rPr>
              <w:t>библиотека с детским отделением</w:t>
            </w:r>
            <w:r>
              <w:rPr>
                <w:sz w:val="20"/>
                <w:szCs w:val="20"/>
                <w:lang w:val="ru-RU"/>
              </w:rPr>
              <w:t xml:space="preserve"> размещается в административном центре сельского поселения. </w:t>
            </w:r>
          </w:p>
        </w:tc>
      </w:tr>
    </w:tbl>
    <w:p w:rsidR="00322760" w:rsidRDefault="00322760" w:rsidP="00322760">
      <w:pPr>
        <w:pStyle w:val="20"/>
        <w:numPr>
          <w:ilvl w:val="1"/>
          <w:numId w:val="13"/>
        </w:numPr>
        <w:ind w:left="0" w:firstLine="0"/>
      </w:pPr>
      <w:bookmarkStart w:id="186" w:name="_Toc498361758"/>
      <w:bookmarkStart w:id="187" w:name="_Toc501034196"/>
      <w:bookmarkStart w:id="188" w:name="OLE_LINK948"/>
      <w:bookmarkEnd w:id="160"/>
      <w:bookmarkEnd w:id="163"/>
      <w:bookmarkEnd w:id="164"/>
      <w:bookmarkEnd w:id="165"/>
      <w:bookmarkEnd w:id="166"/>
      <w:bookmarkEnd w:id="167"/>
      <w:bookmarkEnd w:id="168"/>
      <w:bookmarkEnd w:id="169"/>
      <w:bookmarkEnd w:id="170"/>
      <w:bookmarkEnd w:id="171"/>
      <w:bookmarkEnd w:id="172"/>
      <w:r>
        <w:lastRenderedPageBreak/>
        <w:t>Объекты местного значения муниципального района</w:t>
      </w:r>
      <w:r w:rsidR="00934590">
        <w:t xml:space="preserve"> </w:t>
      </w:r>
      <w:r>
        <w:t xml:space="preserve">в области </w:t>
      </w:r>
      <w:bookmarkStart w:id="189" w:name="OLE_LINK421"/>
      <w:bookmarkStart w:id="190" w:name="OLE_LINK422"/>
      <w:bookmarkStart w:id="191" w:name="OLE_LINK423"/>
      <w:bookmarkStart w:id="192" w:name="OLE_LINK424"/>
      <w:bookmarkStart w:id="193" w:name="OLE_LINK425"/>
      <w:r w:rsidRPr="00A64C3A">
        <w:t>торговл</w:t>
      </w:r>
      <w:r>
        <w:t>и, общественного питания и бытового обслуживания</w:t>
      </w:r>
      <w:bookmarkEnd w:id="186"/>
      <w:bookmarkEnd w:id="187"/>
      <w:bookmarkEnd w:id="189"/>
      <w:bookmarkEnd w:id="190"/>
      <w:bookmarkEnd w:id="191"/>
      <w:bookmarkEnd w:id="192"/>
      <w:bookmarkEnd w:id="193"/>
    </w:p>
    <w:p w:rsidR="00322760" w:rsidRPr="00662113" w:rsidRDefault="00322760" w:rsidP="00322760">
      <w:pPr>
        <w:keepNext/>
        <w:spacing w:before="120"/>
        <w:jc w:val="right"/>
        <w:rPr>
          <w:b/>
          <w:i/>
        </w:rPr>
      </w:pPr>
      <w:bookmarkStart w:id="194" w:name="OLE_LINK1032"/>
      <w:bookmarkStart w:id="195" w:name="OLE_LINK1033"/>
      <w:r w:rsidRPr="00662113">
        <w:rPr>
          <w:b/>
          <w:i/>
        </w:rPr>
        <w:t>Таблица</w:t>
      </w:r>
      <w:r>
        <w:rPr>
          <w:b/>
          <w:i/>
        </w:rPr>
        <w:t xml:space="preserve"> 1.</w:t>
      </w:r>
      <w:r w:rsidR="006A2CA1">
        <w:rPr>
          <w:b/>
          <w:i/>
        </w:rPr>
        <w:t>7</w:t>
      </w:r>
    </w:p>
    <w:p w:rsidR="00322760" w:rsidRDefault="00322760" w:rsidP="00322760">
      <w:pPr>
        <w:keepNext/>
        <w:spacing w:after="120"/>
        <w:ind w:firstLine="0"/>
        <w:jc w:val="center"/>
        <w:rPr>
          <w:b/>
          <w:i/>
        </w:rPr>
      </w:pPr>
      <w:r w:rsidRPr="00E434BF">
        <w:rPr>
          <w:b/>
          <w:i/>
        </w:rPr>
        <w:t xml:space="preserve">Расчетные показатели, устанавливаемые для объектов </w:t>
      </w:r>
      <w:r w:rsidRPr="00B50753">
        <w:rPr>
          <w:b/>
          <w:i/>
        </w:rPr>
        <w:t xml:space="preserve">местного значения </w:t>
      </w:r>
      <w:r>
        <w:rPr>
          <w:b/>
          <w:i/>
        </w:rPr>
        <w:t>муниц</w:t>
      </w:r>
      <w:r>
        <w:rPr>
          <w:b/>
          <w:i/>
        </w:rPr>
        <w:t>и</w:t>
      </w:r>
      <w:r>
        <w:rPr>
          <w:b/>
          <w:i/>
        </w:rPr>
        <w:t xml:space="preserve">пального </w:t>
      </w:r>
      <w:proofErr w:type="spellStart"/>
      <w:r>
        <w:rPr>
          <w:b/>
          <w:i/>
        </w:rPr>
        <w:t>района</w:t>
      </w:r>
      <w:r w:rsidRPr="00662113">
        <w:rPr>
          <w:b/>
          <w:i/>
        </w:rPr>
        <w:t>в</w:t>
      </w:r>
      <w:proofErr w:type="spellEnd"/>
      <w:r w:rsidRPr="00662113">
        <w:rPr>
          <w:b/>
          <w:i/>
        </w:rPr>
        <w:t xml:space="preserve"> области </w:t>
      </w:r>
      <w:r>
        <w:rPr>
          <w:b/>
          <w:i/>
        </w:rPr>
        <w:t xml:space="preserve">торговли, общественного питания и </w:t>
      </w:r>
      <w:r w:rsidRPr="00903F22">
        <w:rPr>
          <w:b/>
          <w:i/>
        </w:rPr>
        <w:t>бытового обслужив</w:t>
      </w:r>
      <w:r w:rsidRPr="00903F22">
        <w:rPr>
          <w:b/>
          <w:i/>
        </w:rPr>
        <w:t>а</w:t>
      </w:r>
      <w:r w:rsidRPr="00903F22">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268"/>
        <w:gridCol w:w="1842"/>
        <w:gridCol w:w="2835"/>
        <w:gridCol w:w="851"/>
      </w:tblGrid>
      <w:tr w:rsidR="00776364" w:rsidRPr="00903F22" w:rsidTr="00BE2350">
        <w:trPr>
          <w:cantSplit/>
          <w:tblHeader/>
        </w:trPr>
        <w:tc>
          <w:tcPr>
            <w:tcW w:w="1588" w:type="dxa"/>
            <w:shd w:val="clear" w:color="auto" w:fill="D9D9D9" w:themeFill="background1" w:themeFillShade="D9"/>
          </w:tcPr>
          <w:p w:rsidR="00776364" w:rsidRPr="00903F22" w:rsidRDefault="00776364" w:rsidP="00BE2350">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268" w:type="dxa"/>
            <w:shd w:val="clear" w:color="auto" w:fill="D9D9D9" w:themeFill="background1" w:themeFillShade="D9"/>
          </w:tcPr>
          <w:p w:rsidR="00776364" w:rsidRPr="00903F22" w:rsidRDefault="00776364" w:rsidP="00BE2350">
            <w:pPr>
              <w:pStyle w:val="aff6"/>
              <w:keepNext/>
              <w:ind w:firstLine="0"/>
              <w:jc w:val="center"/>
              <w:rPr>
                <w:b/>
                <w:i/>
                <w:sz w:val="20"/>
                <w:szCs w:val="20"/>
                <w:lang w:val="ru-RU"/>
              </w:rPr>
            </w:pPr>
            <w:r w:rsidRPr="00903F22">
              <w:rPr>
                <w:b/>
                <w:i/>
                <w:sz w:val="20"/>
                <w:szCs w:val="20"/>
                <w:lang w:val="ru-RU"/>
              </w:rPr>
              <w:t>Тип расчетного пок</w:t>
            </w:r>
            <w:r w:rsidRPr="00903F22">
              <w:rPr>
                <w:b/>
                <w:i/>
                <w:sz w:val="20"/>
                <w:szCs w:val="20"/>
                <w:lang w:val="ru-RU"/>
              </w:rPr>
              <w:t>а</w:t>
            </w:r>
            <w:r w:rsidRPr="00903F22">
              <w:rPr>
                <w:b/>
                <w:i/>
                <w:sz w:val="20"/>
                <w:szCs w:val="20"/>
                <w:lang w:val="ru-RU"/>
              </w:rPr>
              <w:t>зателя</w:t>
            </w:r>
          </w:p>
        </w:tc>
        <w:tc>
          <w:tcPr>
            <w:tcW w:w="1842" w:type="dxa"/>
            <w:shd w:val="clear" w:color="auto" w:fill="D9D9D9" w:themeFill="background1" w:themeFillShade="D9"/>
          </w:tcPr>
          <w:p w:rsidR="00776364" w:rsidRPr="00903F22" w:rsidRDefault="00776364" w:rsidP="00BE2350">
            <w:pPr>
              <w:pStyle w:val="aff6"/>
              <w:keepNext/>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686" w:type="dxa"/>
            <w:gridSpan w:val="2"/>
            <w:shd w:val="clear" w:color="auto" w:fill="D9D9D9" w:themeFill="background1" w:themeFillShade="D9"/>
          </w:tcPr>
          <w:p w:rsidR="00776364" w:rsidRPr="00903F22" w:rsidRDefault="00776364" w:rsidP="00BE2350">
            <w:pPr>
              <w:pStyle w:val="aff6"/>
              <w:keepNext/>
              <w:ind w:firstLine="0"/>
              <w:jc w:val="center"/>
              <w:rPr>
                <w:sz w:val="20"/>
                <w:szCs w:val="20"/>
                <w:lang w:val="ru-RU"/>
              </w:rPr>
            </w:pPr>
            <w:r w:rsidRPr="00903F22">
              <w:rPr>
                <w:b/>
                <w:i/>
                <w:sz w:val="20"/>
                <w:szCs w:val="20"/>
                <w:lang w:val="ru-RU"/>
              </w:rPr>
              <w:t>Значение расчетного показателя</w:t>
            </w:r>
          </w:p>
        </w:tc>
      </w:tr>
      <w:tr w:rsidR="00776364" w:rsidRPr="00903F22" w:rsidTr="00BE2350">
        <w:trPr>
          <w:cantSplit/>
        </w:trPr>
        <w:tc>
          <w:tcPr>
            <w:tcW w:w="1588" w:type="dxa"/>
            <w:vMerge w:val="restart"/>
            <w:shd w:val="clear" w:color="auto" w:fill="F2F2F2" w:themeFill="background1" w:themeFillShade="F2"/>
          </w:tcPr>
          <w:p w:rsidR="00776364" w:rsidRPr="00903F22" w:rsidRDefault="00776364" w:rsidP="00BE2350">
            <w:pPr>
              <w:pStyle w:val="aff6"/>
              <w:keepNext/>
              <w:ind w:firstLine="0"/>
              <w:jc w:val="left"/>
              <w:rPr>
                <w:sz w:val="20"/>
                <w:szCs w:val="20"/>
                <w:lang w:val="ru-RU"/>
              </w:rPr>
            </w:pPr>
            <w:bookmarkStart w:id="196" w:name="_Hlk501036160"/>
            <w:r>
              <w:rPr>
                <w:sz w:val="20"/>
                <w:szCs w:val="20"/>
                <w:lang w:val="ru-RU"/>
              </w:rPr>
              <w:t>Предприятия торговли</w:t>
            </w:r>
          </w:p>
        </w:tc>
        <w:tc>
          <w:tcPr>
            <w:tcW w:w="2268" w:type="dxa"/>
            <w:vMerge w:val="restart"/>
          </w:tcPr>
          <w:p w:rsidR="00776364" w:rsidRPr="00903F22" w:rsidRDefault="00776364" w:rsidP="00BE2350">
            <w:pPr>
              <w:pStyle w:val="aff6"/>
              <w:keepNext/>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1842" w:type="dxa"/>
            <w:vMerge w:val="restart"/>
          </w:tcPr>
          <w:p w:rsidR="00776364" w:rsidRPr="00903F22" w:rsidRDefault="00776364" w:rsidP="00BE2350">
            <w:pPr>
              <w:pStyle w:val="aff6"/>
              <w:keepNext/>
              <w:ind w:firstLine="0"/>
              <w:jc w:val="left"/>
              <w:rPr>
                <w:sz w:val="20"/>
                <w:szCs w:val="20"/>
                <w:lang w:val="ru-RU"/>
              </w:rPr>
            </w:pPr>
            <w:r w:rsidRPr="004A5354">
              <w:rPr>
                <w:sz w:val="20"/>
                <w:szCs w:val="20"/>
                <w:lang w:val="ru-RU"/>
              </w:rPr>
              <w:t>Площадь</w:t>
            </w:r>
            <w:r>
              <w:rPr>
                <w:sz w:val="20"/>
                <w:szCs w:val="20"/>
                <w:lang w:val="ru-RU"/>
              </w:rPr>
              <w:t xml:space="preserve"> стаци</w:t>
            </w:r>
            <w:r>
              <w:rPr>
                <w:sz w:val="20"/>
                <w:szCs w:val="20"/>
                <w:lang w:val="ru-RU"/>
              </w:rPr>
              <w:t>о</w:t>
            </w:r>
            <w:r>
              <w:rPr>
                <w:sz w:val="20"/>
                <w:szCs w:val="20"/>
                <w:lang w:val="ru-RU"/>
              </w:rPr>
              <w:t>нарных</w:t>
            </w:r>
            <w:r w:rsidR="00934590">
              <w:rPr>
                <w:sz w:val="20"/>
                <w:szCs w:val="20"/>
                <w:lang w:val="ru-RU"/>
              </w:rPr>
              <w:t xml:space="preserve"> </w:t>
            </w:r>
            <w:r>
              <w:rPr>
                <w:sz w:val="20"/>
                <w:szCs w:val="20"/>
                <w:lang w:val="ru-RU"/>
              </w:rPr>
              <w:t>торговых объектов, м</w:t>
            </w:r>
            <w:proofErr w:type="gramStart"/>
            <w:r>
              <w:rPr>
                <w:sz w:val="20"/>
                <w:szCs w:val="20"/>
                <w:vertAlign w:val="superscript"/>
                <w:lang w:val="ru-RU"/>
              </w:rPr>
              <w:t>2</w:t>
            </w:r>
            <w:proofErr w:type="gramEnd"/>
            <w:r>
              <w:rPr>
                <w:sz w:val="20"/>
                <w:szCs w:val="20"/>
                <w:lang w:val="ru-RU"/>
              </w:rPr>
              <w:t xml:space="preserve"> на 1000 жителей</w:t>
            </w:r>
          </w:p>
        </w:tc>
        <w:tc>
          <w:tcPr>
            <w:tcW w:w="2835" w:type="dxa"/>
          </w:tcPr>
          <w:p w:rsidR="00776364" w:rsidRPr="00903F22" w:rsidRDefault="00776364" w:rsidP="00BE2350">
            <w:pPr>
              <w:pStyle w:val="Default"/>
              <w:keepNext/>
              <w:rPr>
                <w:sz w:val="20"/>
                <w:szCs w:val="20"/>
              </w:rPr>
            </w:pPr>
            <w:r w:rsidRPr="00903F22">
              <w:rPr>
                <w:sz w:val="20"/>
                <w:szCs w:val="20"/>
              </w:rPr>
              <w:t>всего, в том числе</w:t>
            </w:r>
          </w:p>
        </w:tc>
        <w:tc>
          <w:tcPr>
            <w:tcW w:w="851" w:type="dxa"/>
          </w:tcPr>
          <w:p w:rsidR="00776364" w:rsidRPr="00903F22" w:rsidRDefault="00776364" w:rsidP="00BE2350">
            <w:pPr>
              <w:pStyle w:val="Default"/>
              <w:jc w:val="center"/>
              <w:rPr>
                <w:sz w:val="20"/>
                <w:szCs w:val="20"/>
              </w:rPr>
            </w:pPr>
            <w:r>
              <w:rPr>
                <w:sz w:val="20"/>
                <w:szCs w:val="20"/>
              </w:rPr>
              <w:t>473</w:t>
            </w:r>
          </w:p>
        </w:tc>
      </w:tr>
      <w:tr w:rsidR="00776364" w:rsidRPr="00903F22" w:rsidTr="00BE2350">
        <w:trPr>
          <w:cantSplit/>
        </w:trPr>
        <w:tc>
          <w:tcPr>
            <w:tcW w:w="1588" w:type="dxa"/>
            <w:vMerge/>
            <w:shd w:val="clear" w:color="auto" w:fill="F2F2F2" w:themeFill="background1" w:themeFillShade="F2"/>
          </w:tcPr>
          <w:p w:rsidR="00776364" w:rsidRPr="00903F22" w:rsidRDefault="00776364" w:rsidP="00BE2350">
            <w:pPr>
              <w:pStyle w:val="aff6"/>
              <w:ind w:firstLine="0"/>
              <w:jc w:val="left"/>
              <w:rPr>
                <w:sz w:val="20"/>
                <w:szCs w:val="20"/>
                <w:lang w:val="ru-RU"/>
              </w:rPr>
            </w:pPr>
          </w:p>
        </w:tc>
        <w:tc>
          <w:tcPr>
            <w:tcW w:w="2268" w:type="dxa"/>
            <w:vMerge/>
          </w:tcPr>
          <w:p w:rsidR="00776364" w:rsidRPr="00903F22" w:rsidRDefault="00776364" w:rsidP="00BE2350">
            <w:pPr>
              <w:pStyle w:val="aff6"/>
              <w:ind w:firstLine="0"/>
              <w:jc w:val="left"/>
              <w:rPr>
                <w:sz w:val="20"/>
                <w:szCs w:val="20"/>
                <w:lang w:val="ru-RU"/>
              </w:rPr>
            </w:pPr>
          </w:p>
        </w:tc>
        <w:tc>
          <w:tcPr>
            <w:tcW w:w="1842" w:type="dxa"/>
            <w:vMerge/>
          </w:tcPr>
          <w:p w:rsidR="00776364" w:rsidRPr="00903F22" w:rsidRDefault="00776364" w:rsidP="00BE2350">
            <w:pPr>
              <w:pStyle w:val="aff6"/>
              <w:ind w:firstLine="0"/>
              <w:jc w:val="left"/>
              <w:rPr>
                <w:sz w:val="20"/>
                <w:szCs w:val="20"/>
                <w:lang w:val="ru-RU"/>
              </w:rPr>
            </w:pPr>
          </w:p>
        </w:tc>
        <w:tc>
          <w:tcPr>
            <w:tcW w:w="2835" w:type="dxa"/>
          </w:tcPr>
          <w:p w:rsidR="00776364" w:rsidRPr="00903F22" w:rsidRDefault="00776364" w:rsidP="00BE2350">
            <w:pPr>
              <w:pStyle w:val="Default"/>
              <w:rPr>
                <w:sz w:val="20"/>
                <w:szCs w:val="20"/>
              </w:rPr>
            </w:pPr>
            <w:r w:rsidRPr="00903F22">
              <w:rPr>
                <w:sz w:val="20"/>
                <w:szCs w:val="20"/>
              </w:rPr>
              <w:t>торговые объекты по продаже продовольственных товаров</w:t>
            </w:r>
          </w:p>
        </w:tc>
        <w:tc>
          <w:tcPr>
            <w:tcW w:w="851" w:type="dxa"/>
          </w:tcPr>
          <w:p w:rsidR="00776364" w:rsidRPr="00903F22" w:rsidRDefault="00776364" w:rsidP="00BE2350">
            <w:pPr>
              <w:pStyle w:val="Default"/>
              <w:jc w:val="center"/>
              <w:rPr>
                <w:sz w:val="20"/>
                <w:szCs w:val="20"/>
              </w:rPr>
            </w:pPr>
            <w:r>
              <w:rPr>
                <w:sz w:val="20"/>
                <w:szCs w:val="20"/>
              </w:rPr>
              <w:t>157</w:t>
            </w:r>
          </w:p>
        </w:tc>
      </w:tr>
      <w:tr w:rsidR="00776364" w:rsidRPr="00903F22" w:rsidTr="00BE2350">
        <w:trPr>
          <w:cantSplit/>
        </w:trPr>
        <w:tc>
          <w:tcPr>
            <w:tcW w:w="1588" w:type="dxa"/>
            <w:vMerge/>
            <w:shd w:val="clear" w:color="auto" w:fill="F2F2F2" w:themeFill="background1" w:themeFillShade="F2"/>
          </w:tcPr>
          <w:p w:rsidR="00776364" w:rsidRPr="00903F22" w:rsidRDefault="00776364" w:rsidP="00BE2350">
            <w:pPr>
              <w:pStyle w:val="aff6"/>
              <w:ind w:firstLine="0"/>
              <w:jc w:val="left"/>
              <w:rPr>
                <w:sz w:val="20"/>
                <w:szCs w:val="20"/>
                <w:lang w:val="ru-RU"/>
              </w:rPr>
            </w:pPr>
          </w:p>
        </w:tc>
        <w:tc>
          <w:tcPr>
            <w:tcW w:w="2268" w:type="dxa"/>
            <w:vMerge/>
          </w:tcPr>
          <w:p w:rsidR="00776364" w:rsidRPr="00903F22" w:rsidRDefault="00776364" w:rsidP="00BE2350">
            <w:pPr>
              <w:pStyle w:val="aff6"/>
              <w:ind w:firstLine="0"/>
              <w:jc w:val="left"/>
              <w:rPr>
                <w:sz w:val="20"/>
                <w:szCs w:val="20"/>
                <w:lang w:val="ru-RU"/>
              </w:rPr>
            </w:pPr>
          </w:p>
        </w:tc>
        <w:tc>
          <w:tcPr>
            <w:tcW w:w="1842" w:type="dxa"/>
            <w:vMerge/>
          </w:tcPr>
          <w:p w:rsidR="00776364" w:rsidRPr="00903F22" w:rsidRDefault="00776364" w:rsidP="00BE2350">
            <w:pPr>
              <w:pStyle w:val="aff6"/>
              <w:ind w:firstLine="0"/>
              <w:jc w:val="left"/>
              <w:rPr>
                <w:sz w:val="20"/>
                <w:szCs w:val="20"/>
                <w:lang w:val="ru-RU"/>
              </w:rPr>
            </w:pPr>
          </w:p>
        </w:tc>
        <w:tc>
          <w:tcPr>
            <w:tcW w:w="2835" w:type="dxa"/>
          </w:tcPr>
          <w:p w:rsidR="00776364" w:rsidRPr="00903F22" w:rsidRDefault="00776364" w:rsidP="00BE2350">
            <w:pPr>
              <w:pStyle w:val="Default"/>
              <w:rPr>
                <w:sz w:val="20"/>
                <w:szCs w:val="20"/>
              </w:rPr>
            </w:pPr>
            <w:r w:rsidRPr="00903F22">
              <w:rPr>
                <w:sz w:val="20"/>
                <w:szCs w:val="20"/>
              </w:rPr>
              <w:t>торговые объекты по продаже непродовольственных товаров</w:t>
            </w:r>
          </w:p>
        </w:tc>
        <w:tc>
          <w:tcPr>
            <w:tcW w:w="851" w:type="dxa"/>
          </w:tcPr>
          <w:p w:rsidR="00776364" w:rsidRDefault="00776364" w:rsidP="00BE2350">
            <w:pPr>
              <w:pStyle w:val="Default"/>
              <w:jc w:val="center"/>
              <w:rPr>
                <w:sz w:val="20"/>
                <w:szCs w:val="20"/>
              </w:rPr>
            </w:pPr>
            <w:r>
              <w:rPr>
                <w:sz w:val="20"/>
                <w:szCs w:val="20"/>
              </w:rPr>
              <w:t>316</w:t>
            </w:r>
          </w:p>
        </w:tc>
      </w:tr>
      <w:tr w:rsidR="00776364" w:rsidRPr="00903F22" w:rsidTr="00BE2350">
        <w:trPr>
          <w:cantSplit/>
        </w:trPr>
        <w:tc>
          <w:tcPr>
            <w:tcW w:w="1588" w:type="dxa"/>
            <w:vMerge/>
            <w:shd w:val="clear" w:color="auto" w:fill="F2F2F2" w:themeFill="background1" w:themeFillShade="F2"/>
          </w:tcPr>
          <w:p w:rsidR="00776364" w:rsidRPr="00903F22" w:rsidRDefault="00776364" w:rsidP="00BE2350">
            <w:pPr>
              <w:pStyle w:val="aff6"/>
              <w:ind w:firstLine="0"/>
              <w:jc w:val="left"/>
              <w:rPr>
                <w:sz w:val="20"/>
                <w:szCs w:val="20"/>
                <w:lang w:val="ru-RU"/>
              </w:rPr>
            </w:pPr>
            <w:bookmarkStart w:id="197" w:name="_Hlk501033111"/>
            <w:bookmarkEnd w:id="196"/>
          </w:p>
        </w:tc>
        <w:tc>
          <w:tcPr>
            <w:tcW w:w="2268" w:type="dxa"/>
            <w:vMerge w:val="restart"/>
          </w:tcPr>
          <w:p w:rsidR="00776364" w:rsidRPr="00903F22" w:rsidRDefault="00776364" w:rsidP="00BE2350">
            <w:pPr>
              <w:pStyle w:val="aff6"/>
              <w:ind w:firstLine="0"/>
              <w:jc w:val="left"/>
              <w:rPr>
                <w:sz w:val="20"/>
                <w:szCs w:val="20"/>
                <w:lang w:val="ru-RU"/>
              </w:rPr>
            </w:pPr>
            <w:r w:rsidRPr="00903F22">
              <w:rPr>
                <w:sz w:val="20"/>
                <w:szCs w:val="20"/>
                <w:lang w:val="ru-RU"/>
              </w:rPr>
              <w:t>Расчетный показатель максимально допустим</w:t>
            </w:r>
            <w:r w:rsidRPr="00903F22">
              <w:rPr>
                <w:sz w:val="20"/>
                <w:szCs w:val="20"/>
                <w:lang w:val="ru-RU"/>
              </w:rPr>
              <w:t>о</w:t>
            </w:r>
            <w:r w:rsidRPr="00903F22">
              <w:rPr>
                <w:sz w:val="20"/>
                <w:szCs w:val="20"/>
                <w:lang w:val="ru-RU"/>
              </w:rPr>
              <w:t>го уровня территориал</w:t>
            </w:r>
            <w:r w:rsidRPr="00903F22">
              <w:rPr>
                <w:sz w:val="20"/>
                <w:szCs w:val="20"/>
                <w:lang w:val="ru-RU"/>
              </w:rPr>
              <w:t>ь</w:t>
            </w:r>
            <w:r w:rsidRPr="00903F22">
              <w:rPr>
                <w:sz w:val="20"/>
                <w:szCs w:val="20"/>
                <w:lang w:val="ru-RU"/>
              </w:rPr>
              <w:t>ной доступности</w:t>
            </w:r>
          </w:p>
        </w:tc>
        <w:tc>
          <w:tcPr>
            <w:tcW w:w="1842" w:type="dxa"/>
            <w:vMerge w:val="restart"/>
          </w:tcPr>
          <w:p w:rsidR="00776364" w:rsidRPr="00903F22" w:rsidRDefault="00776364" w:rsidP="00BE2350">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2835" w:type="dxa"/>
          </w:tcPr>
          <w:p w:rsidR="00776364" w:rsidRPr="00903F22" w:rsidRDefault="00776364" w:rsidP="00776364">
            <w:pPr>
              <w:pStyle w:val="aff6"/>
              <w:ind w:firstLine="0"/>
              <w:jc w:val="left"/>
              <w:rPr>
                <w:sz w:val="20"/>
                <w:szCs w:val="20"/>
                <w:lang w:val="ru-RU"/>
              </w:rPr>
            </w:pPr>
            <w:proofErr w:type="gramStart"/>
            <w:r>
              <w:rPr>
                <w:sz w:val="20"/>
                <w:szCs w:val="20"/>
                <w:lang w:val="ru-RU"/>
              </w:rPr>
              <w:t xml:space="preserve">для городских н.п. </w:t>
            </w:r>
            <w:r w:rsidR="00BE2350">
              <w:rPr>
                <w:sz w:val="20"/>
                <w:szCs w:val="20"/>
                <w:lang w:val="ru-RU"/>
              </w:rPr>
              <w:t>(г. Вольск и р.п.</w:t>
            </w:r>
            <w:proofErr w:type="gramEnd"/>
            <w:r w:rsidR="00BE2350">
              <w:rPr>
                <w:sz w:val="20"/>
                <w:szCs w:val="20"/>
                <w:lang w:val="ru-RU"/>
              </w:rPr>
              <w:t xml:space="preserve"> </w:t>
            </w:r>
            <w:proofErr w:type="gramStart"/>
            <w:r w:rsidR="00BE2350">
              <w:rPr>
                <w:sz w:val="20"/>
                <w:szCs w:val="20"/>
                <w:lang w:val="ru-RU"/>
              </w:rPr>
              <w:t xml:space="preserve">Сенной) </w:t>
            </w:r>
            <w:r>
              <w:rPr>
                <w:sz w:val="20"/>
                <w:szCs w:val="20"/>
                <w:lang w:val="ru-RU"/>
              </w:rPr>
              <w:t>при застройке от трех этажей и выше</w:t>
            </w:r>
            <w:proofErr w:type="gramEnd"/>
          </w:p>
        </w:tc>
        <w:tc>
          <w:tcPr>
            <w:tcW w:w="851" w:type="dxa"/>
          </w:tcPr>
          <w:p w:rsidR="00776364" w:rsidRPr="00903F22" w:rsidRDefault="00776364" w:rsidP="00BE2350">
            <w:pPr>
              <w:pStyle w:val="Default"/>
              <w:jc w:val="center"/>
              <w:rPr>
                <w:sz w:val="20"/>
                <w:szCs w:val="20"/>
              </w:rPr>
            </w:pPr>
            <w:r>
              <w:rPr>
                <w:sz w:val="20"/>
                <w:szCs w:val="20"/>
              </w:rPr>
              <w:t>500</w:t>
            </w:r>
          </w:p>
        </w:tc>
      </w:tr>
      <w:tr w:rsidR="00776364" w:rsidRPr="00903F22" w:rsidTr="00BE2350">
        <w:trPr>
          <w:cantSplit/>
        </w:trPr>
        <w:tc>
          <w:tcPr>
            <w:tcW w:w="1588" w:type="dxa"/>
            <w:vMerge/>
            <w:shd w:val="clear" w:color="auto" w:fill="F2F2F2" w:themeFill="background1" w:themeFillShade="F2"/>
          </w:tcPr>
          <w:p w:rsidR="00776364" w:rsidRPr="00903F22" w:rsidRDefault="00776364" w:rsidP="00BE2350">
            <w:pPr>
              <w:pStyle w:val="aff6"/>
              <w:ind w:firstLine="0"/>
              <w:jc w:val="left"/>
              <w:rPr>
                <w:sz w:val="20"/>
                <w:szCs w:val="20"/>
                <w:lang w:val="ru-RU"/>
              </w:rPr>
            </w:pPr>
          </w:p>
        </w:tc>
        <w:tc>
          <w:tcPr>
            <w:tcW w:w="2268" w:type="dxa"/>
            <w:vMerge/>
          </w:tcPr>
          <w:p w:rsidR="00776364" w:rsidRPr="00903F22" w:rsidRDefault="00776364" w:rsidP="00BE2350">
            <w:pPr>
              <w:pStyle w:val="aff6"/>
              <w:ind w:firstLine="0"/>
              <w:jc w:val="left"/>
              <w:rPr>
                <w:sz w:val="20"/>
                <w:szCs w:val="20"/>
                <w:lang w:val="ru-RU"/>
              </w:rPr>
            </w:pPr>
          </w:p>
        </w:tc>
        <w:tc>
          <w:tcPr>
            <w:tcW w:w="1842" w:type="dxa"/>
            <w:vMerge/>
          </w:tcPr>
          <w:p w:rsidR="00776364" w:rsidRPr="00903F22" w:rsidRDefault="00776364" w:rsidP="00BE2350">
            <w:pPr>
              <w:pStyle w:val="aff6"/>
              <w:ind w:firstLine="0"/>
              <w:jc w:val="left"/>
              <w:rPr>
                <w:sz w:val="20"/>
                <w:szCs w:val="20"/>
                <w:lang w:val="ru-RU"/>
              </w:rPr>
            </w:pPr>
          </w:p>
        </w:tc>
        <w:tc>
          <w:tcPr>
            <w:tcW w:w="2835" w:type="dxa"/>
          </w:tcPr>
          <w:p w:rsidR="00776364" w:rsidRPr="00903F22" w:rsidRDefault="00776364" w:rsidP="00BE2350">
            <w:pPr>
              <w:pStyle w:val="aff6"/>
              <w:ind w:firstLine="0"/>
              <w:jc w:val="left"/>
              <w:rPr>
                <w:sz w:val="20"/>
                <w:szCs w:val="20"/>
                <w:lang w:val="ru-RU"/>
              </w:rPr>
            </w:pPr>
            <w:proofErr w:type="gramStart"/>
            <w:r>
              <w:rPr>
                <w:sz w:val="20"/>
                <w:szCs w:val="20"/>
                <w:lang w:val="ru-RU"/>
              </w:rPr>
              <w:t xml:space="preserve">для городских н.п. </w:t>
            </w:r>
            <w:r w:rsidR="00BE2350">
              <w:rPr>
                <w:sz w:val="20"/>
                <w:szCs w:val="20"/>
                <w:lang w:val="ru-RU"/>
              </w:rPr>
              <w:t>(г. Вольск и р.п.</w:t>
            </w:r>
            <w:proofErr w:type="gramEnd"/>
            <w:r w:rsidR="00BE2350">
              <w:rPr>
                <w:sz w:val="20"/>
                <w:szCs w:val="20"/>
                <w:lang w:val="ru-RU"/>
              </w:rPr>
              <w:t xml:space="preserve"> </w:t>
            </w:r>
            <w:proofErr w:type="gramStart"/>
            <w:r w:rsidR="00BE2350">
              <w:rPr>
                <w:sz w:val="20"/>
                <w:szCs w:val="20"/>
                <w:lang w:val="ru-RU"/>
              </w:rPr>
              <w:t xml:space="preserve">Сенной) </w:t>
            </w:r>
            <w:r>
              <w:rPr>
                <w:sz w:val="20"/>
                <w:szCs w:val="20"/>
                <w:lang w:val="ru-RU"/>
              </w:rPr>
              <w:t>при одно-, дву</w:t>
            </w:r>
            <w:r>
              <w:rPr>
                <w:sz w:val="20"/>
                <w:szCs w:val="20"/>
                <w:lang w:val="ru-RU"/>
              </w:rPr>
              <w:t>х</w:t>
            </w:r>
            <w:r>
              <w:rPr>
                <w:sz w:val="20"/>
                <w:szCs w:val="20"/>
                <w:lang w:val="ru-RU"/>
              </w:rPr>
              <w:t>этажной застройке</w:t>
            </w:r>
            <w:proofErr w:type="gramEnd"/>
          </w:p>
        </w:tc>
        <w:tc>
          <w:tcPr>
            <w:tcW w:w="851" w:type="dxa"/>
          </w:tcPr>
          <w:p w:rsidR="00776364" w:rsidRDefault="00776364" w:rsidP="00BE2350">
            <w:pPr>
              <w:pStyle w:val="Default"/>
              <w:jc w:val="center"/>
              <w:rPr>
                <w:sz w:val="20"/>
                <w:szCs w:val="20"/>
              </w:rPr>
            </w:pPr>
            <w:r>
              <w:rPr>
                <w:sz w:val="20"/>
                <w:szCs w:val="20"/>
              </w:rPr>
              <w:t>800</w:t>
            </w:r>
          </w:p>
        </w:tc>
      </w:tr>
      <w:bookmarkEnd w:id="197"/>
      <w:tr w:rsidR="00776364" w:rsidRPr="00903F22" w:rsidTr="00BE2350">
        <w:trPr>
          <w:cantSplit/>
        </w:trPr>
        <w:tc>
          <w:tcPr>
            <w:tcW w:w="1588" w:type="dxa"/>
            <w:vMerge/>
            <w:shd w:val="clear" w:color="auto" w:fill="F2F2F2" w:themeFill="background1" w:themeFillShade="F2"/>
          </w:tcPr>
          <w:p w:rsidR="00776364" w:rsidRPr="00903F22" w:rsidRDefault="00776364" w:rsidP="00BE2350">
            <w:pPr>
              <w:pStyle w:val="aff6"/>
              <w:ind w:firstLine="0"/>
              <w:jc w:val="left"/>
              <w:rPr>
                <w:sz w:val="20"/>
                <w:szCs w:val="20"/>
                <w:lang w:val="ru-RU"/>
              </w:rPr>
            </w:pPr>
          </w:p>
        </w:tc>
        <w:tc>
          <w:tcPr>
            <w:tcW w:w="2268" w:type="dxa"/>
            <w:vMerge/>
          </w:tcPr>
          <w:p w:rsidR="00776364" w:rsidRPr="00903F22" w:rsidRDefault="00776364" w:rsidP="00BE2350">
            <w:pPr>
              <w:pStyle w:val="aff6"/>
              <w:ind w:firstLine="0"/>
              <w:jc w:val="left"/>
              <w:rPr>
                <w:sz w:val="20"/>
                <w:szCs w:val="20"/>
                <w:lang w:val="ru-RU"/>
              </w:rPr>
            </w:pPr>
          </w:p>
        </w:tc>
        <w:tc>
          <w:tcPr>
            <w:tcW w:w="1842" w:type="dxa"/>
            <w:vMerge/>
          </w:tcPr>
          <w:p w:rsidR="00776364" w:rsidRPr="00903F22" w:rsidRDefault="00776364" w:rsidP="00BE2350">
            <w:pPr>
              <w:pStyle w:val="aff6"/>
              <w:ind w:firstLine="0"/>
              <w:jc w:val="left"/>
              <w:rPr>
                <w:sz w:val="20"/>
                <w:szCs w:val="20"/>
                <w:lang w:val="ru-RU"/>
              </w:rPr>
            </w:pPr>
          </w:p>
        </w:tc>
        <w:tc>
          <w:tcPr>
            <w:tcW w:w="2835" w:type="dxa"/>
          </w:tcPr>
          <w:p w:rsidR="00776364" w:rsidRPr="00903F22" w:rsidRDefault="00776364" w:rsidP="00BE2350">
            <w:pPr>
              <w:pStyle w:val="aff6"/>
              <w:ind w:firstLine="0"/>
              <w:jc w:val="left"/>
              <w:rPr>
                <w:sz w:val="20"/>
                <w:szCs w:val="20"/>
                <w:lang w:val="ru-RU"/>
              </w:rPr>
            </w:pPr>
            <w:r>
              <w:rPr>
                <w:sz w:val="20"/>
                <w:szCs w:val="20"/>
                <w:lang w:val="ru-RU"/>
              </w:rPr>
              <w:t>для</w:t>
            </w:r>
            <w:r w:rsidRPr="00903F22">
              <w:rPr>
                <w:sz w:val="20"/>
                <w:szCs w:val="20"/>
                <w:lang w:val="ru-RU"/>
              </w:rPr>
              <w:t xml:space="preserve"> сельских н.п.</w:t>
            </w:r>
          </w:p>
        </w:tc>
        <w:tc>
          <w:tcPr>
            <w:tcW w:w="851" w:type="dxa"/>
          </w:tcPr>
          <w:p w:rsidR="00776364" w:rsidRPr="00903F22" w:rsidRDefault="00776364" w:rsidP="00BE2350">
            <w:pPr>
              <w:pStyle w:val="Default"/>
              <w:jc w:val="center"/>
              <w:rPr>
                <w:sz w:val="20"/>
                <w:szCs w:val="20"/>
              </w:rPr>
            </w:pPr>
            <w:r w:rsidRPr="00903F22">
              <w:rPr>
                <w:sz w:val="20"/>
                <w:szCs w:val="20"/>
              </w:rPr>
              <w:t>2000</w:t>
            </w:r>
          </w:p>
        </w:tc>
      </w:tr>
      <w:tr w:rsidR="00776364" w:rsidRPr="00903F22" w:rsidTr="00BE2350">
        <w:trPr>
          <w:cantSplit/>
        </w:trPr>
        <w:tc>
          <w:tcPr>
            <w:tcW w:w="1588" w:type="dxa"/>
            <w:vMerge w:val="restart"/>
            <w:shd w:val="clear" w:color="auto" w:fill="F2F2F2" w:themeFill="background1" w:themeFillShade="F2"/>
          </w:tcPr>
          <w:p w:rsidR="00776364" w:rsidRPr="00903F22" w:rsidRDefault="00776364" w:rsidP="00BE2350">
            <w:pPr>
              <w:pStyle w:val="aff6"/>
              <w:keepNext/>
              <w:ind w:firstLine="0"/>
              <w:jc w:val="left"/>
              <w:rPr>
                <w:sz w:val="20"/>
                <w:szCs w:val="20"/>
                <w:lang w:val="ru-RU"/>
              </w:rPr>
            </w:pPr>
            <w:r>
              <w:rPr>
                <w:sz w:val="20"/>
                <w:szCs w:val="20"/>
                <w:lang w:val="ru-RU"/>
              </w:rPr>
              <w:t>Предприятия общественного питания</w:t>
            </w:r>
          </w:p>
        </w:tc>
        <w:tc>
          <w:tcPr>
            <w:tcW w:w="2268" w:type="dxa"/>
            <w:vMerge w:val="restart"/>
          </w:tcPr>
          <w:p w:rsidR="00776364" w:rsidRPr="00903F22" w:rsidRDefault="00776364" w:rsidP="00BE2350">
            <w:pPr>
              <w:pStyle w:val="aff6"/>
              <w:keepNext/>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1842" w:type="dxa"/>
            <w:vMerge w:val="restart"/>
          </w:tcPr>
          <w:p w:rsidR="00776364" w:rsidRPr="00903F22" w:rsidRDefault="00776364" w:rsidP="00BE2350">
            <w:pPr>
              <w:pStyle w:val="aff6"/>
              <w:keepNext/>
              <w:ind w:firstLine="0"/>
              <w:jc w:val="left"/>
              <w:rPr>
                <w:sz w:val="20"/>
                <w:szCs w:val="20"/>
                <w:lang w:val="ru-RU"/>
              </w:rPr>
            </w:pPr>
            <w:r>
              <w:rPr>
                <w:bCs/>
                <w:sz w:val="20"/>
                <w:szCs w:val="20"/>
                <w:lang w:val="ru-RU"/>
              </w:rPr>
              <w:t>Количество</w:t>
            </w:r>
            <w:r w:rsidR="00934590">
              <w:rPr>
                <w:bCs/>
                <w:sz w:val="20"/>
                <w:szCs w:val="20"/>
                <w:lang w:val="ru-RU"/>
              </w:rPr>
              <w:t xml:space="preserve"> </w:t>
            </w:r>
            <w:r>
              <w:rPr>
                <w:bCs/>
                <w:sz w:val="20"/>
                <w:szCs w:val="20"/>
                <w:lang w:val="ru-RU"/>
              </w:rPr>
              <w:t>пос</w:t>
            </w:r>
            <w:r>
              <w:rPr>
                <w:bCs/>
                <w:sz w:val="20"/>
                <w:szCs w:val="20"/>
                <w:lang w:val="ru-RU"/>
              </w:rPr>
              <w:t>а</w:t>
            </w:r>
            <w:r>
              <w:rPr>
                <w:bCs/>
                <w:sz w:val="20"/>
                <w:szCs w:val="20"/>
                <w:lang w:val="ru-RU"/>
              </w:rPr>
              <w:t xml:space="preserve">дочных </w:t>
            </w:r>
            <w:r w:rsidRPr="00903F22">
              <w:rPr>
                <w:bCs/>
                <w:sz w:val="20"/>
                <w:szCs w:val="20"/>
                <w:lang w:val="ru-RU"/>
              </w:rPr>
              <w:t>мест на 1 тыс. чел.</w:t>
            </w:r>
          </w:p>
        </w:tc>
        <w:tc>
          <w:tcPr>
            <w:tcW w:w="2835" w:type="dxa"/>
          </w:tcPr>
          <w:p w:rsidR="00776364" w:rsidRPr="00903F22" w:rsidRDefault="00776364" w:rsidP="00BE2350">
            <w:pPr>
              <w:pStyle w:val="Default"/>
              <w:keepNext/>
              <w:rPr>
                <w:sz w:val="20"/>
                <w:szCs w:val="20"/>
              </w:rPr>
            </w:pPr>
            <w:proofErr w:type="gramStart"/>
            <w:r>
              <w:rPr>
                <w:sz w:val="20"/>
                <w:szCs w:val="20"/>
              </w:rPr>
              <w:t>для городских н.п.</w:t>
            </w:r>
            <w:r w:rsidR="00CA3566">
              <w:rPr>
                <w:sz w:val="20"/>
                <w:szCs w:val="20"/>
              </w:rPr>
              <w:t xml:space="preserve"> (г. Вольск и р.п.</w:t>
            </w:r>
            <w:proofErr w:type="gramEnd"/>
            <w:r w:rsidR="00CA3566">
              <w:rPr>
                <w:sz w:val="20"/>
                <w:szCs w:val="20"/>
              </w:rPr>
              <w:t xml:space="preserve"> </w:t>
            </w:r>
            <w:proofErr w:type="gramStart"/>
            <w:r w:rsidR="00CA3566">
              <w:rPr>
                <w:sz w:val="20"/>
                <w:szCs w:val="20"/>
              </w:rPr>
              <w:t>Сенной)</w:t>
            </w:r>
            <w:proofErr w:type="gramEnd"/>
          </w:p>
        </w:tc>
        <w:tc>
          <w:tcPr>
            <w:tcW w:w="851" w:type="dxa"/>
          </w:tcPr>
          <w:p w:rsidR="00776364" w:rsidRPr="00903F22" w:rsidRDefault="00776364" w:rsidP="00BE2350">
            <w:pPr>
              <w:pStyle w:val="Default"/>
              <w:jc w:val="center"/>
              <w:rPr>
                <w:sz w:val="20"/>
                <w:szCs w:val="20"/>
              </w:rPr>
            </w:pPr>
            <w:r w:rsidRPr="00903F22">
              <w:rPr>
                <w:sz w:val="20"/>
                <w:szCs w:val="20"/>
              </w:rPr>
              <w:t>40 (8) [1]</w:t>
            </w:r>
          </w:p>
        </w:tc>
      </w:tr>
      <w:tr w:rsidR="00776364" w:rsidRPr="00903F22" w:rsidTr="00BE2350">
        <w:trPr>
          <w:cantSplit/>
        </w:trPr>
        <w:tc>
          <w:tcPr>
            <w:tcW w:w="1588" w:type="dxa"/>
            <w:vMerge/>
            <w:shd w:val="clear" w:color="auto" w:fill="F2F2F2" w:themeFill="background1" w:themeFillShade="F2"/>
          </w:tcPr>
          <w:p w:rsidR="00776364" w:rsidRPr="00903F22" w:rsidRDefault="00776364" w:rsidP="00BE2350">
            <w:pPr>
              <w:pStyle w:val="aff6"/>
              <w:ind w:firstLine="0"/>
              <w:jc w:val="left"/>
              <w:rPr>
                <w:sz w:val="20"/>
                <w:szCs w:val="20"/>
                <w:lang w:val="ru-RU"/>
              </w:rPr>
            </w:pPr>
          </w:p>
        </w:tc>
        <w:tc>
          <w:tcPr>
            <w:tcW w:w="2268" w:type="dxa"/>
            <w:vMerge/>
          </w:tcPr>
          <w:p w:rsidR="00776364" w:rsidRPr="00903F22" w:rsidRDefault="00776364" w:rsidP="00BE2350">
            <w:pPr>
              <w:pStyle w:val="aff6"/>
              <w:ind w:firstLine="0"/>
              <w:jc w:val="left"/>
              <w:rPr>
                <w:sz w:val="20"/>
                <w:szCs w:val="20"/>
                <w:lang w:val="ru-RU"/>
              </w:rPr>
            </w:pPr>
          </w:p>
        </w:tc>
        <w:tc>
          <w:tcPr>
            <w:tcW w:w="1842" w:type="dxa"/>
            <w:vMerge/>
          </w:tcPr>
          <w:p w:rsidR="00776364" w:rsidRPr="00903F22" w:rsidRDefault="00776364" w:rsidP="00BE2350">
            <w:pPr>
              <w:pStyle w:val="aff6"/>
              <w:ind w:firstLine="0"/>
              <w:jc w:val="left"/>
              <w:rPr>
                <w:sz w:val="20"/>
                <w:szCs w:val="20"/>
                <w:lang w:val="ru-RU"/>
              </w:rPr>
            </w:pPr>
          </w:p>
        </w:tc>
        <w:tc>
          <w:tcPr>
            <w:tcW w:w="2835" w:type="dxa"/>
          </w:tcPr>
          <w:p w:rsidR="00776364" w:rsidRPr="00903F22" w:rsidRDefault="00776364" w:rsidP="00BE2350">
            <w:pPr>
              <w:pStyle w:val="Default"/>
              <w:rPr>
                <w:sz w:val="20"/>
                <w:szCs w:val="20"/>
              </w:rPr>
            </w:pPr>
            <w:r>
              <w:rPr>
                <w:sz w:val="20"/>
                <w:szCs w:val="20"/>
              </w:rPr>
              <w:t>для</w:t>
            </w:r>
            <w:r w:rsidRPr="00903F22">
              <w:rPr>
                <w:sz w:val="20"/>
                <w:szCs w:val="20"/>
              </w:rPr>
              <w:t xml:space="preserve"> сельских н.п.</w:t>
            </w:r>
          </w:p>
        </w:tc>
        <w:tc>
          <w:tcPr>
            <w:tcW w:w="851" w:type="dxa"/>
          </w:tcPr>
          <w:p w:rsidR="00776364" w:rsidRPr="00903F22" w:rsidRDefault="00776364" w:rsidP="00BE2350">
            <w:pPr>
              <w:pStyle w:val="Default"/>
              <w:jc w:val="center"/>
              <w:rPr>
                <w:sz w:val="20"/>
                <w:szCs w:val="20"/>
              </w:rPr>
            </w:pPr>
            <w:r>
              <w:rPr>
                <w:sz w:val="20"/>
                <w:szCs w:val="20"/>
              </w:rPr>
              <w:t>40</w:t>
            </w:r>
          </w:p>
        </w:tc>
      </w:tr>
      <w:tr w:rsidR="003C0062" w:rsidRPr="00903F22" w:rsidTr="00BE2350">
        <w:trPr>
          <w:cantSplit/>
        </w:trPr>
        <w:tc>
          <w:tcPr>
            <w:tcW w:w="1588" w:type="dxa"/>
            <w:vMerge/>
            <w:shd w:val="clear" w:color="auto" w:fill="F2F2F2" w:themeFill="background1" w:themeFillShade="F2"/>
          </w:tcPr>
          <w:p w:rsidR="003C0062" w:rsidRPr="00903F22" w:rsidRDefault="003C0062" w:rsidP="00BE2350">
            <w:pPr>
              <w:pStyle w:val="aff6"/>
              <w:ind w:firstLine="0"/>
              <w:jc w:val="left"/>
              <w:rPr>
                <w:sz w:val="20"/>
                <w:szCs w:val="20"/>
                <w:lang w:val="ru-RU"/>
              </w:rPr>
            </w:pPr>
          </w:p>
        </w:tc>
        <w:tc>
          <w:tcPr>
            <w:tcW w:w="2268" w:type="dxa"/>
            <w:vMerge w:val="restart"/>
          </w:tcPr>
          <w:p w:rsidR="003C0062" w:rsidRPr="00903F22" w:rsidRDefault="003C0062" w:rsidP="00BE2350">
            <w:pPr>
              <w:pStyle w:val="aff6"/>
              <w:ind w:firstLine="0"/>
              <w:jc w:val="left"/>
              <w:rPr>
                <w:sz w:val="20"/>
                <w:szCs w:val="20"/>
                <w:lang w:val="ru-RU"/>
              </w:rPr>
            </w:pPr>
            <w:r w:rsidRPr="00903F22">
              <w:rPr>
                <w:sz w:val="20"/>
                <w:szCs w:val="20"/>
                <w:lang w:val="ru-RU"/>
              </w:rPr>
              <w:t>Расчетный показатель максимально допустим</w:t>
            </w:r>
            <w:r w:rsidRPr="00903F22">
              <w:rPr>
                <w:sz w:val="20"/>
                <w:szCs w:val="20"/>
                <w:lang w:val="ru-RU"/>
              </w:rPr>
              <w:t>о</w:t>
            </w:r>
            <w:r w:rsidRPr="00903F22">
              <w:rPr>
                <w:sz w:val="20"/>
                <w:szCs w:val="20"/>
                <w:lang w:val="ru-RU"/>
              </w:rPr>
              <w:t>го уровня территориал</w:t>
            </w:r>
            <w:r w:rsidRPr="00903F22">
              <w:rPr>
                <w:sz w:val="20"/>
                <w:szCs w:val="20"/>
                <w:lang w:val="ru-RU"/>
              </w:rPr>
              <w:t>ь</w:t>
            </w:r>
            <w:r w:rsidRPr="00903F22">
              <w:rPr>
                <w:sz w:val="20"/>
                <w:szCs w:val="20"/>
                <w:lang w:val="ru-RU"/>
              </w:rPr>
              <w:t>ной доступности</w:t>
            </w:r>
          </w:p>
        </w:tc>
        <w:tc>
          <w:tcPr>
            <w:tcW w:w="1842" w:type="dxa"/>
            <w:vMerge w:val="restart"/>
          </w:tcPr>
          <w:p w:rsidR="003C0062" w:rsidRPr="00903F22" w:rsidRDefault="003C0062" w:rsidP="00BE2350">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2835" w:type="dxa"/>
          </w:tcPr>
          <w:p w:rsidR="003C0062" w:rsidRPr="00903F22" w:rsidRDefault="003C0062" w:rsidP="00A154C8">
            <w:pPr>
              <w:pStyle w:val="aff6"/>
              <w:ind w:firstLine="0"/>
              <w:jc w:val="left"/>
              <w:rPr>
                <w:sz w:val="20"/>
                <w:szCs w:val="20"/>
                <w:lang w:val="ru-RU"/>
              </w:rPr>
            </w:pPr>
            <w:proofErr w:type="gramStart"/>
            <w:r>
              <w:rPr>
                <w:sz w:val="20"/>
                <w:szCs w:val="20"/>
                <w:lang w:val="ru-RU"/>
              </w:rPr>
              <w:t>для городских н.п. (г. Вольск и р.п.</w:t>
            </w:r>
            <w:proofErr w:type="gramEnd"/>
            <w:r>
              <w:rPr>
                <w:sz w:val="20"/>
                <w:szCs w:val="20"/>
                <w:lang w:val="ru-RU"/>
              </w:rPr>
              <w:t xml:space="preserve"> </w:t>
            </w:r>
            <w:proofErr w:type="gramStart"/>
            <w:r>
              <w:rPr>
                <w:sz w:val="20"/>
                <w:szCs w:val="20"/>
                <w:lang w:val="ru-RU"/>
              </w:rPr>
              <w:t>Сенной) при застройке от трех этажей и выше</w:t>
            </w:r>
            <w:proofErr w:type="gramEnd"/>
          </w:p>
        </w:tc>
        <w:tc>
          <w:tcPr>
            <w:tcW w:w="851" w:type="dxa"/>
          </w:tcPr>
          <w:p w:rsidR="003C0062" w:rsidRPr="00903F22" w:rsidRDefault="003C0062" w:rsidP="00BE2350">
            <w:pPr>
              <w:pStyle w:val="Default"/>
              <w:jc w:val="center"/>
              <w:rPr>
                <w:sz w:val="20"/>
                <w:szCs w:val="20"/>
              </w:rPr>
            </w:pPr>
            <w:r>
              <w:rPr>
                <w:sz w:val="20"/>
                <w:szCs w:val="20"/>
              </w:rPr>
              <w:t>500</w:t>
            </w:r>
          </w:p>
        </w:tc>
      </w:tr>
      <w:tr w:rsidR="003C0062" w:rsidRPr="00903F22" w:rsidTr="00BE2350">
        <w:trPr>
          <w:cantSplit/>
        </w:trPr>
        <w:tc>
          <w:tcPr>
            <w:tcW w:w="1588" w:type="dxa"/>
            <w:vMerge/>
            <w:shd w:val="clear" w:color="auto" w:fill="F2F2F2" w:themeFill="background1" w:themeFillShade="F2"/>
          </w:tcPr>
          <w:p w:rsidR="003C0062" w:rsidRPr="00903F22" w:rsidRDefault="003C0062" w:rsidP="00BE2350">
            <w:pPr>
              <w:pStyle w:val="aff6"/>
              <w:ind w:firstLine="0"/>
              <w:jc w:val="left"/>
              <w:rPr>
                <w:sz w:val="20"/>
                <w:szCs w:val="20"/>
                <w:lang w:val="ru-RU"/>
              </w:rPr>
            </w:pPr>
          </w:p>
        </w:tc>
        <w:tc>
          <w:tcPr>
            <w:tcW w:w="2268" w:type="dxa"/>
            <w:vMerge/>
          </w:tcPr>
          <w:p w:rsidR="003C0062" w:rsidRPr="00903F22" w:rsidRDefault="003C0062" w:rsidP="00BE2350">
            <w:pPr>
              <w:pStyle w:val="aff6"/>
              <w:ind w:firstLine="0"/>
              <w:jc w:val="left"/>
              <w:rPr>
                <w:sz w:val="20"/>
                <w:szCs w:val="20"/>
                <w:lang w:val="ru-RU"/>
              </w:rPr>
            </w:pPr>
          </w:p>
        </w:tc>
        <w:tc>
          <w:tcPr>
            <w:tcW w:w="1842" w:type="dxa"/>
            <w:vMerge/>
          </w:tcPr>
          <w:p w:rsidR="003C0062" w:rsidRPr="00903F22" w:rsidRDefault="003C0062" w:rsidP="00BE2350">
            <w:pPr>
              <w:pStyle w:val="aff6"/>
              <w:ind w:firstLine="0"/>
              <w:jc w:val="left"/>
              <w:rPr>
                <w:sz w:val="20"/>
                <w:szCs w:val="20"/>
                <w:lang w:val="ru-RU"/>
              </w:rPr>
            </w:pPr>
          </w:p>
        </w:tc>
        <w:tc>
          <w:tcPr>
            <w:tcW w:w="2835" w:type="dxa"/>
          </w:tcPr>
          <w:p w:rsidR="003C0062" w:rsidRPr="00903F22" w:rsidRDefault="003C0062" w:rsidP="00A154C8">
            <w:pPr>
              <w:pStyle w:val="aff6"/>
              <w:ind w:firstLine="0"/>
              <w:jc w:val="left"/>
              <w:rPr>
                <w:sz w:val="20"/>
                <w:szCs w:val="20"/>
                <w:lang w:val="ru-RU"/>
              </w:rPr>
            </w:pPr>
            <w:proofErr w:type="gramStart"/>
            <w:r>
              <w:rPr>
                <w:sz w:val="20"/>
                <w:szCs w:val="20"/>
                <w:lang w:val="ru-RU"/>
              </w:rPr>
              <w:t xml:space="preserve">для городских н.п. </w:t>
            </w:r>
            <w:bookmarkStart w:id="198" w:name="OLE_LINK418"/>
            <w:bookmarkStart w:id="199" w:name="OLE_LINK419"/>
            <w:bookmarkStart w:id="200" w:name="OLE_LINK420"/>
            <w:bookmarkStart w:id="201" w:name="OLE_LINK426"/>
            <w:r>
              <w:rPr>
                <w:sz w:val="20"/>
                <w:szCs w:val="20"/>
                <w:lang w:val="ru-RU"/>
              </w:rPr>
              <w:t>(г. Вольск и р.п.</w:t>
            </w:r>
            <w:proofErr w:type="gramEnd"/>
            <w:r>
              <w:rPr>
                <w:sz w:val="20"/>
                <w:szCs w:val="20"/>
                <w:lang w:val="ru-RU"/>
              </w:rPr>
              <w:t xml:space="preserve"> </w:t>
            </w:r>
            <w:proofErr w:type="gramStart"/>
            <w:r>
              <w:rPr>
                <w:sz w:val="20"/>
                <w:szCs w:val="20"/>
                <w:lang w:val="ru-RU"/>
              </w:rPr>
              <w:t xml:space="preserve">Сенной) </w:t>
            </w:r>
            <w:bookmarkEnd w:id="198"/>
            <w:bookmarkEnd w:id="199"/>
            <w:bookmarkEnd w:id="200"/>
            <w:bookmarkEnd w:id="201"/>
            <w:r>
              <w:rPr>
                <w:sz w:val="20"/>
                <w:szCs w:val="20"/>
                <w:lang w:val="ru-RU"/>
              </w:rPr>
              <w:t>при одно-, дву</w:t>
            </w:r>
            <w:r>
              <w:rPr>
                <w:sz w:val="20"/>
                <w:szCs w:val="20"/>
                <w:lang w:val="ru-RU"/>
              </w:rPr>
              <w:t>х</w:t>
            </w:r>
            <w:r>
              <w:rPr>
                <w:sz w:val="20"/>
                <w:szCs w:val="20"/>
                <w:lang w:val="ru-RU"/>
              </w:rPr>
              <w:t>этажной застройке</w:t>
            </w:r>
            <w:proofErr w:type="gramEnd"/>
          </w:p>
        </w:tc>
        <w:tc>
          <w:tcPr>
            <w:tcW w:w="851" w:type="dxa"/>
          </w:tcPr>
          <w:p w:rsidR="003C0062" w:rsidRDefault="003C0062" w:rsidP="00BE2350">
            <w:pPr>
              <w:pStyle w:val="Default"/>
              <w:jc w:val="center"/>
              <w:rPr>
                <w:sz w:val="20"/>
                <w:szCs w:val="20"/>
              </w:rPr>
            </w:pPr>
            <w:r>
              <w:rPr>
                <w:sz w:val="20"/>
                <w:szCs w:val="20"/>
              </w:rPr>
              <w:t>800</w:t>
            </w:r>
          </w:p>
        </w:tc>
      </w:tr>
      <w:tr w:rsidR="003C0062" w:rsidRPr="00903F22" w:rsidTr="00BE2350">
        <w:trPr>
          <w:cantSplit/>
        </w:trPr>
        <w:tc>
          <w:tcPr>
            <w:tcW w:w="1588" w:type="dxa"/>
            <w:vMerge/>
            <w:shd w:val="clear" w:color="auto" w:fill="F2F2F2" w:themeFill="background1" w:themeFillShade="F2"/>
          </w:tcPr>
          <w:p w:rsidR="003C0062" w:rsidRPr="00903F22" w:rsidRDefault="003C0062" w:rsidP="00BE2350">
            <w:pPr>
              <w:pStyle w:val="aff6"/>
              <w:ind w:firstLine="0"/>
              <w:jc w:val="left"/>
              <w:rPr>
                <w:sz w:val="20"/>
                <w:szCs w:val="20"/>
                <w:lang w:val="ru-RU"/>
              </w:rPr>
            </w:pPr>
          </w:p>
        </w:tc>
        <w:tc>
          <w:tcPr>
            <w:tcW w:w="2268" w:type="dxa"/>
            <w:vMerge/>
          </w:tcPr>
          <w:p w:rsidR="003C0062" w:rsidRPr="00903F22" w:rsidRDefault="003C0062" w:rsidP="00BE2350">
            <w:pPr>
              <w:pStyle w:val="aff6"/>
              <w:ind w:firstLine="0"/>
              <w:jc w:val="left"/>
              <w:rPr>
                <w:sz w:val="20"/>
                <w:szCs w:val="20"/>
                <w:lang w:val="ru-RU"/>
              </w:rPr>
            </w:pPr>
          </w:p>
        </w:tc>
        <w:tc>
          <w:tcPr>
            <w:tcW w:w="1842" w:type="dxa"/>
            <w:vMerge/>
          </w:tcPr>
          <w:p w:rsidR="003C0062" w:rsidRPr="00903F22" w:rsidRDefault="003C0062" w:rsidP="00BE2350">
            <w:pPr>
              <w:pStyle w:val="aff6"/>
              <w:ind w:firstLine="0"/>
              <w:jc w:val="left"/>
              <w:rPr>
                <w:sz w:val="20"/>
                <w:szCs w:val="20"/>
                <w:lang w:val="ru-RU"/>
              </w:rPr>
            </w:pPr>
          </w:p>
        </w:tc>
        <w:tc>
          <w:tcPr>
            <w:tcW w:w="2835" w:type="dxa"/>
          </w:tcPr>
          <w:p w:rsidR="003C0062" w:rsidRPr="00903F22" w:rsidRDefault="003C0062" w:rsidP="00BE2350">
            <w:pPr>
              <w:pStyle w:val="aff6"/>
              <w:ind w:firstLine="0"/>
              <w:jc w:val="left"/>
              <w:rPr>
                <w:sz w:val="20"/>
                <w:szCs w:val="20"/>
                <w:lang w:val="ru-RU"/>
              </w:rPr>
            </w:pPr>
            <w:r>
              <w:rPr>
                <w:sz w:val="20"/>
                <w:szCs w:val="20"/>
                <w:lang w:val="ru-RU"/>
              </w:rPr>
              <w:t>для</w:t>
            </w:r>
            <w:r w:rsidRPr="00903F22">
              <w:rPr>
                <w:sz w:val="20"/>
                <w:szCs w:val="20"/>
                <w:lang w:val="ru-RU"/>
              </w:rPr>
              <w:t xml:space="preserve"> сельских н.п.</w:t>
            </w:r>
          </w:p>
        </w:tc>
        <w:tc>
          <w:tcPr>
            <w:tcW w:w="851" w:type="dxa"/>
          </w:tcPr>
          <w:p w:rsidR="003C0062" w:rsidRPr="00903F22" w:rsidRDefault="003C0062" w:rsidP="00BE2350">
            <w:pPr>
              <w:pStyle w:val="Default"/>
              <w:jc w:val="center"/>
              <w:rPr>
                <w:sz w:val="20"/>
                <w:szCs w:val="20"/>
              </w:rPr>
            </w:pPr>
            <w:r w:rsidRPr="00903F22">
              <w:rPr>
                <w:sz w:val="20"/>
                <w:szCs w:val="20"/>
              </w:rPr>
              <w:t>2000</w:t>
            </w:r>
          </w:p>
        </w:tc>
      </w:tr>
      <w:tr w:rsidR="003C0062" w:rsidRPr="00903F22" w:rsidTr="00BE2350">
        <w:trPr>
          <w:cantSplit/>
        </w:trPr>
        <w:tc>
          <w:tcPr>
            <w:tcW w:w="1588" w:type="dxa"/>
            <w:vMerge w:val="restart"/>
            <w:shd w:val="clear" w:color="auto" w:fill="F2F2F2" w:themeFill="background1" w:themeFillShade="F2"/>
          </w:tcPr>
          <w:p w:rsidR="003C0062" w:rsidRPr="00903F22" w:rsidRDefault="003C0062" w:rsidP="00BE2350">
            <w:pPr>
              <w:pStyle w:val="aff6"/>
              <w:keepNext/>
              <w:ind w:firstLine="0"/>
              <w:jc w:val="left"/>
              <w:rPr>
                <w:sz w:val="20"/>
                <w:szCs w:val="20"/>
                <w:lang w:val="ru-RU"/>
              </w:rPr>
            </w:pPr>
            <w:r>
              <w:rPr>
                <w:sz w:val="20"/>
                <w:szCs w:val="20"/>
                <w:lang w:val="ru-RU"/>
              </w:rPr>
              <w:t>Предприятия</w:t>
            </w:r>
            <w:r w:rsidRPr="00903F22">
              <w:rPr>
                <w:sz w:val="20"/>
                <w:szCs w:val="20"/>
                <w:lang w:val="ru-RU"/>
              </w:rPr>
              <w:t xml:space="preserve"> бытового обсл</w:t>
            </w:r>
            <w:r w:rsidRPr="00903F22">
              <w:rPr>
                <w:sz w:val="20"/>
                <w:szCs w:val="20"/>
                <w:lang w:val="ru-RU"/>
              </w:rPr>
              <w:t>у</w:t>
            </w:r>
            <w:r w:rsidRPr="00903F22">
              <w:rPr>
                <w:sz w:val="20"/>
                <w:szCs w:val="20"/>
                <w:lang w:val="ru-RU"/>
              </w:rPr>
              <w:t>живани</w:t>
            </w:r>
            <w:r>
              <w:rPr>
                <w:sz w:val="20"/>
                <w:szCs w:val="20"/>
                <w:lang w:val="ru-RU"/>
              </w:rPr>
              <w:t>я</w:t>
            </w:r>
          </w:p>
        </w:tc>
        <w:tc>
          <w:tcPr>
            <w:tcW w:w="2268" w:type="dxa"/>
            <w:vMerge w:val="restart"/>
          </w:tcPr>
          <w:p w:rsidR="003C0062" w:rsidRPr="00903F22" w:rsidRDefault="003C0062" w:rsidP="00BE2350">
            <w:pPr>
              <w:pStyle w:val="aff6"/>
              <w:keepNext/>
              <w:ind w:firstLine="0"/>
              <w:jc w:val="left"/>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1842" w:type="dxa"/>
            <w:vMerge w:val="restart"/>
          </w:tcPr>
          <w:p w:rsidR="003C0062" w:rsidRPr="00903F22" w:rsidRDefault="003C0062" w:rsidP="00BE2350">
            <w:pPr>
              <w:pStyle w:val="aff6"/>
              <w:keepNext/>
              <w:ind w:firstLine="0"/>
              <w:jc w:val="left"/>
              <w:rPr>
                <w:sz w:val="20"/>
                <w:szCs w:val="20"/>
                <w:lang w:val="ru-RU"/>
              </w:rPr>
            </w:pPr>
            <w:r>
              <w:rPr>
                <w:bCs/>
                <w:sz w:val="20"/>
                <w:szCs w:val="20"/>
                <w:lang w:val="ru-RU"/>
              </w:rPr>
              <w:t>Количество рабочих</w:t>
            </w:r>
            <w:r w:rsidRPr="00903F22">
              <w:rPr>
                <w:bCs/>
                <w:sz w:val="20"/>
                <w:szCs w:val="20"/>
                <w:lang w:val="ru-RU"/>
              </w:rPr>
              <w:t xml:space="preserve"> мест на 1 тыс. чел.</w:t>
            </w:r>
          </w:p>
        </w:tc>
        <w:tc>
          <w:tcPr>
            <w:tcW w:w="2835" w:type="dxa"/>
          </w:tcPr>
          <w:p w:rsidR="003C0062" w:rsidRPr="00903F22" w:rsidRDefault="003C0062" w:rsidP="00BE2350">
            <w:pPr>
              <w:pStyle w:val="Default"/>
              <w:rPr>
                <w:sz w:val="20"/>
                <w:szCs w:val="20"/>
              </w:rPr>
            </w:pPr>
            <w:r>
              <w:rPr>
                <w:sz w:val="20"/>
                <w:szCs w:val="20"/>
              </w:rPr>
              <w:t>для городских н.п.</w:t>
            </w:r>
          </w:p>
        </w:tc>
        <w:tc>
          <w:tcPr>
            <w:tcW w:w="851" w:type="dxa"/>
          </w:tcPr>
          <w:p w:rsidR="003C0062" w:rsidRPr="00903F22" w:rsidRDefault="003C0062" w:rsidP="00BE2350">
            <w:pPr>
              <w:pStyle w:val="Default"/>
              <w:jc w:val="center"/>
              <w:rPr>
                <w:sz w:val="20"/>
                <w:szCs w:val="20"/>
              </w:rPr>
            </w:pPr>
            <w:r>
              <w:rPr>
                <w:sz w:val="20"/>
                <w:szCs w:val="20"/>
              </w:rPr>
              <w:t>9</w:t>
            </w:r>
            <w:r w:rsidRPr="00903F22">
              <w:rPr>
                <w:sz w:val="20"/>
                <w:szCs w:val="20"/>
              </w:rPr>
              <w:t xml:space="preserve"> (</w:t>
            </w:r>
            <w:r>
              <w:rPr>
                <w:sz w:val="20"/>
                <w:szCs w:val="20"/>
              </w:rPr>
              <w:t>2</w:t>
            </w:r>
            <w:r w:rsidRPr="00903F22">
              <w:rPr>
                <w:sz w:val="20"/>
                <w:szCs w:val="20"/>
              </w:rPr>
              <w:t>) [1]</w:t>
            </w:r>
          </w:p>
        </w:tc>
      </w:tr>
      <w:tr w:rsidR="003C0062" w:rsidRPr="00903F22" w:rsidTr="00BE2350">
        <w:trPr>
          <w:cantSplit/>
        </w:trPr>
        <w:tc>
          <w:tcPr>
            <w:tcW w:w="1588" w:type="dxa"/>
            <w:vMerge/>
            <w:shd w:val="clear" w:color="auto" w:fill="F2F2F2" w:themeFill="background1" w:themeFillShade="F2"/>
          </w:tcPr>
          <w:p w:rsidR="003C0062" w:rsidRPr="00903F22" w:rsidRDefault="003C0062" w:rsidP="00BE2350">
            <w:pPr>
              <w:pStyle w:val="aff6"/>
              <w:ind w:firstLine="0"/>
              <w:jc w:val="left"/>
              <w:rPr>
                <w:sz w:val="20"/>
                <w:szCs w:val="20"/>
                <w:lang w:val="ru-RU"/>
              </w:rPr>
            </w:pPr>
          </w:p>
        </w:tc>
        <w:tc>
          <w:tcPr>
            <w:tcW w:w="2268" w:type="dxa"/>
            <w:vMerge/>
          </w:tcPr>
          <w:p w:rsidR="003C0062" w:rsidRPr="00903F22" w:rsidRDefault="003C0062" w:rsidP="00BE2350">
            <w:pPr>
              <w:pStyle w:val="aff6"/>
              <w:ind w:firstLine="0"/>
              <w:jc w:val="left"/>
              <w:rPr>
                <w:sz w:val="20"/>
                <w:szCs w:val="20"/>
                <w:lang w:val="ru-RU"/>
              </w:rPr>
            </w:pPr>
          </w:p>
        </w:tc>
        <w:tc>
          <w:tcPr>
            <w:tcW w:w="1842" w:type="dxa"/>
            <w:vMerge/>
          </w:tcPr>
          <w:p w:rsidR="003C0062" w:rsidRPr="00903F22" w:rsidRDefault="003C0062" w:rsidP="00BE2350">
            <w:pPr>
              <w:pStyle w:val="aff6"/>
              <w:ind w:firstLine="0"/>
              <w:jc w:val="left"/>
              <w:rPr>
                <w:sz w:val="20"/>
                <w:szCs w:val="20"/>
                <w:lang w:val="ru-RU"/>
              </w:rPr>
            </w:pPr>
          </w:p>
        </w:tc>
        <w:tc>
          <w:tcPr>
            <w:tcW w:w="2835" w:type="dxa"/>
          </w:tcPr>
          <w:p w:rsidR="003C0062" w:rsidRPr="00903F22" w:rsidRDefault="003C0062" w:rsidP="00BE2350">
            <w:pPr>
              <w:pStyle w:val="Default"/>
              <w:rPr>
                <w:sz w:val="20"/>
                <w:szCs w:val="20"/>
              </w:rPr>
            </w:pPr>
            <w:r>
              <w:rPr>
                <w:sz w:val="20"/>
                <w:szCs w:val="20"/>
              </w:rPr>
              <w:t>для</w:t>
            </w:r>
            <w:r w:rsidRPr="00903F22">
              <w:rPr>
                <w:sz w:val="20"/>
                <w:szCs w:val="20"/>
              </w:rPr>
              <w:t xml:space="preserve"> сельских н.п.</w:t>
            </w:r>
          </w:p>
        </w:tc>
        <w:tc>
          <w:tcPr>
            <w:tcW w:w="851" w:type="dxa"/>
          </w:tcPr>
          <w:p w:rsidR="003C0062" w:rsidRPr="00903F22" w:rsidRDefault="003C0062" w:rsidP="00BE2350">
            <w:pPr>
              <w:pStyle w:val="Default"/>
              <w:jc w:val="center"/>
              <w:rPr>
                <w:sz w:val="20"/>
                <w:szCs w:val="20"/>
              </w:rPr>
            </w:pPr>
            <w:r>
              <w:rPr>
                <w:sz w:val="20"/>
                <w:szCs w:val="20"/>
              </w:rPr>
              <w:t>7</w:t>
            </w:r>
          </w:p>
        </w:tc>
      </w:tr>
      <w:tr w:rsidR="003C0062" w:rsidRPr="00903F22" w:rsidTr="00BE2350">
        <w:trPr>
          <w:cantSplit/>
        </w:trPr>
        <w:tc>
          <w:tcPr>
            <w:tcW w:w="1588" w:type="dxa"/>
            <w:vMerge/>
            <w:shd w:val="clear" w:color="auto" w:fill="F2F2F2" w:themeFill="background1" w:themeFillShade="F2"/>
          </w:tcPr>
          <w:p w:rsidR="003C0062" w:rsidRPr="00903F22" w:rsidRDefault="003C0062" w:rsidP="00BE2350">
            <w:pPr>
              <w:pStyle w:val="aff6"/>
              <w:ind w:firstLine="0"/>
              <w:jc w:val="left"/>
              <w:rPr>
                <w:sz w:val="20"/>
                <w:szCs w:val="20"/>
                <w:lang w:val="ru-RU"/>
              </w:rPr>
            </w:pPr>
          </w:p>
        </w:tc>
        <w:tc>
          <w:tcPr>
            <w:tcW w:w="2268" w:type="dxa"/>
            <w:vMerge w:val="restart"/>
          </w:tcPr>
          <w:p w:rsidR="003C0062" w:rsidRPr="00903F22" w:rsidRDefault="003C0062" w:rsidP="00BE2350">
            <w:pPr>
              <w:pStyle w:val="aff6"/>
              <w:ind w:firstLine="0"/>
              <w:jc w:val="left"/>
              <w:rPr>
                <w:sz w:val="20"/>
                <w:szCs w:val="20"/>
                <w:lang w:val="ru-RU"/>
              </w:rPr>
            </w:pPr>
            <w:r w:rsidRPr="00903F22">
              <w:rPr>
                <w:sz w:val="20"/>
                <w:szCs w:val="20"/>
                <w:lang w:val="ru-RU"/>
              </w:rPr>
              <w:t>Расчетный показатель максимально допустим</w:t>
            </w:r>
            <w:r w:rsidRPr="00903F22">
              <w:rPr>
                <w:sz w:val="20"/>
                <w:szCs w:val="20"/>
                <w:lang w:val="ru-RU"/>
              </w:rPr>
              <w:t>о</w:t>
            </w:r>
            <w:r w:rsidRPr="00903F22">
              <w:rPr>
                <w:sz w:val="20"/>
                <w:szCs w:val="20"/>
                <w:lang w:val="ru-RU"/>
              </w:rPr>
              <w:t>го уровня территориал</w:t>
            </w:r>
            <w:r w:rsidRPr="00903F22">
              <w:rPr>
                <w:sz w:val="20"/>
                <w:szCs w:val="20"/>
                <w:lang w:val="ru-RU"/>
              </w:rPr>
              <w:t>ь</w:t>
            </w:r>
            <w:r w:rsidRPr="00903F22">
              <w:rPr>
                <w:sz w:val="20"/>
                <w:szCs w:val="20"/>
                <w:lang w:val="ru-RU"/>
              </w:rPr>
              <w:t>ной доступности</w:t>
            </w:r>
          </w:p>
        </w:tc>
        <w:tc>
          <w:tcPr>
            <w:tcW w:w="1842" w:type="dxa"/>
            <w:vMerge w:val="restart"/>
          </w:tcPr>
          <w:p w:rsidR="003C0062" w:rsidRPr="00903F22" w:rsidRDefault="003C0062" w:rsidP="00BE2350">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 xml:space="preserve">тупность, </w:t>
            </w:r>
            <w:proofErr w:type="gramStart"/>
            <w:r w:rsidRPr="00903F22">
              <w:rPr>
                <w:sz w:val="20"/>
                <w:szCs w:val="20"/>
                <w:lang w:val="ru-RU"/>
              </w:rPr>
              <w:t>м</w:t>
            </w:r>
            <w:proofErr w:type="gramEnd"/>
          </w:p>
        </w:tc>
        <w:tc>
          <w:tcPr>
            <w:tcW w:w="2835" w:type="dxa"/>
          </w:tcPr>
          <w:p w:rsidR="003C0062" w:rsidRPr="00903F22" w:rsidRDefault="003C0062" w:rsidP="00A154C8">
            <w:pPr>
              <w:pStyle w:val="aff6"/>
              <w:ind w:firstLine="0"/>
              <w:jc w:val="left"/>
              <w:rPr>
                <w:sz w:val="20"/>
                <w:szCs w:val="20"/>
                <w:lang w:val="ru-RU"/>
              </w:rPr>
            </w:pPr>
            <w:proofErr w:type="gramStart"/>
            <w:r>
              <w:rPr>
                <w:sz w:val="20"/>
                <w:szCs w:val="20"/>
                <w:lang w:val="ru-RU"/>
              </w:rPr>
              <w:t>для городских н.п. (г. Вольск и р.п.</w:t>
            </w:r>
            <w:proofErr w:type="gramEnd"/>
            <w:r>
              <w:rPr>
                <w:sz w:val="20"/>
                <w:szCs w:val="20"/>
                <w:lang w:val="ru-RU"/>
              </w:rPr>
              <w:t xml:space="preserve"> </w:t>
            </w:r>
            <w:proofErr w:type="gramStart"/>
            <w:r>
              <w:rPr>
                <w:sz w:val="20"/>
                <w:szCs w:val="20"/>
                <w:lang w:val="ru-RU"/>
              </w:rPr>
              <w:t>Сенной) при застройке от трех этажей и выше</w:t>
            </w:r>
            <w:proofErr w:type="gramEnd"/>
          </w:p>
        </w:tc>
        <w:tc>
          <w:tcPr>
            <w:tcW w:w="851" w:type="dxa"/>
          </w:tcPr>
          <w:p w:rsidR="003C0062" w:rsidRPr="00903F22" w:rsidRDefault="003C0062" w:rsidP="00BE2350">
            <w:pPr>
              <w:pStyle w:val="Default"/>
              <w:jc w:val="center"/>
              <w:rPr>
                <w:sz w:val="20"/>
                <w:szCs w:val="20"/>
              </w:rPr>
            </w:pPr>
            <w:r>
              <w:rPr>
                <w:sz w:val="20"/>
                <w:szCs w:val="20"/>
              </w:rPr>
              <w:t>500</w:t>
            </w:r>
          </w:p>
        </w:tc>
      </w:tr>
      <w:tr w:rsidR="003C0062" w:rsidRPr="00903F22" w:rsidTr="00BE2350">
        <w:trPr>
          <w:cantSplit/>
        </w:trPr>
        <w:tc>
          <w:tcPr>
            <w:tcW w:w="1588" w:type="dxa"/>
            <w:vMerge/>
            <w:shd w:val="clear" w:color="auto" w:fill="F2F2F2" w:themeFill="background1" w:themeFillShade="F2"/>
          </w:tcPr>
          <w:p w:rsidR="003C0062" w:rsidRPr="00903F22" w:rsidRDefault="003C0062" w:rsidP="00BE2350">
            <w:pPr>
              <w:pStyle w:val="aff6"/>
              <w:ind w:firstLine="0"/>
              <w:jc w:val="left"/>
              <w:rPr>
                <w:sz w:val="20"/>
                <w:szCs w:val="20"/>
                <w:lang w:val="ru-RU"/>
              </w:rPr>
            </w:pPr>
          </w:p>
        </w:tc>
        <w:tc>
          <w:tcPr>
            <w:tcW w:w="2268" w:type="dxa"/>
            <w:vMerge/>
          </w:tcPr>
          <w:p w:rsidR="003C0062" w:rsidRPr="00903F22" w:rsidRDefault="003C0062" w:rsidP="00BE2350">
            <w:pPr>
              <w:pStyle w:val="aff6"/>
              <w:ind w:firstLine="0"/>
              <w:jc w:val="left"/>
              <w:rPr>
                <w:sz w:val="20"/>
                <w:szCs w:val="20"/>
                <w:lang w:val="ru-RU"/>
              </w:rPr>
            </w:pPr>
          </w:p>
        </w:tc>
        <w:tc>
          <w:tcPr>
            <w:tcW w:w="1842" w:type="dxa"/>
            <w:vMerge/>
          </w:tcPr>
          <w:p w:rsidR="003C0062" w:rsidRPr="00903F22" w:rsidRDefault="003C0062" w:rsidP="00BE2350">
            <w:pPr>
              <w:pStyle w:val="aff6"/>
              <w:ind w:firstLine="0"/>
              <w:jc w:val="left"/>
              <w:rPr>
                <w:sz w:val="20"/>
                <w:szCs w:val="20"/>
                <w:lang w:val="ru-RU"/>
              </w:rPr>
            </w:pPr>
          </w:p>
        </w:tc>
        <w:tc>
          <w:tcPr>
            <w:tcW w:w="2835" w:type="dxa"/>
          </w:tcPr>
          <w:p w:rsidR="003C0062" w:rsidRPr="00903F22" w:rsidRDefault="003C0062" w:rsidP="00A154C8">
            <w:pPr>
              <w:pStyle w:val="aff6"/>
              <w:ind w:firstLine="0"/>
              <w:jc w:val="left"/>
              <w:rPr>
                <w:sz w:val="20"/>
                <w:szCs w:val="20"/>
                <w:lang w:val="ru-RU"/>
              </w:rPr>
            </w:pPr>
            <w:proofErr w:type="gramStart"/>
            <w:r>
              <w:rPr>
                <w:sz w:val="20"/>
                <w:szCs w:val="20"/>
                <w:lang w:val="ru-RU"/>
              </w:rPr>
              <w:t>для городских н.п. (г. Вольск и р.п.</w:t>
            </w:r>
            <w:proofErr w:type="gramEnd"/>
            <w:r>
              <w:rPr>
                <w:sz w:val="20"/>
                <w:szCs w:val="20"/>
                <w:lang w:val="ru-RU"/>
              </w:rPr>
              <w:t xml:space="preserve"> </w:t>
            </w:r>
            <w:proofErr w:type="gramStart"/>
            <w:r>
              <w:rPr>
                <w:sz w:val="20"/>
                <w:szCs w:val="20"/>
                <w:lang w:val="ru-RU"/>
              </w:rPr>
              <w:t>Сенной) при одно-, дву</w:t>
            </w:r>
            <w:r>
              <w:rPr>
                <w:sz w:val="20"/>
                <w:szCs w:val="20"/>
                <w:lang w:val="ru-RU"/>
              </w:rPr>
              <w:t>х</w:t>
            </w:r>
            <w:r>
              <w:rPr>
                <w:sz w:val="20"/>
                <w:szCs w:val="20"/>
                <w:lang w:val="ru-RU"/>
              </w:rPr>
              <w:t>этажной застройке</w:t>
            </w:r>
            <w:proofErr w:type="gramEnd"/>
          </w:p>
        </w:tc>
        <w:tc>
          <w:tcPr>
            <w:tcW w:w="851" w:type="dxa"/>
          </w:tcPr>
          <w:p w:rsidR="003C0062" w:rsidRDefault="003C0062" w:rsidP="00BE2350">
            <w:pPr>
              <w:pStyle w:val="Default"/>
              <w:jc w:val="center"/>
              <w:rPr>
                <w:sz w:val="20"/>
                <w:szCs w:val="20"/>
              </w:rPr>
            </w:pPr>
            <w:r>
              <w:rPr>
                <w:sz w:val="20"/>
                <w:szCs w:val="20"/>
              </w:rPr>
              <w:t>800</w:t>
            </w:r>
          </w:p>
        </w:tc>
      </w:tr>
      <w:tr w:rsidR="003C0062" w:rsidRPr="00903F22" w:rsidTr="00BE2350">
        <w:trPr>
          <w:cantSplit/>
        </w:trPr>
        <w:tc>
          <w:tcPr>
            <w:tcW w:w="1588" w:type="dxa"/>
            <w:vMerge/>
            <w:shd w:val="clear" w:color="auto" w:fill="F2F2F2" w:themeFill="background1" w:themeFillShade="F2"/>
          </w:tcPr>
          <w:p w:rsidR="003C0062" w:rsidRPr="00903F22" w:rsidRDefault="003C0062" w:rsidP="00BE2350">
            <w:pPr>
              <w:pStyle w:val="aff6"/>
              <w:ind w:firstLine="0"/>
              <w:jc w:val="left"/>
              <w:rPr>
                <w:sz w:val="20"/>
                <w:szCs w:val="20"/>
                <w:lang w:val="ru-RU"/>
              </w:rPr>
            </w:pPr>
          </w:p>
        </w:tc>
        <w:tc>
          <w:tcPr>
            <w:tcW w:w="2268" w:type="dxa"/>
            <w:vMerge/>
          </w:tcPr>
          <w:p w:rsidR="003C0062" w:rsidRPr="00903F22" w:rsidRDefault="003C0062" w:rsidP="00BE2350">
            <w:pPr>
              <w:pStyle w:val="aff6"/>
              <w:ind w:firstLine="0"/>
              <w:jc w:val="left"/>
              <w:rPr>
                <w:sz w:val="20"/>
                <w:szCs w:val="20"/>
                <w:lang w:val="ru-RU"/>
              </w:rPr>
            </w:pPr>
          </w:p>
        </w:tc>
        <w:tc>
          <w:tcPr>
            <w:tcW w:w="1842" w:type="dxa"/>
            <w:vMerge/>
          </w:tcPr>
          <w:p w:rsidR="003C0062" w:rsidRPr="00903F22" w:rsidRDefault="003C0062" w:rsidP="00BE2350">
            <w:pPr>
              <w:pStyle w:val="aff6"/>
              <w:ind w:firstLine="0"/>
              <w:jc w:val="left"/>
              <w:rPr>
                <w:sz w:val="20"/>
                <w:szCs w:val="20"/>
                <w:lang w:val="ru-RU"/>
              </w:rPr>
            </w:pPr>
          </w:p>
        </w:tc>
        <w:tc>
          <w:tcPr>
            <w:tcW w:w="2835" w:type="dxa"/>
          </w:tcPr>
          <w:p w:rsidR="003C0062" w:rsidRPr="00903F22" w:rsidRDefault="003C0062" w:rsidP="00BE2350">
            <w:pPr>
              <w:pStyle w:val="aff6"/>
              <w:ind w:firstLine="0"/>
              <w:jc w:val="left"/>
              <w:rPr>
                <w:sz w:val="20"/>
                <w:szCs w:val="20"/>
                <w:lang w:val="ru-RU"/>
              </w:rPr>
            </w:pPr>
            <w:r>
              <w:rPr>
                <w:sz w:val="20"/>
                <w:szCs w:val="20"/>
                <w:lang w:val="ru-RU"/>
              </w:rPr>
              <w:t>для</w:t>
            </w:r>
            <w:r w:rsidRPr="00903F22">
              <w:rPr>
                <w:sz w:val="20"/>
                <w:szCs w:val="20"/>
                <w:lang w:val="ru-RU"/>
              </w:rPr>
              <w:t xml:space="preserve"> сельских н.п.</w:t>
            </w:r>
          </w:p>
        </w:tc>
        <w:tc>
          <w:tcPr>
            <w:tcW w:w="851" w:type="dxa"/>
          </w:tcPr>
          <w:p w:rsidR="003C0062" w:rsidRPr="00903F22" w:rsidRDefault="003C0062" w:rsidP="00BE2350">
            <w:pPr>
              <w:pStyle w:val="Default"/>
              <w:jc w:val="center"/>
              <w:rPr>
                <w:sz w:val="20"/>
                <w:szCs w:val="20"/>
              </w:rPr>
            </w:pPr>
            <w:r w:rsidRPr="00903F22">
              <w:rPr>
                <w:sz w:val="20"/>
                <w:szCs w:val="20"/>
              </w:rPr>
              <w:t>2000</w:t>
            </w:r>
          </w:p>
        </w:tc>
      </w:tr>
      <w:tr w:rsidR="003C0062" w:rsidRPr="00903F22" w:rsidTr="00BE2350">
        <w:trPr>
          <w:cantSplit/>
        </w:trPr>
        <w:tc>
          <w:tcPr>
            <w:tcW w:w="9384" w:type="dxa"/>
            <w:gridSpan w:val="5"/>
            <w:shd w:val="clear" w:color="auto" w:fill="F2F2F2" w:themeFill="background1" w:themeFillShade="F2"/>
          </w:tcPr>
          <w:p w:rsidR="003C0062" w:rsidRPr="00903F22" w:rsidRDefault="003C0062" w:rsidP="00BE2350">
            <w:pPr>
              <w:pStyle w:val="Default"/>
              <w:rPr>
                <w:b/>
                <w:sz w:val="20"/>
                <w:szCs w:val="20"/>
              </w:rPr>
            </w:pPr>
            <w:r w:rsidRPr="00903F22">
              <w:rPr>
                <w:b/>
                <w:sz w:val="20"/>
                <w:szCs w:val="20"/>
              </w:rPr>
              <w:t>Примечания:</w:t>
            </w:r>
          </w:p>
          <w:p w:rsidR="003C0062" w:rsidRPr="00903F22" w:rsidRDefault="003C0062" w:rsidP="00BE2350">
            <w:pPr>
              <w:pStyle w:val="aff6"/>
              <w:ind w:firstLine="0"/>
              <w:jc w:val="left"/>
              <w:rPr>
                <w:sz w:val="20"/>
                <w:szCs w:val="20"/>
                <w:lang w:val="ru-RU"/>
              </w:rPr>
            </w:pPr>
            <w:r w:rsidRPr="00903F22">
              <w:rPr>
                <w:sz w:val="20"/>
                <w:szCs w:val="20"/>
                <w:lang w:val="ru-RU"/>
              </w:rPr>
              <w:t>1. В скобках приведены нормативы расчета предприятий общественного питания и бытового обслуживания для размещения в микрорайоне или жилом районе.</w:t>
            </w:r>
          </w:p>
          <w:p w:rsidR="003C0062" w:rsidRPr="00903F22" w:rsidRDefault="003C0062" w:rsidP="00BE2350">
            <w:pPr>
              <w:pStyle w:val="Default"/>
              <w:rPr>
                <w:sz w:val="20"/>
                <w:szCs w:val="20"/>
              </w:rPr>
            </w:pPr>
            <w:r w:rsidRPr="00903F22">
              <w:rPr>
                <w:sz w:val="20"/>
                <w:szCs w:val="20"/>
              </w:rPr>
              <w:t xml:space="preserve">2. </w:t>
            </w:r>
            <w:r>
              <w:rPr>
                <w:sz w:val="20"/>
                <w:szCs w:val="20"/>
              </w:rPr>
              <w:t>Объекты</w:t>
            </w:r>
            <w:r w:rsidR="00934590">
              <w:rPr>
                <w:sz w:val="20"/>
                <w:szCs w:val="20"/>
              </w:rPr>
              <w:t xml:space="preserve"> </w:t>
            </w:r>
            <w:r>
              <w:rPr>
                <w:sz w:val="20"/>
                <w:szCs w:val="20"/>
              </w:rPr>
              <w:t xml:space="preserve">торговли, общественного питания и </w:t>
            </w:r>
            <w:r w:rsidRPr="00903F22">
              <w:rPr>
                <w:sz w:val="20"/>
                <w:szCs w:val="20"/>
              </w:rPr>
              <w:t xml:space="preserve">бытового </w:t>
            </w:r>
            <w:proofErr w:type="gramStart"/>
            <w:r w:rsidRPr="00903F22">
              <w:rPr>
                <w:sz w:val="20"/>
                <w:szCs w:val="20"/>
              </w:rPr>
              <w:t>обслуживания</w:t>
            </w:r>
            <w:proofErr w:type="gramEnd"/>
            <w:r w:rsidRPr="00903F22">
              <w:rPr>
                <w:sz w:val="20"/>
                <w:szCs w:val="20"/>
              </w:rPr>
              <w:t xml:space="preserve"> возможно размещать во встроенно-пристроенных помещениях.</w:t>
            </w:r>
          </w:p>
        </w:tc>
      </w:tr>
    </w:tbl>
    <w:p w:rsidR="00322760" w:rsidRDefault="00322760" w:rsidP="00322760">
      <w:pPr>
        <w:pStyle w:val="20"/>
        <w:numPr>
          <w:ilvl w:val="1"/>
          <w:numId w:val="13"/>
        </w:numPr>
        <w:ind w:left="0" w:firstLine="0"/>
      </w:pPr>
      <w:bookmarkStart w:id="202" w:name="_Toc498361759"/>
      <w:bookmarkStart w:id="203" w:name="_Toc501034197"/>
      <w:bookmarkStart w:id="204" w:name="OLE_LINK969"/>
      <w:bookmarkStart w:id="205" w:name="OLE_LINK970"/>
      <w:bookmarkEnd w:id="194"/>
      <w:bookmarkEnd w:id="195"/>
      <w:r>
        <w:lastRenderedPageBreak/>
        <w:t>Объекты местного значения муниципального района</w:t>
      </w:r>
      <w:r w:rsidR="00934590">
        <w:t xml:space="preserve"> </w:t>
      </w:r>
      <w:r>
        <w:t xml:space="preserve">в области </w:t>
      </w:r>
      <w:bookmarkStart w:id="206" w:name="OLE_LINK954"/>
      <w:bookmarkStart w:id="207" w:name="OLE_LINK955"/>
      <w:bookmarkStart w:id="208" w:name="OLE_LINK956"/>
      <w:r>
        <w:t>деятельности органов местного самоуправления</w:t>
      </w:r>
      <w:bookmarkEnd w:id="202"/>
      <w:bookmarkEnd w:id="203"/>
      <w:bookmarkEnd w:id="206"/>
      <w:bookmarkEnd w:id="207"/>
      <w:bookmarkEnd w:id="208"/>
    </w:p>
    <w:p w:rsidR="00322760" w:rsidRPr="00662113" w:rsidRDefault="00322760" w:rsidP="00322760">
      <w:pPr>
        <w:keepNext/>
        <w:spacing w:before="120"/>
        <w:jc w:val="right"/>
        <w:rPr>
          <w:b/>
          <w:i/>
        </w:rPr>
      </w:pPr>
      <w:bookmarkStart w:id="209" w:name="OLE_LINK1019"/>
      <w:bookmarkStart w:id="210" w:name="OLE_LINK1020"/>
      <w:bookmarkEnd w:id="188"/>
      <w:r w:rsidRPr="00662113">
        <w:rPr>
          <w:b/>
          <w:i/>
        </w:rPr>
        <w:t>Таблица</w:t>
      </w:r>
      <w:r>
        <w:rPr>
          <w:b/>
          <w:i/>
        </w:rPr>
        <w:t xml:space="preserve"> 1.</w:t>
      </w:r>
      <w:r w:rsidR="006A2CA1">
        <w:rPr>
          <w:b/>
          <w:i/>
        </w:rPr>
        <w:t>8</w:t>
      </w:r>
    </w:p>
    <w:p w:rsidR="00322760" w:rsidRDefault="00322760" w:rsidP="00322760">
      <w:pPr>
        <w:keepNext/>
        <w:spacing w:after="120"/>
        <w:ind w:firstLine="0"/>
        <w:jc w:val="center"/>
        <w:rPr>
          <w:b/>
          <w:i/>
        </w:rPr>
      </w:pPr>
      <w:r w:rsidRPr="00E434BF">
        <w:rPr>
          <w:b/>
          <w:i/>
        </w:rPr>
        <w:t xml:space="preserve">Расчетные показатели, устанавливаемые для объектов </w:t>
      </w:r>
      <w:r w:rsidRPr="00B50753">
        <w:rPr>
          <w:b/>
          <w:i/>
        </w:rPr>
        <w:t xml:space="preserve">местного значения </w:t>
      </w:r>
      <w:r>
        <w:rPr>
          <w:b/>
          <w:i/>
        </w:rPr>
        <w:t>муниц</w:t>
      </w:r>
      <w:r>
        <w:rPr>
          <w:b/>
          <w:i/>
        </w:rPr>
        <w:t>и</w:t>
      </w:r>
      <w:r>
        <w:rPr>
          <w:b/>
          <w:i/>
        </w:rPr>
        <w:t xml:space="preserve">пального района </w:t>
      </w:r>
      <w:r w:rsidRPr="00662113">
        <w:rPr>
          <w:b/>
          <w:i/>
        </w:rPr>
        <w:t xml:space="preserve">в области </w:t>
      </w:r>
      <w:r w:rsidRPr="00BD6CB5">
        <w:rPr>
          <w:b/>
          <w:i/>
        </w:rPr>
        <w:t>деятельности органов местного самоуправления</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268"/>
        <w:gridCol w:w="3827"/>
        <w:gridCol w:w="1559"/>
      </w:tblGrid>
      <w:tr w:rsidR="00322760" w:rsidRPr="004532CA" w:rsidTr="003C0062">
        <w:trPr>
          <w:cantSplit/>
          <w:tblHeader/>
        </w:trPr>
        <w:tc>
          <w:tcPr>
            <w:tcW w:w="1588" w:type="dxa"/>
            <w:shd w:val="clear" w:color="auto" w:fill="D9D9D9" w:themeFill="background1" w:themeFillShade="D9"/>
          </w:tcPr>
          <w:bookmarkEnd w:id="209"/>
          <w:bookmarkEnd w:id="210"/>
          <w:p w:rsidR="00322760" w:rsidRPr="004532CA" w:rsidRDefault="00322760" w:rsidP="006C4779">
            <w:pPr>
              <w:pStyle w:val="aff6"/>
              <w:ind w:firstLine="0"/>
              <w:jc w:val="center"/>
              <w:rPr>
                <w:b/>
                <w:i/>
                <w:sz w:val="20"/>
                <w:szCs w:val="20"/>
                <w:lang w:val="ru-RU"/>
              </w:rPr>
            </w:pPr>
            <w:r w:rsidRPr="004532CA">
              <w:rPr>
                <w:b/>
                <w:i/>
                <w:sz w:val="20"/>
                <w:szCs w:val="20"/>
                <w:lang w:val="ru-RU"/>
              </w:rPr>
              <w:t>Наименование вида объекта</w:t>
            </w:r>
          </w:p>
        </w:tc>
        <w:tc>
          <w:tcPr>
            <w:tcW w:w="2268"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Тип расчетного пок</w:t>
            </w:r>
            <w:r w:rsidRPr="004532CA">
              <w:rPr>
                <w:b/>
                <w:i/>
                <w:sz w:val="20"/>
                <w:szCs w:val="20"/>
                <w:lang w:val="ru-RU"/>
              </w:rPr>
              <w:t>а</w:t>
            </w:r>
            <w:r w:rsidRPr="004532CA">
              <w:rPr>
                <w:b/>
                <w:i/>
                <w:sz w:val="20"/>
                <w:szCs w:val="20"/>
                <w:lang w:val="ru-RU"/>
              </w:rPr>
              <w:t>зателя</w:t>
            </w:r>
          </w:p>
        </w:tc>
        <w:tc>
          <w:tcPr>
            <w:tcW w:w="3827"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1559"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322760" w:rsidRPr="00FF31C5" w:rsidTr="003C0062">
        <w:trPr>
          <w:cantSplit/>
        </w:trPr>
        <w:tc>
          <w:tcPr>
            <w:tcW w:w="1588" w:type="dxa"/>
            <w:vMerge w:val="restart"/>
            <w:shd w:val="clear" w:color="auto" w:fill="F2F2F2" w:themeFill="background1" w:themeFillShade="F2"/>
          </w:tcPr>
          <w:p w:rsidR="00322760" w:rsidRPr="00BD6CB5" w:rsidRDefault="00322760" w:rsidP="006C4779">
            <w:pPr>
              <w:pStyle w:val="aff6"/>
              <w:ind w:firstLine="0"/>
              <w:jc w:val="left"/>
              <w:rPr>
                <w:sz w:val="20"/>
                <w:szCs w:val="20"/>
                <w:lang w:val="ru-RU"/>
              </w:rPr>
            </w:pPr>
            <w:r w:rsidRPr="00BD6CB5">
              <w:rPr>
                <w:sz w:val="20"/>
                <w:szCs w:val="20"/>
                <w:lang w:val="ru-RU"/>
              </w:rPr>
              <w:t>Администрати</w:t>
            </w:r>
            <w:r w:rsidRPr="00BD6CB5">
              <w:rPr>
                <w:sz w:val="20"/>
                <w:szCs w:val="20"/>
                <w:lang w:val="ru-RU"/>
              </w:rPr>
              <w:t>в</w:t>
            </w:r>
            <w:r w:rsidRPr="00BD6CB5">
              <w:rPr>
                <w:sz w:val="20"/>
                <w:szCs w:val="20"/>
                <w:lang w:val="ru-RU"/>
              </w:rPr>
              <w:t>ное здание орг</w:t>
            </w:r>
            <w:r w:rsidRPr="00BD6CB5">
              <w:rPr>
                <w:sz w:val="20"/>
                <w:szCs w:val="20"/>
                <w:lang w:val="ru-RU"/>
              </w:rPr>
              <w:t>а</w:t>
            </w:r>
            <w:r w:rsidRPr="00BD6CB5">
              <w:rPr>
                <w:sz w:val="20"/>
                <w:szCs w:val="20"/>
                <w:lang w:val="ru-RU"/>
              </w:rPr>
              <w:t>на местного с</w:t>
            </w:r>
            <w:r w:rsidRPr="00BD6CB5">
              <w:rPr>
                <w:sz w:val="20"/>
                <w:szCs w:val="20"/>
                <w:lang w:val="ru-RU"/>
              </w:rPr>
              <w:t>а</w:t>
            </w:r>
            <w:r w:rsidRPr="00BD6CB5">
              <w:rPr>
                <w:sz w:val="20"/>
                <w:szCs w:val="20"/>
                <w:lang w:val="ru-RU"/>
              </w:rPr>
              <w:t>моуправления</w:t>
            </w:r>
          </w:p>
        </w:tc>
        <w:tc>
          <w:tcPr>
            <w:tcW w:w="2268" w:type="dxa"/>
            <w:vMerge w:val="restart"/>
          </w:tcPr>
          <w:p w:rsidR="00322760" w:rsidRPr="00BE7242" w:rsidRDefault="00322760" w:rsidP="006C4779">
            <w:pPr>
              <w:pStyle w:val="aff6"/>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3827" w:type="dxa"/>
          </w:tcPr>
          <w:p w:rsidR="00322760" w:rsidRPr="004502D0" w:rsidRDefault="004502D0" w:rsidP="006C4779">
            <w:pPr>
              <w:pStyle w:val="aff6"/>
              <w:ind w:firstLine="0"/>
              <w:jc w:val="left"/>
              <w:rPr>
                <w:sz w:val="20"/>
                <w:szCs w:val="20"/>
                <w:lang w:val="ru-RU"/>
              </w:rPr>
            </w:pPr>
            <w:r>
              <w:rPr>
                <w:sz w:val="20"/>
                <w:szCs w:val="20"/>
                <w:lang w:val="ru-RU"/>
              </w:rPr>
              <w:t>Количество объектов на район, ед.</w:t>
            </w:r>
          </w:p>
        </w:tc>
        <w:tc>
          <w:tcPr>
            <w:tcW w:w="1559" w:type="dxa"/>
          </w:tcPr>
          <w:p w:rsidR="00322760" w:rsidRDefault="00322760" w:rsidP="006C4779">
            <w:pPr>
              <w:pStyle w:val="aff6"/>
              <w:ind w:firstLine="0"/>
              <w:jc w:val="center"/>
              <w:rPr>
                <w:sz w:val="20"/>
                <w:szCs w:val="20"/>
                <w:lang w:val="ru-RU"/>
              </w:rPr>
            </w:pPr>
            <w:r>
              <w:rPr>
                <w:sz w:val="20"/>
                <w:szCs w:val="20"/>
                <w:lang w:val="ru-RU"/>
              </w:rPr>
              <w:t>1</w:t>
            </w:r>
          </w:p>
        </w:tc>
      </w:tr>
      <w:tr w:rsidR="00322760" w:rsidRPr="00FF31C5" w:rsidTr="003C0062">
        <w:trPr>
          <w:cantSplit/>
        </w:trPr>
        <w:tc>
          <w:tcPr>
            <w:tcW w:w="1588" w:type="dxa"/>
            <w:vMerge/>
            <w:shd w:val="clear" w:color="auto" w:fill="F2F2F2" w:themeFill="background1" w:themeFillShade="F2"/>
          </w:tcPr>
          <w:p w:rsidR="00322760" w:rsidRPr="00BD6CB5" w:rsidRDefault="00322760" w:rsidP="006C4779">
            <w:pPr>
              <w:pStyle w:val="aff6"/>
              <w:ind w:firstLine="0"/>
              <w:jc w:val="left"/>
              <w:rPr>
                <w:sz w:val="20"/>
                <w:szCs w:val="20"/>
                <w:lang w:val="ru-RU"/>
              </w:rPr>
            </w:pPr>
          </w:p>
        </w:tc>
        <w:tc>
          <w:tcPr>
            <w:tcW w:w="2268" w:type="dxa"/>
            <w:vMerge/>
          </w:tcPr>
          <w:p w:rsidR="00322760" w:rsidRPr="00BE7242" w:rsidRDefault="00322760" w:rsidP="006C4779">
            <w:pPr>
              <w:pStyle w:val="aff6"/>
              <w:ind w:firstLine="0"/>
              <w:jc w:val="left"/>
              <w:rPr>
                <w:sz w:val="20"/>
                <w:szCs w:val="20"/>
                <w:lang w:val="ru-RU"/>
              </w:rPr>
            </w:pPr>
          </w:p>
        </w:tc>
        <w:tc>
          <w:tcPr>
            <w:tcW w:w="3827" w:type="dxa"/>
          </w:tcPr>
          <w:p w:rsidR="00322760" w:rsidRPr="00F33848" w:rsidRDefault="00322760" w:rsidP="006C4779">
            <w:pPr>
              <w:pStyle w:val="aff6"/>
              <w:ind w:firstLine="0"/>
              <w:jc w:val="left"/>
              <w:rPr>
                <w:sz w:val="20"/>
                <w:szCs w:val="20"/>
                <w:lang w:val="ru-RU"/>
              </w:rPr>
            </w:pPr>
            <w:r>
              <w:rPr>
                <w:sz w:val="20"/>
                <w:szCs w:val="20"/>
                <w:lang w:val="ru-RU"/>
              </w:rPr>
              <w:t>Площадь помещений, м</w:t>
            </w:r>
            <w:proofErr w:type="gramStart"/>
            <w:r>
              <w:rPr>
                <w:sz w:val="20"/>
                <w:szCs w:val="20"/>
                <w:vertAlign w:val="superscript"/>
                <w:lang w:val="ru-RU"/>
              </w:rPr>
              <w:t>2</w:t>
            </w:r>
            <w:proofErr w:type="gramEnd"/>
            <w:r>
              <w:rPr>
                <w:sz w:val="20"/>
                <w:szCs w:val="20"/>
                <w:lang w:val="ru-RU"/>
              </w:rPr>
              <w:t xml:space="preserve"> на сотрудника</w:t>
            </w:r>
          </w:p>
        </w:tc>
        <w:tc>
          <w:tcPr>
            <w:tcW w:w="1559" w:type="dxa"/>
          </w:tcPr>
          <w:p w:rsidR="00322760" w:rsidRDefault="00322760" w:rsidP="006C4779">
            <w:pPr>
              <w:pStyle w:val="aff6"/>
              <w:ind w:firstLine="0"/>
              <w:jc w:val="center"/>
              <w:rPr>
                <w:sz w:val="20"/>
                <w:szCs w:val="20"/>
                <w:lang w:val="ru-RU"/>
              </w:rPr>
            </w:pPr>
            <w:r>
              <w:rPr>
                <w:sz w:val="20"/>
                <w:szCs w:val="20"/>
                <w:lang w:val="ru-RU"/>
              </w:rPr>
              <w:t>18</w:t>
            </w:r>
          </w:p>
        </w:tc>
      </w:tr>
      <w:tr w:rsidR="00322760" w:rsidRPr="00FF31C5" w:rsidTr="003C0062">
        <w:trPr>
          <w:cantSplit/>
        </w:trPr>
        <w:tc>
          <w:tcPr>
            <w:tcW w:w="1588" w:type="dxa"/>
            <w:vMerge/>
            <w:shd w:val="clear" w:color="auto" w:fill="F2F2F2" w:themeFill="background1" w:themeFillShade="F2"/>
          </w:tcPr>
          <w:p w:rsidR="00322760" w:rsidRPr="00BD6CB5" w:rsidRDefault="00322760" w:rsidP="006C4779">
            <w:pPr>
              <w:pStyle w:val="aff6"/>
              <w:ind w:firstLine="0"/>
              <w:jc w:val="left"/>
              <w:rPr>
                <w:sz w:val="20"/>
                <w:szCs w:val="20"/>
                <w:lang w:val="ru-RU"/>
              </w:rPr>
            </w:pPr>
          </w:p>
        </w:tc>
        <w:tc>
          <w:tcPr>
            <w:tcW w:w="2268" w:type="dxa"/>
            <w:vMerge/>
          </w:tcPr>
          <w:p w:rsidR="00322760" w:rsidRPr="00BE7242" w:rsidRDefault="00322760" w:rsidP="006C4779">
            <w:pPr>
              <w:pStyle w:val="aff6"/>
              <w:ind w:firstLine="0"/>
              <w:jc w:val="left"/>
              <w:rPr>
                <w:sz w:val="20"/>
                <w:szCs w:val="20"/>
                <w:lang w:val="ru-RU"/>
              </w:rPr>
            </w:pPr>
          </w:p>
        </w:tc>
        <w:tc>
          <w:tcPr>
            <w:tcW w:w="3827" w:type="dxa"/>
          </w:tcPr>
          <w:p w:rsidR="00322760" w:rsidRDefault="00322760" w:rsidP="006C4779">
            <w:pPr>
              <w:pStyle w:val="aff6"/>
              <w:ind w:firstLine="0"/>
              <w:jc w:val="left"/>
              <w:rPr>
                <w:sz w:val="20"/>
                <w:szCs w:val="20"/>
                <w:lang w:val="ru-RU"/>
              </w:rPr>
            </w:pPr>
            <w:r>
              <w:rPr>
                <w:sz w:val="20"/>
                <w:szCs w:val="20"/>
                <w:lang w:val="ru-RU"/>
              </w:rPr>
              <w:t>Количество сотрудников на 10000 жителей</w:t>
            </w:r>
          </w:p>
        </w:tc>
        <w:tc>
          <w:tcPr>
            <w:tcW w:w="1559" w:type="dxa"/>
          </w:tcPr>
          <w:p w:rsidR="00322760" w:rsidRDefault="00322760" w:rsidP="006C4779">
            <w:pPr>
              <w:pStyle w:val="aff6"/>
              <w:ind w:firstLine="0"/>
              <w:jc w:val="center"/>
              <w:rPr>
                <w:sz w:val="20"/>
                <w:szCs w:val="20"/>
                <w:lang w:val="ru-RU"/>
              </w:rPr>
            </w:pPr>
            <w:r>
              <w:rPr>
                <w:sz w:val="20"/>
                <w:szCs w:val="20"/>
                <w:lang w:val="ru-RU"/>
              </w:rPr>
              <w:t>5</w:t>
            </w:r>
          </w:p>
        </w:tc>
      </w:tr>
      <w:tr w:rsidR="00322760" w:rsidRPr="00FF31C5" w:rsidTr="003C0062">
        <w:trPr>
          <w:cantSplit/>
        </w:trPr>
        <w:tc>
          <w:tcPr>
            <w:tcW w:w="1588" w:type="dxa"/>
            <w:vMerge/>
            <w:shd w:val="clear" w:color="auto" w:fill="F2F2F2" w:themeFill="background1" w:themeFillShade="F2"/>
          </w:tcPr>
          <w:p w:rsidR="00322760" w:rsidRPr="00FF31C5" w:rsidRDefault="00322760" w:rsidP="006C4779">
            <w:pPr>
              <w:pStyle w:val="aff6"/>
              <w:ind w:firstLine="0"/>
              <w:jc w:val="left"/>
              <w:rPr>
                <w:sz w:val="20"/>
                <w:szCs w:val="20"/>
                <w:lang w:val="ru-RU"/>
              </w:rPr>
            </w:pPr>
          </w:p>
        </w:tc>
        <w:tc>
          <w:tcPr>
            <w:tcW w:w="2268" w:type="dxa"/>
            <w:vMerge w:val="restart"/>
          </w:tcPr>
          <w:p w:rsidR="00322760" w:rsidRPr="00BE7242" w:rsidRDefault="00322760" w:rsidP="006C4779">
            <w:pPr>
              <w:pStyle w:val="aff6"/>
              <w:ind w:firstLine="0"/>
              <w:jc w:val="left"/>
              <w:rPr>
                <w:sz w:val="20"/>
                <w:szCs w:val="20"/>
                <w:lang w:val="ru-RU"/>
              </w:rPr>
            </w:pPr>
            <w:r w:rsidRPr="00BE7242">
              <w:rPr>
                <w:sz w:val="20"/>
                <w:szCs w:val="20"/>
                <w:lang w:val="ru-RU"/>
              </w:rPr>
              <w:t>Расчетный показатель максимально допустим</w:t>
            </w:r>
            <w:r w:rsidRPr="00BE7242">
              <w:rPr>
                <w:sz w:val="20"/>
                <w:szCs w:val="20"/>
                <w:lang w:val="ru-RU"/>
              </w:rPr>
              <w:t>о</w:t>
            </w:r>
            <w:r w:rsidRPr="00BE7242">
              <w:rPr>
                <w:sz w:val="20"/>
                <w:szCs w:val="20"/>
                <w:lang w:val="ru-RU"/>
              </w:rPr>
              <w:t>го уровня территориал</w:t>
            </w:r>
            <w:r w:rsidRPr="00BE7242">
              <w:rPr>
                <w:sz w:val="20"/>
                <w:szCs w:val="20"/>
                <w:lang w:val="ru-RU"/>
              </w:rPr>
              <w:t>ь</w:t>
            </w:r>
            <w:r w:rsidRPr="00BE7242">
              <w:rPr>
                <w:sz w:val="20"/>
                <w:szCs w:val="20"/>
                <w:lang w:val="ru-RU"/>
              </w:rPr>
              <w:t>ной доступности</w:t>
            </w:r>
          </w:p>
        </w:tc>
        <w:tc>
          <w:tcPr>
            <w:tcW w:w="3827" w:type="dxa"/>
          </w:tcPr>
          <w:p w:rsidR="00322760" w:rsidRPr="009E0C74" w:rsidRDefault="00322760" w:rsidP="00DC60AE">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в пределах м</w:t>
            </w:r>
            <w:r>
              <w:rPr>
                <w:sz w:val="20"/>
                <w:szCs w:val="20"/>
                <w:lang w:val="ru-RU"/>
              </w:rPr>
              <w:t>у</w:t>
            </w:r>
            <w:r>
              <w:rPr>
                <w:sz w:val="20"/>
                <w:szCs w:val="20"/>
                <w:lang w:val="ru-RU"/>
              </w:rPr>
              <w:t xml:space="preserve">ниципального района, </w:t>
            </w:r>
            <w:proofErr w:type="gramStart"/>
            <w:r w:rsidR="00DC60AE">
              <w:rPr>
                <w:sz w:val="20"/>
                <w:szCs w:val="20"/>
                <w:lang w:val="ru-RU"/>
              </w:rPr>
              <w:t>км</w:t>
            </w:r>
            <w:proofErr w:type="gramEnd"/>
          </w:p>
        </w:tc>
        <w:tc>
          <w:tcPr>
            <w:tcW w:w="1559" w:type="dxa"/>
          </w:tcPr>
          <w:p w:rsidR="00322760" w:rsidRDefault="005E08A1" w:rsidP="006C4779">
            <w:pPr>
              <w:pStyle w:val="aff6"/>
              <w:ind w:firstLine="0"/>
              <w:jc w:val="center"/>
              <w:rPr>
                <w:sz w:val="20"/>
                <w:szCs w:val="20"/>
                <w:lang w:val="ru-RU"/>
              </w:rPr>
            </w:pPr>
            <w:r>
              <w:rPr>
                <w:sz w:val="20"/>
                <w:szCs w:val="20"/>
                <w:lang w:val="ru-RU"/>
              </w:rPr>
              <w:t>80</w:t>
            </w:r>
          </w:p>
        </w:tc>
      </w:tr>
      <w:tr w:rsidR="00322760" w:rsidRPr="00FF31C5" w:rsidTr="003C0062">
        <w:trPr>
          <w:cantSplit/>
        </w:trPr>
        <w:tc>
          <w:tcPr>
            <w:tcW w:w="1588" w:type="dxa"/>
            <w:vMerge/>
            <w:shd w:val="clear" w:color="auto" w:fill="F2F2F2" w:themeFill="background1" w:themeFillShade="F2"/>
          </w:tcPr>
          <w:p w:rsidR="00322760" w:rsidRPr="00FF31C5" w:rsidRDefault="00322760" w:rsidP="006C4779">
            <w:pPr>
              <w:pStyle w:val="aff6"/>
              <w:ind w:firstLine="0"/>
              <w:jc w:val="left"/>
              <w:rPr>
                <w:sz w:val="20"/>
                <w:szCs w:val="20"/>
                <w:lang w:val="ru-RU"/>
              </w:rPr>
            </w:pPr>
          </w:p>
        </w:tc>
        <w:tc>
          <w:tcPr>
            <w:tcW w:w="2268" w:type="dxa"/>
            <w:vMerge/>
          </w:tcPr>
          <w:p w:rsidR="00322760" w:rsidRPr="00BE7242" w:rsidRDefault="00322760" w:rsidP="006C4779">
            <w:pPr>
              <w:pStyle w:val="aff6"/>
              <w:ind w:firstLine="0"/>
              <w:jc w:val="left"/>
              <w:rPr>
                <w:sz w:val="20"/>
                <w:szCs w:val="20"/>
                <w:lang w:val="ru-RU"/>
              </w:rPr>
            </w:pPr>
          </w:p>
        </w:tc>
        <w:tc>
          <w:tcPr>
            <w:tcW w:w="3827" w:type="dxa"/>
          </w:tcPr>
          <w:p w:rsidR="00322760" w:rsidRPr="00BE7242" w:rsidRDefault="00322760" w:rsidP="00A67F27">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в пределах а</w:t>
            </w:r>
            <w:r>
              <w:rPr>
                <w:sz w:val="20"/>
                <w:szCs w:val="20"/>
                <w:lang w:val="ru-RU"/>
              </w:rPr>
              <w:t>д</w:t>
            </w:r>
            <w:r>
              <w:rPr>
                <w:sz w:val="20"/>
                <w:szCs w:val="20"/>
                <w:lang w:val="ru-RU"/>
              </w:rPr>
              <w:t>министративного центра (</w:t>
            </w:r>
            <w:proofErr w:type="gramStart"/>
            <w:r w:rsidR="00E35270">
              <w:rPr>
                <w:sz w:val="20"/>
                <w:szCs w:val="20"/>
                <w:lang w:val="ru-RU"/>
              </w:rPr>
              <w:t>г</w:t>
            </w:r>
            <w:proofErr w:type="gramEnd"/>
            <w:r w:rsidR="00E35270">
              <w:rPr>
                <w:sz w:val="20"/>
                <w:szCs w:val="20"/>
                <w:lang w:val="ru-RU"/>
              </w:rPr>
              <w:t>. Вольск</w:t>
            </w:r>
            <w:r>
              <w:rPr>
                <w:sz w:val="20"/>
                <w:szCs w:val="20"/>
                <w:lang w:val="ru-RU"/>
              </w:rPr>
              <w:t>), мин.</w:t>
            </w:r>
          </w:p>
        </w:tc>
        <w:tc>
          <w:tcPr>
            <w:tcW w:w="1559" w:type="dxa"/>
          </w:tcPr>
          <w:p w:rsidR="00322760" w:rsidRDefault="00322760" w:rsidP="006C4779">
            <w:pPr>
              <w:pStyle w:val="aff6"/>
              <w:ind w:firstLine="0"/>
              <w:jc w:val="center"/>
              <w:rPr>
                <w:sz w:val="20"/>
                <w:szCs w:val="20"/>
                <w:lang w:val="ru-RU"/>
              </w:rPr>
            </w:pPr>
            <w:r>
              <w:rPr>
                <w:sz w:val="20"/>
                <w:szCs w:val="20"/>
                <w:lang w:val="ru-RU"/>
              </w:rPr>
              <w:t>30</w:t>
            </w:r>
          </w:p>
        </w:tc>
      </w:tr>
      <w:tr w:rsidR="00322760" w:rsidRPr="00FF31C5" w:rsidTr="003C0062">
        <w:trPr>
          <w:cantSplit/>
        </w:trPr>
        <w:tc>
          <w:tcPr>
            <w:tcW w:w="1588" w:type="dxa"/>
            <w:vMerge w:val="restart"/>
            <w:shd w:val="clear" w:color="auto" w:fill="F2F2F2" w:themeFill="background1" w:themeFillShade="F2"/>
          </w:tcPr>
          <w:p w:rsidR="00322760" w:rsidRPr="00BD6CB5" w:rsidRDefault="00322760" w:rsidP="006C4779">
            <w:pPr>
              <w:pStyle w:val="aff6"/>
              <w:ind w:firstLine="0"/>
              <w:jc w:val="left"/>
              <w:rPr>
                <w:sz w:val="20"/>
                <w:szCs w:val="20"/>
                <w:lang w:val="ru-RU"/>
              </w:rPr>
            </w:pPr>
            <w:r>
              <w:rPr>
                <w:sz w:val="20"/>
                <w:szCs w:val="20"/>
                <w:lang w:val="ru-RU"/>
              </w:rPr>
              <w:t xml:space="preserve">Отдел ЗАГС (в том числе </w:t>
            </w:r>
            <w:proofErr w:type="gramStart"/>
            <w:r>
              <w:rPr>
                <w:sz w:val="20"/>
                <w:szCs w:val="20"/>
                <w:lang w:val="ru-RU"/>
              </w:rPr>
              <w:t>встр</w:t>
            </w:r>
            <w:r>
              <w:rPr>
                <w:sz w:val="20"/>
                <w:szCs w:val="20"/>
                <w:lang w:val="ru-RU"/>
              </w:rPr>
              <w:t>о</w:t>
            </w:r>
            <w:r>
              <w:rPr>
                <w:sz w:val="20"/>
                <w:szCs w:val="20"/>
                <w:lang w:val="ru-RU"/>
              </w:rPr>
              <w:t>енные</w:t>
            </w:r>
            <w:proofErr w:type="gramEnd"/>
            <w:r>
              <w:rPr>
                <w:sz w:val="20"/>
                <w:szCs w:val="20"/>
                <w:lang w:val="ru-RU"/>
              </w:rPr>
              <w:t>)</w:t>
            </w:r>
          </w:p>
        </w:tc>
        <w:tc>
          <w:tcPr>
            <w:tcW w:w="2268" w:type="dxa"/>
          </w:tcPr>
          <w:p w:rsidR="00322760" w:rsidRPr="00BE7242" w:rsidRDefault="00322760" w:rsidP="006C4779">
            <w:pPr>
              <w:pStyle w:val="aff6"/>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3827" w:type="dxa"/>
          </w:tcPr>
          <w:p w:rsidR="00322760" w:rsidRPr="004502D0" w:rsidRDefault="004502D0" w:rsidP="006C4779">
            <w:pPr>
              <w:pStyle w:val="aff6"/>
              <w:ind w:firstLine="0"/>
              <w:jc w:val="left"/>
              <w:rPr>
                <w:sz w:val="20"/>
                <w:szCs w:val="20"/>
                <w:lang w:val="ru-RU"/>
              </w:rPr>
            </w:pPr>
            <w:r>
              <w:rPr>
                <w:sz w:val="20"/>
                <w:szCs w:val="20"/>
                <w:lang w:val="ru-RU"/>
              </w:rPr>
              <w:t>Количество объектов на район, ед.</w:t>
            </w:r>
          </w:p>
        </w:tc>
        <w:tc>
          <w:tcPr>
            <w:tcW w:w="1559" w:type="dxa"/>
          </w:tcPr>
          <w:p w:rsidR="00322760" w:rsidRDefault="00322760" w:rsidP="006C4779">
            <w:pPr>
              <w:pStyle w:val="aff6"/>
              <w:ind w:firstLine="0"/>
              <w:jc w:val="center"/>
              <w:rPr>
                <w:sz w:val="20"/>
                <w:szCs w:val="20"/>
                <w:lang w:val="ru-RU"/>
              </w:rPr>
            </w:pPr>
            <w:r>
              <w:rPr>
                <w:sz w:val="20"/>
                <w:szCs w:val="20"/>
                <w:lang w:val="ru-RU"/>
              </w:rPr>
              <w:t>1</w:t>
            </w:r>
          </w:p>
        </w:tc>
      </w:tr>
      <w:tr w:rsidR="00DC60AE" w:rsidRPr="00FF31C5" w:rsidTr="003C0062">
        <w:trPr>
          <w:cantSplit/>
        </w:trPr>
        <w:tc>
          <w:tcPr>
            <w:tcW w:w="1588" w:type="dxa"/>
            <w:vMerge/>
            <w:shd w:val="clear" w:color="auto" w:fill="F2F2F2" w:themeFill="background1" w:themeFillShade="F2"/>
          </w:tcPr>
          <w:p w:rsidR="00DC60AE" w:rsidRPr="00BD6CB5" w:rsidRDefault="00DC60AE" w:rsidP="006C4779">
            <w:pPr>
              <w:pStyle w:val="aff6"/>
              <w:ind w:firstLine="0"/>
              <w:jc w:val="left"/>
              <w:rPr>
                <w:sz w:val="20"/>
                <w:szCs w:val="20"/>
                <w:lang w:val="ru-RU"/>
              </w:rPr>
            </w:pPr>
          </w:p>
        </w:tc>
        <w:tc>
          <w:tcPr>
            <w:tcW w:w="2268" w:type="dxa"/>
          </w:tcPr>
          <w:p w:rsidR="00DC60AE" w:rsidRPr="00BE7242" w:rsidRDefault="00DC60AE" w:rsidP="006C4779">
            <w:pPr>
              <w:pStyle w:val="aff6"/>
              <w:ind w:firstLine="0"/>
              <w:jc w:val="left"/>
              <w:rPr>
                <w:sz w:val="20"/>
                <w:szCs w:val="20"/>
                <w:lang w:val="ru-RU"/>
              </w:rPr>
            </w:pPr>
            <w:r w:rsidRPr="00BE7242">
              <w:rPr>
                <w:sz w:val="20"/>
                <w:szCs w:val="20"/>
                <w:lang w:val="ru-RU"/>
              </w:rPr>
              <w:t>Расчетный показатель максимально допустим</w:t>
            </w:r>
            <w:r w:rsidRPr="00BE7242">
              <w:rPr>
                <w:sz w:val="20"/>
                <w:szCs w:val="20"/>
                <w:lang w:val="ru-RU"/>
              </w:rPr>
              <w:t>о</w:t>
            </w:r>
            <w:r w:rsidRPr="00BE7242">
              <w:rPr>
                <w:sz w:val="20"/>
                <w:szCs w:val="20"/>
                <w:lang w:val="ru-RU"/>
              </w:rPr>
              <w:t>го уровня территориал</w:t>
            </w:r>
            <w:r w:rsidRPr="00BE7242">
              <w:rPr>
                <w:sz w:val="20"/>
                <w:szCs w:val="20"/>
                <w:lang w:val="ru-RU"/>
              </w:rPr>
              <w:t>ь</w:t>
            </w:r>
            <w:r w:rsidRPr="00BE7242">
              <w:rPr>
                <w:sz w:val="20"/>
                <w:szCs w:val="20"/>
                <w:lang w:val="ru-RU"/>
              </w:rPr>
              <w:t>ной доступности</w:t>
            </w:r>
          </w:p>
        </w:tc>
        <w:tc>
          <w:tcPr>
            <w:tcW w:w="5386" w:type="dxa"/>
            <w:gridSpan w:val="2"/>
          </w:tcPr>
          <w:p w:rsidR="00DC60AE" w:rsidRDefault="00DC60AE" w:rsidP="006C4779">
            <w:pPr>
              <w:pStyle w:val="aff6"/>
              <w:ind w:firstLine="0"/>
              <w:jc w:val="center"/>
              <w:rPr>
                <w:sz w:val="20"/>
                <w:szCs w:val="20"/>
                <w:lang w:val="ru-RU"/>
              </w:rPr>
            </w:pPr>
            <w:r>
              <w:rPr>
                <w:sz w:val="20"/>
                <w:szCs w:val="20"/>
                <w:lang w:val="ru-RU"/>
              </w:rPr>
              <w:t>Не нормируется</w:t>
            </w:r>
          </w:p>
        </w:tc>
      </w:tr>
    </w:tbl>
    <w:p w:rsidR="00322760" w:rsidRDefault="00322760" w:rsidP="00322760">
      <w:pPr>
        <w:pStyle w:val="20"/>
        <w:numPr>
          <w:ilvl w:val="1"/>
          <w:numId w:val="13"/>
        </w:numPr>
        <w:ind w:left="0" w:firstLine="0"/>
      </w:pPr>
      <w:bookmarkStart w:id="211" w:name="_Toc490573747"/>
      <w:bookmarkStart w:id="212" w:name="_Toc498361760"/>
      <w:bookmarkStart w:id="213" w:name="_Toc501034198"/>
      <w:bookmarkEnd w:id="204"/>
      <w:bookmarkEnd w:id="205"/>
      <w:r>
        <w:t>Объекты</w:t>
      </w:r>
      <w:r w:rsidRPr="003B36EE">
        <w:t xml:space="preserve"> местного значения</w:t>
      </w:r>
      <w:r>
        <w:t xml:space="preserve"> муниципального района</w:t>
      </w:r>
      <w:r w:rsidRPr="003B36EE">
        <w:t xml:space="preserve"> в </w:t>
      </w:r>
      <w:r>
        <w:t>области архивного дела</w:t>
      </w:r>
      <w:bookmarkEnd w:id="211"/>
      <w:bookmarkEnd w:id="212"/>
      <w:bookmarkEnd w:id="213"/>
    </w:p>
    <w:p w:rsidR="00322760" w:rsidRPr="0037660A" w:rsidRDefault="00322760" w:rsidP="00322760">
      <w:pPr>
        <w:keepNext/>
        <w:spacing w:before="120"/>
        <w:jc w:val="right"/>
        <w:rPr>
          <w:b/>
          <w:i/>
        </w:rPr>
      </w:pPr>
      <w:r>
        <w:rPr>
          <w:b/>
          <w:i/>
        </w:rPr>
        <w:t>Таблица 1.</w:t>
      </w:r>
      <w:r w:rsidR="006A2CA1">
        <w:rPr>
          <w:b/>
          <w:i/>
        </w:rPr>
        <w:t>9</w:t>
      </w:r>
    </w:p>
    <w:p w:rsidR="00322760" w:rsidRDefault="00322760" w:rsidP="00322760">
      <w:pPr>
        <w:keepNext/>
        <w:spacing w:after="120"/>
        <w:ind w:firstLine="0"/>
        <w:jc w:val="center"/>
        <w:rPr>
          <w:b/>
          <w:i/>
        </w:rPr>
      </w:pPr>
      <w:r w:rsidRPr="00E434BF">
        <w:rPr>
          <w:b/>
          <w:i/>
        </w:rPr>
        <w:t xml:space="preserve">Расчетные показатели, устанавливаемые для объектов </w:t>
      </w:r>
      <w:r w:rsidRPr="0037660A">
        <w:rPr>
          <w:b/>
          <w:i/>
        </w:rPr>
        <w:t>местного значения муниц</w:t>
      </w:r>
      <w:r w:rsidRPr="0037660A">
        <w:rPr>
          <w:b/>
          <w:i/>
        </w:rPr>
        <w:t>и</w:t>
      </w:r>
      <w:r w:rsidRPr="0037660A">
        <w:rPr>
          <w:b/>
          <w:i/>
        </w:rPr>
        <w:t>пального района</w:t>
      </w:r>
      <w:r w:rsidR="00934590">
        <w:rPr>
          <w:b/>
          <w:i/>
        </w:rPr>
        <w:t xml:space="preserve"> </w:t>
      </w:r>
      <w:r w:rsidRPr="0037660A">
        <w:rPr>
          <w:b/>
          <w:i/>
        </w:rPr>
        <w:t xml:space="preserve">в области </w:t>
      </w:r>
      <w:r>
        <w:rPr>
          <w:b/>
          <w:i/>
        </w:rPr>
        <w:t>организации архивного дела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410"/>
        <w:gridCol w:w="3543"/>
        <w:gridCol w:w="1843"/>
      </w:tblGrid>
      <w:tr w:rsidR="00322760" w:rsidRPr="004532CA" w:rsidTr="00BD0930">
        <w:trPr>
          <w:cantSplit/>
          <w:tblHeader/>
        </w:trPr>
        <w:tc>
          <w:tcPr>
            <w:tcW w:w="1446"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Наименование вида объекта</w:t>
            </w:r>
          </w:p>
        </w:tc>
        <w:tc>
          <w:tcPr>
            <w:tcW w:w="2410"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Тип расчетного показ</w:t>
            </w:r>
            <w:r w:rsidRPr="004532CA">
              <w:rPr>
                <w:b/>
                <w:i/>
                <w:sz w:val="20"/>
                <w:szCs w:val="20"/>
                <w:lang w:val="ru-RU"/>
              </w:rPr>
              <w:t>а</w:t>
            </w:r>
            <w:r w:rsidRPr="004532CA">
              <w:rPr>
                <w:b/>
                <w:i/>
                <w:sz w:val="20"/>
                <w:szCs w:val="20"/>
                <w:lang w:val="ru-RU"/>
              </w:rPr>
              <w:t>теля</w:t>
            </w:r>
          </w:p>
        </w:tc>
        <w:tc>
          <w:tcPr>
            <w:tcW w:w="3543" w:type="dxa"/>
            <w:shd w:val="clear" w:color="auto" w:fill="D9D9D9" w:themeFill="background1" w:themeFillShade="D9"/>
          </w:tcPr>
          <w:p w:rsidR="00322760" w:rsidRPr="004532CA" w:rsidRDefault="00322760" w:rsidP="006C477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843" w:type="dxa"/>
            <w:shd w:val="clear" w:color="auto" w:fill="D9D9D9" w:themeFill="background1" w:themeFillShade="D9"/>
          </w:tcPr>
          <w:p w:rsidR="00322760" w:rsidRPr="004532CA" w:rsidRDefault="00322760" w:rsidP="006C4779">
            <w:pPr>
              <w:pStyle w:val="aff6"/>
              <w:ind w:firstLine="0"/>
              <w:jc w:val="center"/>
              <w:rPr>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322760" w:rsidRPr="004532CA" w:rsidTr="00BD0930">
        <w:trPr>
          <w:cantSplit/>
          <w:trHeight w:val="44"/>
        </w:trPr>
        <w:tc>
          <w:tcPr>
            <w:tcW w:w="1446" w:type="dxa"/>
            <w:vMerge w:val="restart"/>
            <w:shd w:val="clear" w:color="auto" w:fill="F2F2F2" w:themeFill="background1" w:themeFillShade="F2"/>
          </w:tcPr>
          <w:p w:rsidR="00322760" w:rsidRPr="004E0FEC" w:rsidRDefault="00322760" w:rsidP="00BD0930">
            <w:pPr>
              <w:pStyle w:val="aff6"/>
              <w:ind w:firstLine="0"/>
              <w:jc w:val="left"/>
              <w:rPr>
                <w:sz w:val="20"/>
                <w:szCs w:val="20"/>
                <w:lang w:val="ru-RU"/>
              </w:rPr>
            </w:pPr>
            <w:r>
              <w:rPr>
                <w:sz w:val="20"/>
                <w:szCs w:val="20"/>
                <w:lang w:val="ru-RU"/>
              </w:rPr>
              <w:t>Муниципал</w:t>
            </w:r>
            <w:r>
              <w:rPr>
                <w:sz w:val="20"/>
                <w:szCs w:val="20"/>
                <w:lang w:val="ru-RU"/>
              </w:rPr>
              <w:t>ь</w:t>
            </w:r>
            <w:r>
              <w:rPr>
                <w:sz w:val="20"/>
                <w:szCs w:val="20"/>
                <w:lang w:val="ru-RU"/>
              </w:rPr>
              <w:t>ный архив</w:t>
            </w:r>
          </w:p>
        </w:tc>
        <w:tc>
          <w:tcPr>
            <w:tcW w:w="2410" w:type="dxa"/>
            <w:vMerge w:val="restart"/>
          </w:tcPr>
          <w:p w:rsidR="00322760" w:rsidRPr="00BE7242" w:rsidRDefault="00322760" w:rsidP="00BD0930">
            <w:pPr>
              <w:pStyle w:val="aff6"/>
              <w:ind w:firstLine="0"/>
              <w:jc w:val="left"/>
              <w:rPr>
                <w:sz w:val="20"/>
                <w:szCs w:val="20"/>
                <w:lang w:val="ru-RU"/>
              </w:rPr>
            </w:pPr>
            <w:r w:rsidRPr="00BE7242">
              <w:rPr>
                <w:sz w:val="20"/>
                <w:szCs w:val="20"/>
                <w:lang w:val="ru-RU"/>
              </w:rPr>
              <w:t>Расчетный показатель м</w:t>
            </w:r>
            <w:r w:rsidRPr="00BE7242">
              <w:rPr>
                <w:sz w:val="20"/>
                <w:szCs w:val="20"/>
                <w:lang w:val="ru-RU"/>
              </w:rPr>
              <w:t>и</w:t>
            </w:r>
            <w:r w:rsidRPr="00BE7242">
              <w:rPr>
                <w:sz w:val="20"/>
                <w:szCs w:val="20"/>
                <w:lang w:val="ru-RU"/>
              </w:rPr>
              <w:t>нимально допустимого уровня обеспеченности</w:t>
            </w:r>
          </w:p>
        </w:tc>
        <w:tc>
          <w:tcPr>
            <w:tcW w:w="3543" w:type="dxa"/>
          </w:tcPr>
          <w:p w:rsidR="00322760" w:rsidRPr="004502D0" w:rsidRDefault="004502D0" w:rsidP="006C4779">
            <w:pPr>
              <w:pStyle w:val="aff6"/>
              <w:ind w:firstLine="0"/>
              <w:rPr>
                <w:sz w:val="20"/>
                <w:szCs w:val="20"/>
                <w:lang w:val="ru-RU"/>
              </w:rPr>
            </w:pPr>
            <w:r>
              <w:rPr>
                <w:sz w:val="20"/>
                <w:szCs w:val="20"/>
                <w:lang w:val="ru-RU"/>
              </w:rPr>
              <w:t>Количество объектов на район, ед.</w:t>
            </w:r>
          </w:p>
        </w:tc>
        <w:tc>
          <w:tcPr>
            <w:tcW w:w="1843" w:type="dxa"/>
          </w:tcPr>
          <w:p w:rsidR="00322760" w:rsidRDefault="00322760" w:rsidP="006C4779">
            <w:pPr>
              <w:pStyle w:val="Default"/>
              <w:jc w:val="center"/>
              <w:rPr>
                <w:sz w:val="20"/>
                <w:szCs w:val="20"/>
              </w:rPr>
            </w:pPr>
            <w:r>
              <w:rPr>
                <w:sz w:val="20"/>
                <w:szCs w:val="20"/>
              </w:rPr>
              <w:t>1</w:t>
            </w:r>
          </w:p>
        </w:tc>
      </w:tr>
      <w:tr w:rsidR="00322760" w:rsidRPr="004532CA" w:rsidTr="00BD0930">
        <w:trPr>
          <w:cantSplit/>
          <w:trHeight w:val="44"/>
        </w:trPr>
        <w:tc>
          <w:tcPr>
            <w:tcW w:w="1446" w:type="dxa"/>
            <w:vMerge/>
            <w:shd w:val="clear" w:color="auto" w:fill="F2F2F2" w:themeFill="background1" w:themeFillShade="F2"/>
          </w:tcPr>
          <w:p w:rsidR="00322760" w:rsidRDefault="00322760" w:rsidP="00BD0930">
            <w:pPr>
              <w:pStyle w:val="aff6"/>
              <w:ind w:firstLine="0"/>
              <w:jc w:val="left"/>
              <w:rPr>
                <w:sz w:val="20"/>
                <w:szCs w:val="20"/>
                <w:lang w:val="ru-RU"/>
              </w:rPr>
            </w:pPr>
          </w:p>
        </w:tc>
        <w:tc>
          <w:tcPr>
            <w:tcW w:w="2410" w:type="dxa"/>
            <w:vMerge/>
          </w:tcPr>
          <w:p w:rsidR="00322760" w:rsidRPr="00BE7242" w:rsidRDefault="00322760" w:rsidP="00BD0930">
            <w:pPr>
              <w:pStyle w:val="aff6"/>
              <w:ind w:firstLine="0"/>
              <w:jc w:val="left"/>
              <w:rPr>
                <w:sz w:val="20"/>
                <w:szCs w:val="20"/>
                <w:lang w:val="ru-RU"/>
              </w:rPr>
            </w:pPr>
          </w:p>
        </w:tc>
        <w:tc>
          <w:tcPr>
            <w:tcW w:w="3543" w:type="dxa"/>
          </w:tcPr>
          <w:p w:rsidR="00322760" w:rsidRPr="00206654" w:rsidRDefault="00322760" w:rsidP="006C4779">
            <w:pPr>
              <w:pStyle w:val="aff6"/>
              <w:ind w:firstLine="0"/>
              <w:rPr>
                <w:sz w:val="20"/>
                <w:szCs w:val="20"/>
                <w:lang w:val="ru-RU"/>
              </w:rPr>
            </w:pPr>
            <w:r>
              <w:rPr>
                <w:sz w:val="20"/>
                <w:szCs w:val="20"/>
                <w:lang w:val="ru-RU"/>
              </w:rPr>
              <w:t xml:space="preserve">Площадь </w:t>
            </w:r>
            <w:r w:rsidRPr="00206654">
              <w:rPr>
                <w:sz w:val="20"/>
                <w:szCs w:val="20"/>
                <w:lang w:val="ru-RU"/>
              </w:rPr>
              <w:t>хранения, м</w:t>
            </w:r>
            <w:r w:rsidRPr="00206654">
              <w:rPr>
                <w:sz w:val="20"/>
                <w:szCs w:val="20"/>
                <w:vertAlign w:val="superscript"/>
                <w:lang w:val="ru-RU"/>
              </w:rPr>
              <w:t>2</w:t>
            </w:r>
            <w:r w:rsidRPr="00206654">
              <w:rPr>
                <w:sz w:val="20"/>
                <w:szCs w:val="20"/>
                <w:lang w:val="ru-RU" w:eastAsia="ru-RU"/>
              </w:rPr>
              <w:t>на 1</w:t>
            </w:r>
            <w:r w:rsidRPr="00206654">
              <w:rPr>
                <w:sz w:val="20"/>
                <w:szCs w:val="20"/>
                <w:lang w:eastAsia="ru-RU"/>
              </w:rPr>
              <w:t> </w:t>
            </w:r>
            <w:r w:rsidRPr="00206654">
              <w:rPr>
                <w:sz w:val="20"/>
                <w:szCs w:val="20"/>
                <w:lang w:val="ru-RU" w:eastAsia="ru-RU"/>
              </w:rPr>
              <w:t>000 чел. о</w:t>
            </w:r>
            <w:r w:rsidRPr="00206654">
              <w:rPr>
                <w:sz w:val="20"/>
                <w:szCs w:val="20"/>
                <w:lang w:val="ru-RU" w:eastAsia="ru-RU"/>
              </w:rPr>
              <w:t>б</w:t>
            </w:r>
            <w:r w:rsidRPr="00206654">
              <w:rPr>
                <w:sz w:val="20"/>
                <w:szCs w:val="20"/>
                <w:lang w:val="ru-RU" w:eastAsia="ru-RU"/>
              </w:rPr>
              <w:t>служиваемого населения</w:t>
            </w:r>
          </w:p>
        </w:tc>
        <w:tc>
          <w:tcPr>
            <w:tcW w:w="1843" w:type="dxa"/>
          </w:tcPr>
          <w:p w:rsidR="00322760" w:rsidRDefault="00322760" w:rsidP="006C4779">
            <w:pPr>
              <w:pStyle w:val="Default"/>
              <w:jc w:val="center"/>
              <w:rPr>
                <w:sz w:val="20"/>
                <w:szCs w:val="20"/>
              </w:rPr>
            </w:pPr>
            <w:r>
              <w:rPr>
                <w:sz w:val="20"/>
                <w:szCs w:val="20"/>
              </w:rPr>
              <w:t>4</w:t>
            </w:r>
          </w:p>
        </w:tc>
      </w:tr>
      <w:tr w:rsidR="00A62016" w:rsidRPr="004532CA" w:rsidTr="008A7F29">
        <w:trPr>
          <w:cantSplit/>
          <w:trHeight w:val="40"/>
        </w:trPr>
        <w:tc>
          <w:tcPr>
            <w:tcW w:w="1446" w:type="dxa"/>
            <w:vMerge/>
            <w:shd w:val="clear" w:color="auto" w:fill="F2F2F2" w:themeFill="background1" w:themeFillShade="F2"/>
          </w:tcPr>
          <w:p w:rsidR="00A62016" w:rsidRPr="0096572F" w:rsidRDefault="00A62016" w:rsidP="00BD0930">
            <w:pPr>
              <w:pStyle w:val="aff6"/>
              <w:ind w:firstLine="0"/>
              <w:jc w:val="left"/>
              <w:rPr>
                <w:sz w:val="20"/>
                <w:szCs w:val="20"/>
                <w:lang w:val="ru-RU"/>
              </w:rPr>
            </w:pPr>
          </w:p>
        </w:tc>
        <w:tc>
          <w:tcPr>
            <w:tcW w:w="2410" w:type="dxa"/>
            <w:vMerge w:val="restart"/>
          </w:tcPr>
          <w:p w:rsidR="00A62016" w:rsidRPr="00BE7242" w:rsidRDefault="00A62016" w:rsidP="00BD0930">
            <w:pPr>
              <w:pStyle w:val="aff6"/>
              <w:ind w:firstLine="0"/>
              <w:jc w:val="left"/>
              <w:rPr>
                <w:sz w:val="20"/>
                <w:szCs w:val="20"/>
                <w:lang w:val="ru-RU"/>
              </w:rPr>
            </w:pPr>
            <w:r w:rsidRPr="00BE7242">
              <w:rPr>
                <w:sz w:val="20"/>
                <w:szCs w:val="20"/>
                <w:lang w:val="ru-RU"/>
              </w:rPr>
              <w:t>Расчетный показатель ма</w:t>
            </w:r>
            <w:r w:rsidRPr="00BE7242">
              <w:rPr>
                <w:sz w:val="20"/>
                <w:szCs w:val="20"/>
                <w:lang w:val="ru-RU"/>
              </w:rPr>
              <w:t>к</w:t>
            </w:r>
            <w:r w:rsidRPr="00BE7242">
              <w:rPr>
                <w:sz w:val="20"/>
                <w:szCs w:val="20"/>
                <w:lang w:val="ru-RU"/>
              </w:rPr>
              <w:t>симально допустимого уровня территориальной доступности</w:t>
            </w:r>
          </w:p>
        </w:tc>
        <w:tc>
          <w:tcPr>
            <w:tcW w:w="3543" w:type="dxa"/>
          </w:tcPr>
          <w:p w:rsidR="00A62016" w:rsidRPr="009E0C74" w:rsidRDefault="00A62016" w:rsidP="00E61813">
            <w:pPr>
              <w:pStyle w:val="aff6"/>
              <w:ind w:firstLine="0"/>
              <w:jc w:val="left"/>
              <w:rPr>
                <w:sz w:val="20"/>
                <w:szCs w:val="20"/>
                <w:lang w:val="ru-RU"/>
              </w:rPr>
            </w:pPr>
            <w:r w:rsidRPr="00BE7242">
              <w:rPr>
                <w:sz w:val="20"/>
                <w:szCs w:val="20"/>
                <w:lang w:val="ru-RU"/>
              </w:rPr>
              <w:t>Транспортная доступно</w:t>
            </w:r>
            <w:r>
              <w:rPr>
                <w:sz w:val="20"/>
                <w:szCs w:val="20"/>
                <w:lang w:val="ru-RU"/>
              </w:rPr>
              <w:t xml:space="preserve">сть в пределах муниципального района, </w:t>
            </w:r>
            <w:proofErr w:type="gramStart"/>
            <w:r>
              <w:rPr>
                <w:sz w:val="20"/>
                <w:szCs w:val="20"/>
                <w:lang w:val="ru-RU"/>
              </w:rPr>
              <w:t>км</w:t>
            </w:r>
            <w:proofErr w:type="gramEnd"/>
          </w:p>
        </w:tc>
        <w:tc>
          <w:tcPr>
            <w:tcW w:w="1843" w:type="dxa"/>
          </w:tcPr>
          <w:p w:rsidR="00A62016" w:rsidRDefault="00BE2350" w:rsidP="00E61813">
            <w:pPr>
              <w:pStyle w:val="aff6"/>
              <w:ind w:firstLine="0"/>
              <w:jc w:val="center"/>
              <w:rPr>
                <w:sz w:val="20"/>
                <w:szCs w:val="20"/>
                <w:lang w:val="ru-RU"/>
              </w:rPr>
            </w:pPr>
            <w:r>
              <w:rPr>
                <w:sz w:val="20"/>
                <w:szCs w:val="20"/>
                <w:lang w:val="ru-RU"/>
              </w:rPr>
              <w:t>80</w:t>
            </w:r>
          </w:p>
        </w:tc>
      </w:tr>
      <w:tr w:rsidR="00A62016" w:rsidRPr="004532CA" w:rsidTr="00BD0930">
        <w:trPr>
          <w:cantSplit/>
          <w:trHeight w:val="690"/>
        </w:trPr>
        <w:tc>
          <w:tcPr>
            <w:tcW w:w="1446" w:type="dxa"/>
            <w:vMerge/>
            <w:shd w:val="clear" w:color="auto" w:fill="F2F2F2" w:themeFill="background1" w:themeFillShade="F2"/>
          </w:tcPr>
          <w:p w:rsidR="00A62016" w:rsidRPr="0096572F" w:rsidRDefault="00A62016" w:rsidP="006C4779">
            <w:pPr>
              <w:pStyle w:val="aff6"/>
              <w:ind w:firstLine="0"/>
              <w:rPr>
                <w:sz w:val="20"/>
                <w:szCs w:val="20"/>
                <w:lang w:val="ru-RU"/>
              </w:rPr>
            </w:pPr>
          </w:p>
        </w:tc>
        <w:tc>
          <w:tcPr>
            <w:tcW w:w="2410" w:type="dxa"/>
            <w:vMerge/>
          </w:tcPr>
          <w:p w:rsidR="00A62016" w:rsidRPr="00BE7242" w:rsidRDefault="00A62016" w:rsidP="006C4779">
            <w:pPr>
              <w:pStyle w:val="aff6"/>
              <w:ind w:firstLine="0"/>
              <w:rPr>
                <w:sz w:val="20"/>
                <w:szCs w:val="20"/>
                <w:lang w:val="ru-RU"/>
              </w:rPr>
            </w:pPr>
          </w:p>
        </w:tc>
        <w:tc>
          <w:tcPr>
            <w:tcW w:w="3543" w:type="dxa"/>
          </w:tcPr>
          <w:p w:rsidR="00A62016" w:rsidRPr="00BE7242" w:rsidRDefault="00A62016" w:rsidP="00E61813">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в пределах административного центра (</w:t>
            </w:r>
            <w:proofErr w:type="gramStart"/>
            <w:r w:rsidR="00E35270">
              <w:rPr>
                <w:sz w:val="20"/>
                <w:szCs w:val="20"/>
                <w:lang w:val="ru-RU"/>
              </w:rPr>
              <w:t>г</w:t>
            </w:r>
            <w:proofErr w:type="gramEnd"/>
            <w:r w:rsidR="00E35270">
              <w:rPr>
                <w:sz w:val="20"/>
                <w:szCs w:val="20"/>
                <w:lang w:val="ru-RU"/>
              </w:rPr>
              <w:t>. Вольск</w:t>
            </w:r>
            <w:r>
              <w:rPr>
                <w:sz w:val="20"/>
                <w:szCs w:val="20"/>
                <w:lang w:val="ru-RU"/>
              </w:rPr>
              <w:t>), мин.</w:t>
            </w:r>
          </w:p>
        </w:tc>
        <w:tc>
          <w:tcPr>
            <w:tcW w:w="1843" w:type="dxa"/>
          </w:tcPr>
          <w:p w:rsidR="00A62016" w:rsidRDefault="00A62016" w:rsidP="00E61813">
            <w:pPr>
              <w:pStyle w:val="aff6"/>
              <w:ind w:firstLine="0"/>
              <w:jc w:val="center"/>
              <w:rPr>
                <w:sz w:val="20"/>
                <w:szCs w:val="20"/>
                <w:lang w:val="ru-RU"/>
              </w:rPr>
            </w:pPr>
            <w:r>
              <w:rPr>
                <w:sz w:val="20"/>
                <w:szCs w:val="20"/>
                <w:lang w:val="ru-RU"/>
              </w:rPr>
              <w:t>30</w:t>
            </w:r>
          </w:p>
        </w:tc>
      </w:tr>
    </w:tbl>
    <w:p w:rsidR="00854EF8" w:rsidRDefault="00854EF8" w:rsidP="00854EF8">
      <w:pPr>
        <w:pStyle w:val="20"/>
        <w:numPr>
          <w:ilvl w:val="1"/>
          <w:numId w:val="13"/>
        </w:numPr>
        <w:ind w:left="0" w:firstLine="0"/>
      </w:pPr>
      <w:bookmarkStart w:id="214" w:name="_Toc498620926"/>
      <w:bookmarkStart w:id="215" w:name="_Toc501034199"/>
      <w:r>
        <w:t>Объекты местного значения муниципального района в области жилищного строительства</w:t>
      </w:r>
      <w:bookmarkEnd w:id="214"/>
      <w:r>
        <w:t xml:space="preserve"> на территории сельских поселений</w:t>
      </w:r>
      <w:bookmarkEnd w:id="215"/>
    </w:p>
    <w:p w:rsidR="00854EF8" w:rsidRPr="00662113" w:rsidRDefault="00854EF8" w:rsidP="00854EF8">
      <w:pPr>
        <w:keepNext/>
        <w:spacing w:before="120"/>
        <w:jc w:val="right"/>
        <w:rPr>
          <w:b/>
          <w:i/>
        </w:rPr>
      </w:pPr>
      <w:r w:rsidRPr="00662113">
        <w:rPr>
          <w:b/>
          <w:i/>
        </w:rPr>
        <w:t>Таблица</w:t>
      </w:r>
      <w:r>
        <w:rPr>
          <w:b/>
          <w:i/>
        </w:rPr>
        <w:t xml:space="preserve"> 1.</w:t>
      </w:r>
      <w:r w:rsidR="006A2CA1">
        <w:rPr>
          <w:b/>
          <w:i/>
        </w:rPr>
        <w:t>10</w:t>
      </w:r>
    </w:p>
    <w:p w:rsidR="00854EF8" w:rsidRDefault="00854EF8" w:rsidP="00854EF8">
      <w:pPr>
        <w:keepNext/>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w:t>
      </w:r>
      <w:r w:rsidR="001D27D0">
        <w:rPr>
          <w:b/>
          <w:i/>
        </w:rPr>
        <w:t>муниц</w:t>
      </w:r>
      <w:r w:rsidR="001D27D0">
        <w:rPr>
          <w:b/>
          <w:i/>
        </w:rPr>
        <w:t>и</w:t>
      </w:r>
      <w:r w:rsidR="001D27D0">
        <w:rPr>
          <w:b/>
          <w:i/>
        </w:rPr>
        <w:t>пального района</w:t>
      </w:r>
      <w:r w:rsidR="00934590">
        <w:rPr>
          <w:b/>
          <w:i/>
        </w:rPr>
        <w:t xml:space="preserve"> </w:t>
      </w:r>
      <w:r w:rsidRPr="00662113">
        <w:rPr>
          <w:b/>
          <w:i/>
        </w:rPr>
        <w:t xml:space="preserve">в области </w:t>
      </w:r>
      <w:r>
        <w:rPr>
          <w:b/>
          <w:i/>
        </w:rPr>
        <w:t>жилищного строительства</w:t>
      </w:r>
      <w:r w:rsidR="001D27D0" w:rsidRPr="001D27D0">
        <w:rPr>
          <w:b/>
          <w:i/>
        </w:rPr>
        <w:t xml:space="preserve"> на территории сельских п</w:t>
      </w:r>
      <w:r w:rsidR="001D27D0" w:rsidRPr="001D27D0">
        <w:rPr>
          <w:b/>
          <w:i/>
        </w:rPr>
        <w:t>о</w:t>
      </w:r>
      <w:r w:rsidR="001D27D0" w:rsidRPr="001D27D0">
        <w:rPr>
          <w:b/>
          <w:i/>
        </w:rPr>
        <w:t>селений</w:t>
      </w:r>
    </w:p>
    <w:tbl>
      <w:tblPr>
        <w:tblW w:w="9375"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000"/>
      </w:tblPr>
      <w:tblGrid>
        <w:gridCol w:w="1182"/>
        <w:gridCol w:w="1927"/>
        <w:gridCol w:w="3231"/>
        <w:gridCol w:w="1598"/>
        <w:gridCol w:w="1437"/>
      </w:tblGrid>
      <w:tr w:rsidR="00854EF8" w:rsidRPr="00CC35FD" w:rsidTr="00BD0930">
        <w:trPr>
          <w:trHeight w:val="202"/>
          <w:jc w:val="center"/>
        </w:trPr>
        <w:tc>
          <w:tcPr>
            <w:tcW w:w="1182" w:type="dxa"/>
            <w:shd w:val="clear" w:color="auto" w:fill="D9D9D9" w:themeFill="background1" w:themeFillShade="D9"/>
          </w:tcPr>
          <w:p w:rsidR="00854EF8" w:rsidRPr="00CC35FD" w:rsidRDefault="00854EF8" w:rsidP="00BD0930">
            <w:pPr>
              <w:pStyle w:val="Default"/>
              <w:jc w:val="center"/>
              <w:rPr>
                <w:i/>
                <w:sz w:val="20"/>
                <w:szCs w:val="20"/>
              </w:rPr>
            </w:pPr>
            <w:r w:rsidRPr="00CC35FD">
              <w:rPr>
                <w:b/>
                <w:bCs/>
                <w:i/>
                <w:sz w:val="20"/>
                <w:szCs w:val="20"/>
              </w:rPr>
              <w:t>Наименов</w:t>
            </w:r>
            <w:r w:rsidRPr="00CC35FD">
              <w:rPr>
                <w:b/>
                <w:bCs/>
                <w:i/>
                <w:sz w:val="20"/>
                <w:szCs w:val="20"/>
              </w:rPr>
              <w:t>а</w:t>
            </w:r>
            <w:r w:rsidRPr="00CC35FD">
              <w:rPr>
                <w:b/>
                <w:bCs/>
                <w:i/>
                <w:sz w:val="20"/>
                <w:szCs w:val="20"/>
              </w:rPr>
              <w:t>ние вида объекта</w:t>
            </w:r>
          </w:p>
        </w:tc>
        <w:tc>
          <w:tcPr>
            <w:tcW w:w="1927" w:type="dxa"/>
            <w:shd w:val="clear" w:color="auto" w:fill="D9D9D9" w:themeFill="background1" w:themeFillShade="D9"/>
          </w:tcPr>
          <w:p w:rsidR="00854EF8" w:rsidRPr="00CC35FD" w:rsidRDefault="00854EF8" w:rsidP="00BD0930">
            <w:pPr>
              <w:pStyle w:val="Default"/>
              <w:jc w:val="center"/>
              <w:rPr>
                <w:b/>
                <w:bCs/>
                <w:i/>
                <w:sz w:val="20"/>
                <w:szCs w:val="20"/>
              </w:rPr>
            </w:pPr>
            <w:r w:rsidRPr="00CC35FD">
              <w:rPr>
                <w:b/>
                <w:i/>
                <w:sz w:val="20"/>
                <w:szCs w:val="20"/>
              </w:rPr>
              <w:t>Тип расчетного п</w:t>
            </w:r>
            <w:r w:rsidRPr="00CC35FD">
              <w:rPr>
                <w:b/>
                <w:i/>
                <w:sz w:val="20"/>
                <w:szCs w:val="20"/>
              </w:rPr>
              <w:t>о</w:t>
            </w:r>
            <w:r w:rsidRPr="00CC35FD">
              <w:rPr>
                <w:b/>
                <w:i/>
                <w:sz w:val="20"/>
                <w:szCs w:val="20"/>
              </w:rPr>
              <w:t>казателя</w:t>
            </w:r>
          </w:p>
        </w:tc>
        <w:tc>
          <w:tcPr>
            <w:tcW w:w="3231" w:type="dxa"/>
            <w:shd w:val="clear" w:color="auto" w:fill="D9D9D9" w:themeFill="background1" w:themeFillShade="D9"/>
          </w:tcPr>
          <w:p w:rsidR="00854EF8" w:rsidRPr="00CC35FD" w:rsidRDefault="00854EF8" w:rsidP="00BD0930">
            <w:pPr>
              <w:pStyle w:val="Default"/>
              <w:jc w:val="center"/>
              <w:rPr>
                <w:i/>
                <w:sz w:val="20"/>
                <w:szCs w:val="20"/>
              </w:rPr>
            </w:pPr>
            <w:r w:rsidRPr="00CC35FD">
              <w:rPr>
                <w:b/>
                <w:bCs/>
                <w:i/>
                <w:sz w:val="20"/>
                <w:szCs w:val="20"/>
              </w:rPr>
              <w:t>Наименование расчетного показ</w:t>
            </w:r>
            <w:r w:rsidRPr="00CC35FD">
              <w:rPr>
                <w:b/>
                <w:bCs/>
                <w:i/>
                <w:sz w:val="20"/>
                <w:szCs w:val="20"/>
              </w:rPr>
              <w:t>а</w:t>
            </w:r>
            <w:r w:rsidRPr="00CC35FD">
              <w:rPr>
                <w:b/>
                <w:bCs/>
                <w:i/>
                <w:sz w:val="20"/>
                <w:szCs w:val="20"/>
              </w:rPr>
              <w:t>теля, единица измерения</w:t>
            </w:r>
          </w:p>
        </w:tc>
        <w:tc>
          <w:tcPr>
            <w:tcW w:w="3035" w:type="dxa"/>
            <w:gridSpan w:val="2"/>
            <w:shd w:val="clear" w:color="auto" w:fill="D9D9D9" w:themeFill="background1" w:themeFillShade="D9"/>
          </w:tcPr>
          <w:p w:rsidR="00854EF8" w:rsidRPr="00CC35FD" w:rsidRDefault="00854EF8" w:rsidP="00BD0930">
            <w:pPr>
              <w:pStyle w:val="Default"/>
              <w:jc w:val="center"/>
              <w:rPr>
                <w:i/>
                <w:sz w:val="20"/>
                <w:szCs w:val="20"/>
              </w:rPr>
            </w:pPr>
            <w:r w:rsidRPr="00CC35FD">
              <w:rPr>
                <w:b/>
                <w:bCs/>
                <w:i/>
                <w:sz w:val="20"/>
                <w:szCs w:val="20"/>
              </w:rPr>
              <w:t>Значение расчетного показат</w:t>
            </w:r>
            <w:r w:rsidRPr="00CC35FD">
              <w:rPr>
                <w:b/>
                <w:bCs/>
                <w:i/>
                <w:sz w:val="20"/>
                <w:szCs w:val="20"/>
              </w:rPr>
              <w:t>е</w:t>
            </w:r>
            <w:r w:rsidRPr="00CC35FD">
              <w:rPr>
                <w:b/>
                <w:bCs/>
                <w:i/>
                <w:sz w:val="20"/>
                <w:szCs w:val="20"/>
              </w:rPr>
              <w:t>ля</w:t>
            </w:r>
          </w:p>
        </w:tc>
      </w:tr>
      <w:tr w:rsidR="00854EF8" w:rsidRPr="00CC35FD" w:rsidTr="00BD0930">
        <w:trPr>
          <w:trHeight w:val="549"/>
          <w:jc w:val="center"/>
        </w:trPr>
        <w:tc>
          <w:tcPr>
            <w:tcW w:w="1182" w:type="dxa"/>
            <w:vMerge w:val="restart"/>
            <w:shd w:val="clear" w:color="auto" w:fill="F2F2F2" w:themeFill="background1" w:themeFillShade="F2"/>
          </w:tcPr>
          <w:p w:rsidR="00854EF8" w:rsidRPr="00CC35FD" w:rsidRDefault="00854EF8" w:rsidP="00BD0930">
            <w:pPr>
              <w:pStyle w:val="Default"/>
              <w:rPr>
                <w:sz w:val="20"/>
                <w:szCs w:val="20"/>
              </w:rPr>
            </w:pPr>
            <w:r w:rsidRPr="00CC35FD">
              <w:rPr>
                <w:sz w:val="20"/>
                <w:szCs w:val="20"/>
              </w:rPr>
              <w:t>Жилые п</w:t>
            </w:r>
            <w:r w:rsidRPr="00CC35FD">
              <w:rPr>
                <w:sz w:val="20"/>
                <w:szCs w:val="20"/>
              </w:rPr>
              <w:t>о</w:t>
            </w:r>
            <w:r w:rsidRPr="00CC35FD">
              <w:rPr>
                <w:sz w:val="20"/>
                <w:szCs w:val="20"/>
              </w:rPr>
              <w:t xml:space="preserve">мещения </w:t>
            </w:r>
          </w:p>
        </w:tc>
        <w:tc>
          <w:tcPr>
            <w:tcW w:w="1927" w:type="dxa"/>
            <w:vMerge w:val="restart"/>
          </w:tcPr>
          <w:p w:rsidR="00854EF8" w:rsidRPr="00CC35FD" w:rsidRDefault="00854EF8" w:rsidP="00BD0930">
            <w:pPr>
              <w:pStyle w:val="Default"/>
              <w:rPr>
                <w:sz w:val="20"/>
                <w:szCs w:val="20"/>
              </w:rPr>
            </w:pPr>
            <w:r w:rsidRPr="00CC35FD">
              <w:rPr>
                <w:sz w:val="20"/>
                <w:szCs w:val="20"/>
              </w:rPr>
              <w:t>Расчетный показ</w:t>
            </w:r>
            <w:r w:rsidRPr="00CC35FD">
              <w:rPr>
                <w:sz w:val="20"/>
                <w:szCs w:val="20"/>
              </w:rPr>
              <w:t>а</w:t>
            </w:r>
            <w:r w:rsidRPr="00CC35FD">
              <w:rPr>
                <w:sz w:val="20"/>
                <w:szCs w:val="20"/>
              </w:rPr>
              <w:t xml:space="preserve">тель минимально допустимого уровня </w:t>
            </w:r>
            <w:r w:rsidRPr="00CC35FD">
              <w:rPr>
                <w:sz w:val="20"/>
                <w:szCs w:val="20"/>
              </w:rPr>
              <w:lastRenderedPageBreak/>
              <w:t>обеспеченности</w:t>
            </w:r>
          </w:p>
        </w:tc>
        <w:tc>
          <w:tcPr>
            <w:tcW w:w="3231" w:type="dxa"/>
          </w:tcPr>
          <w:p w:rsidR="00854EF8" w:rsidRPr="00CC35FD" w:rsidRDefault="00854EF8" w:rsidP="00BD0930">
            <w:pPr>
              <w:pStyle w:val="Default"/>
              <w:rPr>
                <w:sz w:val="20"/>
                <w:szCs w:val="20"/>
              </w:rPr>
            </w:pPr>
            <w:r w:rsidRPr="00CC35FD">
              <w:rPr>
                <w:sz w:val="20"/>
                <w:szCs w:val="20"/>
              </w:rPr>
              <w:lastRenderedPageBreak/>
              <w:t>Норма предоставления площади жилого помещения по договору с</w:t>
            </w:r>
            <w:r w:rsidRPr="00CC35FD">
              <w:rPr>
                <w:sz w:val="20"/>
                <w:szCs w:val="20"/>
              </w:rPr>
              <w:t>о</w:t>
            </w:r>
            <w:r w:rsidRPr="00CC35FD">
              <w:rPr>
                <w:sz w:val="20"/>
                <w:szCs w:val="20"/>
              </w:rPr>
              <w:t>циального найма, м</w:t>
            </w:r>
            <w:proofErr w:type="gramStart"/>
            <w:r w:rsidRPr="00CC35FD">
              <w:rPr>
                <w:sz w:val="20"/>
                <w:szCs w:val="20"/>
                <w:vertAlign w:val="superscript"/>
              </w:rPr>
              <w:t>2</w:t>
            </w:r>
            <w:proofErr w:type="gramEnd"/>
            <w:r w:rsidRPr="00CC35FD">
              <w:rPr>
                <w:sz w:val="20"/>
                <w:szCs w:val="20"/>
              </w:rPr>
              <w:t xml:space="preserve"> общей площади </w:t>
            </w:r>
            <w:r w:rsidRPr="00CC35FD">
              <w:rPr>
                <w:sz w:val="20"/>
                <w:szCs w:val="20"/>
              </w:rPr>
              <w:lastRenderedPageBreak/>
              <w:t>жилых помещений на человека</w:t>
            </w:r>
          </w:p>
        </w:tc>
        <w:tc>
          <w:tcPr>
            <w:tcW w:w="3035" w:type="dxa"/>
            <w:gridSpan w:val="2"/>
          </w:tcPr>
          <w:p w:rsidR="00854EF8" w:rsidRPr="00CC35FD" w:rsidRDefault="001D27D0" w:rsidP="00BD0930">
            <w:pPr>
              <w:pStyle w:val="Default"/>
              <w:jc w:val="center"/>
              <w:rPr>
                <w:sz w:val="20"/>
                <w:szCs w:val="20"/>
              </w:rPr>
            </w:pPr>
            <w:r w:rsidRPr="00C03107">
              <w:rPr>
                <w:sz w:val="20"/>
                <w:szCs w:val="20"/>
              </w:rPr>
              <w:lastRenderedPageBreak/>
              <w:t>В соответствии с нормативными актами органов местного сам</w:t>
            </w:r>
            <w:r w:rsidRPr="00C03107">
              <w:rPr>
                <w:sz w:val="20"/>
                <w:szCs w:val="20"/>
              </w:rPr>
              <w:t>о</w:t>
            </w:r>
            <w:r w:rsidRPr="00C03107">
              <w:rPr>
                <w:sz w:val="20"/>
                <w:szCs w:val="20"/>
              </w:rPr>
              <w:t>управления</w:t>
            </w:r>
          </w:p>
        </w:tc>
      </w:tr>
      <w:tr w:rsidR="00BE2350" w:rsidRPr="00CC35FD" w:rsidTr="00BD0930">
        <w:trPr>
          <w:trHeight w:val="36"/>
          <w:jc w:val="center"/>
        </w:trPr>
        <w:tc>
          <w:tcPr>
            <w:tcW w:w="1182" w:type="dxa"/>
            <w:vMerge/>
            <w:shd w:val="clear" w:color="auto" w:fill="F2F2F2" w:themeFill="background1" w:themeFillShade="F2"/>
          </w:tcPr>
          <w:p w:rsidR="00BE2350" w:rsidRPr="00CC35FD" w:rsidRDefault="00BE2350" w:rsidP="00BD0930">
            <w:pPr>
              <w:pStyle w:val="Default"/>
              <w:rPr>
                <w:sz w:val="20"/>
                <w:szCs w:val="20"/>
              </w:rPr>
            </w:pPr>
          </w:p>
        </w:tc>
        <w:tc>
          <w:tcPr>
            <w:tcW w:w="1927" w:type="dxa"/>
            <w:vMerge/>
          </w:tcPr>
          <w:p w:rsidR="00BE2350" w:rsidRPr="00CC35FD" w:rsidRDefault="00BE2350" w:rsidP="00BD0930">
            <w:pPr>
              <w:pStyle w:val="Default"/>
              <w:rPr>
                <w:sz w:val="20"/>
                <w:szCs w:val="20"/>
              </w:rPr>
            </w:pPr>
          </w:p>
        </w:tc>
        <w:tc>
          <w:tcPr>
            <w:tcW w:w="3231" w:type="dxa"/>
            <w:vMerge w:val="restart"/>
          </w:tcPr>
          <w:p w:rsidR="00BE2350" w:rsidRPr="00CC35FD" w:rsidRDefault="00BE2350" w:rsidP="00BE2350">
            <w:pPr>
              <w:pStyle w:val="Default"/>
              <w:rPr>
                <w:sz w:val="20"/>
                <w:szCs w:val="20"/>
              </w:rPr>
            </w:pPr>
            <w:r w:rsidRPr="00CC35FD">
              <w:rPr>
                <w:sz w:val="20"/>
                <w:szCs w:val="20"/>
              </w:rPr>
              <w:t>Средняя жилищная обеспеченность, м</w:t>
            </w:r>
            <w:proofErr w:type="gramStart"/>
            <w:r w:rsidRPr="00CC35FD">
              <w:rPr>
                <w:sz w:val="20"/>
                <w:szCs w:val="20"/>
                <w:vertAlign w:val="superscript"/>
              </w:rPr>
              <w:t>2</w:t>
            </w:r>
            <w:proofErr w:type="gramEnd"/>
            <w:r w:rsidRPr="00CC35FD">
              <w:rPr>
                <w:sz w:val="20"/>
                <w:szCs w:val="20"/>
              </w:rPr>
              <w:t xml:space="preserve"> площади жилых помещений на человека</w:t>
            </w:r>
          </w:p>
        </w:tc>
        <w:tc>
          <w:tcPr>
            <w:tcW w:w="1598" w:type="dxa"/>
          </w:tcPr>
          <w:p w:rsidR="00BE2350" w:rsidRPr="00CC35FD" w:rsidRDefault="00BE2350" w:rsidP="00BD0930">
            <w:pPr>
              <w:pStyle w:val="Default"/>
              <w:jc w:val="center"/>
              <w:rPr>
                <w:sz w:val="20"/>
                <w:szCs w:val="20"/>
              </w:rPr>
            </w:pPr>
            <w:r>
              <w:rPr>
                <w:sz w:val="20"/>
                <w:szCs w:val="20"/>
              </w:rPr>
              <w:t>до 2030 года</w:t>
            </w:r>
          </w:p>
        </w:tc>
        <w:tc>
          <w:tcPr>
            <w:tcW w:w="1437" w:type="dxa"/>
          </w:tcPr>
          <w:p w:rsidR="00BE2350" w:rsidRPr="00CC35FD" w:rsidRDefault="00BE2350" w:rsidP="00BD0930">
            <w:pPr>
              <w:pStyle w:val="Default"/>
              <w:jc w:val="center"/>
              <w:rPr>
                <w:sz w:val="20"/>
                <w:szCs w:val="20"/>
              </w:rPr>
            </w:pPr>
            <w:r>
              <w:rPr>
                <w:sz w:val="20"/>
                <w:szCs w:val="20"/>
              </w:rPr>
              <w:t>25,0</w:t>
            </w:r>
          </w:p>
        </w:tc>
      </w:tr>
      <w:tr w:rsidR="00BE2350" w:rsidRPr="00CC35FD" w:rsidTr="00BD0930">
        <w:trPr>
          <w:trHeight w:val="36"/>
          <w:jc w:val="center"/>
        </w:trPr>
        <w:tc>
          <w:tcPr>
            <w:tcW w:w="1182" w:type="dxa"/>
            <w:vMerge/>
            <w:shd w:val="clear" w:color="auto" w:fill="F2F2F2" w:themeFill="background1" w:themeFillShade="F2"/>
          </w:tcPr>
          <w:p w:rsidR="00BE2350" w:rsidRPr="00CC35FD" w:rsidRDefault="00BE2350" w:rsidP="00BD0930">
            <w:pPr>
              <w:pStyle w:val="Default"/>
              <w:rPr>
                <w:sz w:val="20"/>
                <w:szCs w:val="20"/>
              </w:rPr>
            </w:pPr>
          </w:p>
        </w:tc>
        <w:tc>
          <w:tcPr>
            <w:tcW w:w="1927" w:type="dxa"/>
            <w:vMerge/>
          </w:tcPr>
          <w:p w:rsidR="00BE2350" w:rsidRPr="00CC35FD" w:rsidRDefault="00BE2350" w:rsidP="00BD0930">
            <w:pPr>
              <w:pStyle w:val="Default"/>
              <w:rPr>
                <w:sz w:val="20"/>
                <w:szCs w:val="20"/>
              </w:rPr>
            </w:pPr>
          </w:p>
        </w:tc>
        <w:tc>
          <w:tcPr>
            <w:tcW w:w="3231" w:type="dxa"/>
            <w:vMerge/>
          </w:tcPr>
          <w:p w:rsidR="00BE2350" w:rsidRPr="00CC35FD" w:rsidRDefault="00BE2350" w:rsidP="00BE2350">
            <w:pPr>
              <w:pStyle w:val="Default"/>
              <w:rPr>
                <w:sz w:val="20"/>
                <w:szCs w:val="20"/>
              </w:rPr>
            </w:pPr>
          </w:p>
        </w:tc>
        <w:tc>
          <w:tcPr>
            <w:tcW w:w="1598" w:type="dxa"/>
          </w:tcPr>
          <w:p w:rsidR="00BE2350" w:rsidRDefault="00BE2350" w:rsidP="00BD0930">
            <w:pPr>
              <w:pStyle w:val="Default"/>
              <w:jc w:val="center"/>
              <w:rPr>
                <w:sz w:val="20"/>
                <w:szCs w:val="20"/>
              </w:rPr>
            </w:pPr>
            <w:r>
              <w:rPr>
                <w:sz w:val="20"/>
                <w:szCs w:val="20"/>
              </w:rPr>
              <w:t>с 2030 года</w:t>
            </w:r>
          </w:p>
        </w:tc>
        <w:tc>
          <w:tcPr>
            <w:tcW w:w="1437" w:type="dxa"/>
          </w:tcPr>
          <w:p w:rsidR="00BE2350" w:rsidRDefault="00BE2350" w:rsidP="00BD0930">
            <w:pPr>
              <w:pStyle w:val="Default"/>
              <w:jc w:val="center"/>
              <w:rPr>
                <w:sz w:val="20"/>
                <w:szCs w:val="20"/>
              </w:rPr>
            </w:pPr>
            <w:r>
              <w:rPr>
                <w:sz w:val="20"/>
                <w:szCs w:val="20"/>
              </w:rPr>
              <w:t>35,0</w:t>
            </w:r>
          </w:p>
        </w:tc>
      </w:tr>
      <w:tr w:rsidR="00BE2350" w:rsidRPr="00CC35FD" w:rsidTr="00BD0930">
        <w:trPr>
          <w:trHeight w:val="36"/>
          <w:jc w:val="center"/>
        </w:trPr>
        <w:tc>
          <w:tcPr>
            <w:tcW w:w="1182" w:type="dxa"/>
            <w:vMerge/>
            <w:shd w:val="clear" w:color="auto" w:fill="F2F2F2" w:themeFill="background1" w:themeFillShade="F2"/>
          </w:tcPr>
          <w:p w:rsidR="00BE2350" w:rsidRPr="00CC35FD" w:rsidRDefault="00BE2350" w:rsidP="00BD0930">
            <w:pPr>
              <w:pStyle w:val="Default"/>
              <w:rPr>
                <w:sz w:val="20"/>
                <w:szCs w:val="20"/>
              </w:rPr>
            </w:pPr>
          </w:p>
        </w:tc>
        <w:tc>
          <w:tcPr>
            <w:tcW w:w="1927" w:type="dxa"/>
            <w:vMerge/>
          </w:tcPr>
          <w:p w:rsidR="00BE2350" w:rsidRPr="00CC35FD" w:rsidRDefault="00BE2350" w:rsidP="00BD0930">
            <w:pPr>
              <w:pStyle w:val="Default"/>
              <w:rPr>
                <w:sz w:val="20"/>
                <w:szCs w:val="20"/>
              </w:rPr>
            </w:pPr>
          </w:p>
        </w:tc>
        <w:tc>
          <w:tcPr>
            <w:tcW w:w="3231" w:type="dxa"/>
            <w:vMerge w:val="restart"/>
          </w:tcPr>
          <w:p w:rsidR="00BE2350" w:rsidRPr="00CC35FD" w:rsidRDefault="00BE2350" w:rsidP="00BD0930">
            <w:pPr>
              <w:pStyle w:val="Default"/>
              <w:rPr>
                <w:sz w:val="20"/>
                <w:szCs w:val="20"/>
              </w:rPr>
            </w:pPr>
            <w:r w:rsidRPr="00CC35FD">
              <w:rPr>
                <w:sz w:val="20"/>
                <w:szCs w:val="20"/>
              </w:rPr>
              <w:t>Средняя жилищная обеспеченность для различных типов застройки, м</w:t>
            </w:r>
            <w:proofErr w:type="gramStart"/>
            <w:r w:rsidRPr="00CC35FD">
              <w:rPr>
                <w:sz w:val="20"/>
                <w:szCs w:val="20"/>
                <w:vertAlign w:val="superscript"/>
              </w:rPr>
              <w:t>2</w:t>
            </w:r>
            <w:proofErr w:type="gramEnd"/>
            <w:r w:rsidRPr="00CC35FD">
              <w:rPr>
                <w:sz w:val="20"/>
                <w:szCs w:val="20"/>
              </w:rPr>
              <w:t xml:space="preserve"> площади жилых помещений на ч</w:t>
            </w:r>
            <w:r w:rsidRPr="00CC35FD">
              <w:rPr>
                <w:sz w:val="20"/>
                <w:szCs w:val="20"/>
              </w:rPr>
              <w:t>е</w:t>
            </w:r>
            <w:r w:rsidRPr="00CC35FD">
              <w:rPr>
                <w:sz w:val="20"/>
                <w:szCs w:val="20"/>
              </w:rPr>
              <w:t>ловека в зависимости от уровня комфортности жилья</w:t>
            </w:r>
          </w:p>
        </w:tc>
        <w:tc>
          <w:tcPr>
            <w:tcW w:w="1598" w:type="dxa"/>
          </w:tcPr>
          <w:p w:rsidR="00BE2350" w:rsidRPr="00CC35FD" w:rsidRDefault="00BE2350" w:rsidP="00BD0930">
            <w:pPr>
              <w:pStyle w:val="Default"/>
              <w:jc w:val="center"/>
              <w:rPr>
                <w:sz w:val="20"/>
                <w:szCs w:val="20"/>
              </w:rPr>
            </w:pPr>
            <w:r w:rsidRPr="00CC35FD">
              <w:rPr>
                <w:sz w:val="20"/>
                <w:szCs w:val="20"/>
              </w:rPr>
              <w:t>тип жилого дома и квартиры по уровню комфорта</w:t>
            </w:r>
          </w:p>
        </w:tc>
        <w:tc>
          <w:tcPr>
            <w:tcW w:w="1437" w:type="dxa"/>
          </w:tcPr>
          <w:p w:rsidR="00BE2350" w:rsidRPr="00CC35FD" w:rsidRDefault="00BE2350" w:rsidP="00BD0930">
            <w:pPr>
              <w:pStyle w:val="Default"/>
              <w:jc w:val="center"/>
              <w:rPr>
                <w:sz w:val="20"/>
                <w:szCs w:val="20"/>
              </w:rPr>
            </w:pPr>
            <w:r w:rsidRPr="00CC35FD">
              <w:rPr>
                <w:sz w:val="20"/>
                <w:szCs w:val="20"/>
              </w:rPr>
              <w:t>средняя ж</w:t>
            </w:r>
            <w:r w:rsidRPr="00CC35FD">
              <w:rPr>
                <w:sz w:val="20"/>
                <w:szCs w:val="20"/>
              </w:rPr>
              <w:t>и</w:t>
            </w:r>
            <w:r w:rsidRPr="00CC35FD">
              <w:rPr>
                <w:sz w:val="20"/>
                <w:szCs w:val="20"/>
              </w:rPr>
              <w:t>лищная обесп</w:t>
            </w:r>
            <w:r w:rsidRPr="00CC35FD">
              <w:rPr>
                <w:sz w:val="20"/>
                <w:szCs w:val="20"/>
              </w:rPr>
              <w:t>е</w:t>
            </w:r>
            <w:r w:rsidRPr="00CC35FD">
              <w:rPr>
                <w:sz w:val="20"/>
                <w:szCs w:val="20"/>
              </w:rPr>
              <w:t>ченность, м</w:t>
            </w:r>
            <w:proofErr w:type="gramStart"/>
            <w:r w:rsidRPr="00CC35FD">
              <w:rPr>
                <w:sz w:val="20"/>
                <w:szCs w:val="20"/>
                <w:vertAlign w:val="superscript"/>
              </w:rPr>
              <w:t>2</w:t>
            </w:r>
            <w:proofErr w:type="gramEnd"/>
            <w:r w:rsidRPr="00CC35FD">
              <w:rPr>
                <w:sz w:val="20"/>
                <w:szCs w:val="20"/>
              </w:rPr>
              <w:t>/чел.</w:t>
            </w:r>
          </w:p>
        </w:tc>
      </w:tr>
      <w:tr w:rsidR="00BE2350" w:rsidRPr="00CC35FD" w:rsidTr="00BD0930">
        <w:trPr>
          <w:trHeight w:val="36"/>
          <w:jc w:val="center"/>
        </w:trPr>
        <w:tc>
          <w:tcPr>
            <w:tcW w:w="1182" w:type="dxa"/>
            <w:vMerge/>
            <w:shd w:val="clear" w:color="auto" w:fill="F2F2F2" w:themeFill="background1" w:themeFillShade="F2"/>
          </w:tcPr>
          <w:p w:rsidR="00BE2350" w:rsidRPr="00CC35FD" w:rsidRDefault="00BE2350" w:rsidP="00BD0930">
            <w:pPr>
              <w:pStyle w:val="Default"/>
              <w:rPr>
                <w:sz w:val="20"/>
                <w:szCs w:val="20"/>
              </w:rPr>
            </w:pPr>
          </w:p>
        </w:tc>
        <w:tc>
          <w:tcPr>
            <w:tcW w:w="1927" w:type="dxa"/>
            <w:vMerge/>
          </w:tcPr>
          <w:p w:rsidR="00BE2350" w:rsidRPr="00CC35FD" w:rsidRDefault="00BE2350" w:rsidP="00BD0930">
            <w:pPr>
              <w:pStyle w:val="Default"/>
              <w:rPr>
                <w:sz w:val="20"/>
                <w:szCs w:val="20"/>
              </w:rPr>
            </w:pPr>
          </w:p>
        </w:tc>
        <w:tc>
          <w:tcPr>
            <w:tcW w:w="3231" w:type="dxa"/>
            <w:vMerge/>
          </w:tcPr>
          <w:p w:rsidR="00BE2350" w:rsidRPr="00CC35FD" w:rsidRDefault="00BE2350" w:rsidP="00BD0930">
            <w:pPr>
              <w:pStyle w:val="Default"/>
              <w:rPr>
                <w:sz w:val="20"/>
                <w:szCs w:val="20"/>
              </w:rPr>
            </w:pPr>
          </w:p>
        </w:tc>
        <w:tc>
          <w:tcPr>
            <w:tcW w:w="1598" w:type="dxa"/>
          </w:tcPr>
          <w:p w:rsidR="00BE2350" w:rsidRPr="00CC35FD" w:rsidRDefault="00BE2350" w:rsidP="00BD0930">
            <w:pPr>
              <w:pStyle w:val="Default"/>
              <w:jc w:val="center"/>
              <w:rPr>
                <w:sz w:val="20"/>
                <w:szCs w:val="20"/>
              </w:rPr>
            </w:pPr>
            <w:r>
              <w:rPr>
                <w:sz w:val="20"/>
                <w:szCs w:val="20"/>
              </w:rPr>
              <w:t>социальный</w:t>
            </w:r>
          </w:p>
        </w:tc>
        <w:tc>
          <w:tcPr>
            <w:tcW w:w="1437" w:type="dxa"/>
          </w:tcPr>
          <w:p w:rsidR="00BE2350" w:rsidRPr="00CC35FD" w:rsidRDefault="00BE2350" w:rsidP="00BD0930">
            <w:pPr>
              <w:pStyle w:val="Default"/>
              <w:jc w:val="center"/>
              <w:rPr>
                <w:sz w:val="20"/>
                <w:szCs w:val="20"/>
              </w:rPr>
            </w:pPr>
            <w:r w:rsidRPr="00CC35FD">
              <w:rPr>
                <w:sz w:val="20"/>
                <w:szCs w:val="20"/>
              </w:rPr>
              <w:t>20</w:t>
            </w:r>
          </w:p>
        </w:tc>
      </w:tr>
      <w:tr w:rsidR="00BE2350" w:rsidRPr="00CC35FD" w:rsidTr="00BD0930">
        <w:trPr>
          <w:trHeight w:val="36"/>
          <w:jc w:val="center"/>
        </w:trPr>
        <w:tc>
          <w:tcPr>
            <w:tcW w:w="1182" w:type="dxa"/>
            <w:vMerge/>
            <w:shd w:val="clear" w:color="auto" w:fill="F2F2F2" w:themeFill="background1" w:themeFillShade="F2"/>
          </w:tcPr>
          <w:p w:rsidR="00BE2350" w:rsidRPr="00CC35FD" w:rsidRDefault="00BE2350" w:rsidP="00BD0930">
            <w:pPr>
              <w:pStyle w:val="Default"/>
              <w:rPr>
                <w:sz w:val="20"/>
                <w:szCs w:val="20"/>
              </w:rPr>
            </w:pPr>
          </w:p>
        </w:tc>
        <w:tc>
          <w:tcPr>
            <w:tcW w:w="1927" w:type="dxa"/>
            <w:vMerge/>
          </w:tcPr>
          <w:p w:rsidR="00BE2350" w:rsidRPr="00CC35FD" w:rsidRDefault="00BE2350" w:rsidP="00BD0930">
            <w:pPr>
              <w:pStyle w:val="Default"/>
              <w:rPr>
                <w:sz w:val="20"/>
                <w:szCs w:val="20"/>
              </w:rPr>
            </w:pPr>
          </w:p>
        </w:tc>
        <w:tc>
          <w:tcPr>
            <w:tcW w:w="3231" w:type="dxa"/>
            <w:vMerge/>
          </w:tcPr>
          <w:p w:rsidR="00BE2350" w:rsidRPr="00CC35FD" w:rsidRDefault="00BE2350" w:rsidP="00BD0930">
            <w:pPr>
              <w:pStyle w:val="Default"/>
              <w:rPr>
                <w:sz w:val="20"/>
                <w:szCs w:val="20"/>
              </w:rPr>
            </w:pPr>
          </w:p>
        </w:tc>
        <w:tc>
          <w:tcPr>
            <w:tcW w:w="1598" w:type="dxa"/>
          </w:tcPr>
          <w:p w:rsidR="00BE2350" w:rsidRPr="00CC35FD" w:rsidRDefault="00BE2350" w:rsidP="00BD0930">
            <w:pPr>
              <w:pStyle w:val="Default"/>
              <w:jc w:val="center"/>
              <w:rPr>
                <w:sz w:val="20"/>
                <w:szCs w:val="20"/>
              </w:rPr>
            </w:pPr>
            <w:r>
              <w:rPr>
                <w:sz w:val="20"/>
                <w:szCs w:val="20"/>
              </w:rPr>
              <w:t>массовый</w:t>
            </w:r>
          </w:p>
        </w:tc>
        <w:tc>
          <w:tcPr>
            <w:tcW w:w="1437" w:type="dxa"/>
          </w:tcPr>
          <w:p w:rsidR="00BE2350" w:rsidRPr="00CC35FD" w:rsidRDefault="00BE2350" w:rsidP="00BD0930">
            <w:pPr>
              <w:pStyle w:val="Default"/>
              <w:jc w:val="center"/>
              <w:rPr>
                <w:sz w:val="20"/>
                <w:szCs w:val="20"/>
              </w:rPr>
            </w:pPr>
            <w:r w:rsidRPr="00CC35FD">
              <w:rPr>
                <w:sz w:val="20"/>
                <w:szCs w:val="20"/>
              </w:rPr>
              <w:t>30</w:t>
            </w:r>
          </w:p>
        </w:tc>
      </w:tr>
      <w:tr w:rsidR="00BE2350" w:rsidRPr="00CC35FD" w:rsidTr="00BD0930">
        <w:trPr>
          <w:trHeight w:val="36"/>
          <w:jc w:val="center"/>
        </w:trPr>
        <w:tc>
          <w:tcPr>
            <w:tcW w:w="1182" w:type="dxa"/>
            <w:vMerge/>
            <w:shd w:val="clear" w:color="auto" w:fill="F2F2F2" w:themeFill="background1" w:themeFillShade="F2"/>
          </w:tcPr>
          <w:p w:rsidR="00BE2350" w:rsidRPr="00CC35FD" w:rsidRDefault="00BE2350" w:rsidP="00BD0930">
            <w:pPr>
              <w:pStyle w:val="Default"/>
              <w:rPr>
                <w:sz w:val="20"/>
                <w:szCs w:val="20"/>
              </w:rPr>
            </w:pPr>
          </w:p>
        </w:tc>
        <w:tc>
          <w:tcPr>
            <w:tcW w:w="1927" w:type="dxa"/>
            <w:vMerge/>
          </w:tcPr>
          <w:p w:rsidR="00BE2350" w:rsidRPr="00CC35FD" w:rsidRDefault="00BE2350" w:rsidP="00BD0930">
            <w:pPr>
              <w:pStyle w:val="Default"/>
              <w:rPr>
                <w:sz w:val="20"/>
                <w:szCs w:val="20"/>
              </w:rPr>
            </w:pPr>
          </w:p>
        </w:tc>
        <w:tc>
          <w:tcPr>
            <w:tcW w:w="3231" w:type="dxa"/>
            <w:vMerge/>
          </w:tcPr>
          <w:p w:rsidR="00BE2350" w:rsidRPr="00CC35FD" w:rsidRDefault="00BE2350" w:rsidP="00BD0930">
            <w:pPr>
              <w:pStyle w:val="Default"/>
              <w:rPr>
                <w:sz w:val="20"/>
                <w:szCs w:val="20"/>
              </w:rPr>
            </w:pPr>
          </w:p>
        </w:tc>
        <w:tc>
          <w:tcPr>
            <w:tcW w:w="1598" w:type="dxa"/>
          </w:tcPr>
          <w:p w:rsidR="00BE2350" w:rsidRPr="00CC35FD" w:rsidRDefault="00BE2350" w:rsidP="00BD0930">
            <w:pPr>
              <w:pStyle w:val="Default"/>
              <w:jc w:val="center"/>
              <w:rPr>
                <w:sz w:val="20"/>
                <w:szCs w:val="20"/>
              </w:rPr>
            </w:pPr>
            <w:r>
              <w:rPr>
                <w:sz w:val="20"/>
                <w:szCs w:val="20"/>
              </w:rPr>
              <w:t>престижный</w:t>
            </w:r>
          </w:p>
        </w:tc>
        <w:tc>
          <w:tcPr>
            <w:tcW w:w="1437" w:type="dxa"/>
          </w:tcPr>
          <w:p w:rsidR="00BE2350" w:rsidRPr="00CC35FD" w:rsidRDefault="00BE2350" w:rsidP="00BD0930">
            <w:pPr>
              <w:pStyle w:val="Default"/>
              <w:jc w:val="center"/>
              <w:rPr>
                <w:sz w:val="20"/>
                <w:szCs w:val="20"/>
              </w:rPr>
            </w:pPr>
            <w:r w:rsidRPr="00CC35FD">
              <w:rPr>
                <w:sz w:val="20"/>
                <w:szCs w:val="20"/>
              </w:rPr>
              <w:t>40</w:t>
            </w:r>
          </w:p>
        </w:tc>
      </w:tr>
      <w:tr w:rsidR="00BE2350" w:rsidRPr="00CC35FD" w:rsidTr="00BD0930">
        <w:trPr>
          <w:trHeight w:val="320"/>
          <w:jc w:val="center"/>
        </w:trPr>
        <w:tc>
          <w:tcPr>
            <w:tcW w:w="1182" w:type="dxa"/>
            <w:vMerge/>
            <w:shd w:val="clear" w:color="auto" w:fill="F2F2F2" w:themeFill="background1" w:themeFillShade="F2"/>
          </w:tcPr>
          <w:p w:rsidR="00BE2350" w:rsidRPr="00CC35FD" w:rsidRDefault="00BE2350" w:rsidP="00BD0930">
            <w:pPr>
              <w:pStyle w:val="Default"/>
              <w:rPr>
                <w:sz w:val="20"/>
                <w:szCs w:val="20"/>
              </w:rPr>
            </w:pPr>
          </w:p>
        </w:tc>
        <w:tc>
          <w:tcPr>
            <w:tcW w:w="1927" w:type="dxa"/>
          </w:tcPr>
          <w:p w:rsidR="00BE2350" w:rsidRPr="00CC35FD" w:rsidRDefault="00BE2350" w:rsidP="00BD0930">
            <w:pPr>
              <w:pStyle w:val="Default"/>
              <w:rPr>
                <w:sz w:val="20"/>
                <w:szCs w:val="20"/>
              </w:rPr>
            </w:pPr>
            <w:r w:rsidRPr="00CC35FD">
              <w:rPr>
                <w:sz w:val="20"/>
                <w:szCs w:val="20"/>
              </w:rPr>
              <w:t>Расчетный показ</w:t>
            </w:r>
            <w:r w:rsidRPr="00CC35FD">
              <w:rPr>
                <w:sz w:val="20"/>
                <w:szCs w:val="20"/>
              </w:rPr>
              <w:t>а</w:t>
            </w:r>
            <w:r w:rsidRPr="00CC35FD">
              <w:rPr>
                <w:sz w:val="20"/>
                <w:szCs w:val="20"/>
              </w:rPr>
              <w:t>тель максимально допустимого уровня территориальной доступности</w:t>
            </w:r>
          </w:p>
        </w:tc>
        <w:tc>
          <w:tcPr>
            <w:tcW w:w="6266" w:type="dxa"/>
            <w:gridSpan w:val="3"/>
          </w:tcPr>
          <w:p w:rsidR="00BE2350" w:rsidRPr="00CC35FD" w:rsidRDefault="00BE2350" w:rsidP="00BD0930">
            <w:pPr>
              <w:pStyle w:val="Default"/>
              <w:jc w:val="center"/>
              <w:rPr>
                <w:sz w:val="20"/>
                <w:szCs w:val="20"/>
              </w:rPr>
            </w:pPr>
            <w:r>
              <w:rPr>
                <w:sz w:val="20"/>
                <w:szCs w:val="20"/>
              </w:rPr>
              <w:t>Не нормируется</w:t>
            </w:r>
          </w:p>
        </w:tc>
      </w:tr>
    </w:tbl>
    <w:p w:rsidR="00A5295A" w:rsidRPr="00FF7910" w:rsidRDefault="00A5295A" w:rsidP="00A5295A">
      <w:pPr>
        <w:pStyle w:val="ac"/>
        <w:ind w:firstLine="0"/>
        <w:jc w:val="center"/>
        <w:rPr>
          <w:i/>
          <w:color w:val="C00000"/>
          <w:szCs w:val="24"/>
        </w:rPr>
      </w:pPr>
      <w:proofErr w:type="spellStart"/>
      <w:r w:rsidRPr="00FF7910">
        <w:rPr>
          <w:i/>
          <w:color w:val="C00000"/>
          <w:szCs w:val="24"/>
        </w:rPr>
        <w:t>Изм</w:t>
      </w:r>
      <w:proofErr w:type="spellEnd"/>
      <w:r w:rsidRPr="00FF7910">
        <w:rPr>
          <w:i/>
          <w:color w:val="C00000"/>
          <w:szCs w:val="24"/>
        </w:rPr>
        <w:t>. Внесены решением ВМС ВМР от 28.08.2025 № 137/797-2025:</w:t>
      </w:r>
    </w:p>
    <w:p w:rsidR="00A5295A" w:rsidRPr="00FF7910" w:rsidRDefault="00A5295A" w:rsidP="00A5295A">
      <w:pPr>
        <w:pStyle w:val="ac"/>
        <w:ind w:firstLine="0"/>
        <w:jc w:val="center"/>
        <w:rPr>
          <w:b/>
          <w:i/>
          <w:szCs w:val="24"/>
        </w:rPr>
      </w:pPr>
      <w:r w:rsidRPr="00FF7910">
        <w:rPr>
          <w:b/>
          <w:i/>
          <w:szCs w:val="24"/>
        </w:rPr>
        <w:t>«1.13. Объекты местного значения муниципального района  в области благоустро</w:t>
      </w:r>
      <w:r w:rsidRPr="00FF7910">
        <w:rPr>
          <w:b/>
          <w:i/>
          <w:szCs w:val="24"/>
        </w:rPr>
        <w:t>й</w:t>
      </w:r>
      <w:r w:rsidRPr="00FF7910">
        <w:rPr>
          <w:b/>
          <w:i/>
          <w:szCs w:val="24"/>
        </w:rPr>
        <w:t>ства и озеленения территории</w:t>
      </w:r>
    </w:p>
    <w:p w:rsidR="00A5295A" w:rsidRPr="00FF7910" w:rsidRDefault="00A5295A" w:rsidP="00A5295A">
      <w:pPr>
        <w:spacing w:before="120"/>
        <w:ind w:firstLine="0"/>
        <w:jc w:val="right"/>
        <w:rPr>
          <w:b/>
          <w:i/>
          <w:szCs w:val="24"/>
        </w:rPr>
      </w:pPr>
      <w:r w:rsidRPr="00FF7910">
        <w:rPr>
          <w:b/>
          <w:i/>
          <w:szCs w:val="24"/>
        </w:rPr>
        <w:t>Таблица 1.11</w:t>
      </w:r>
    </w:p>
    <w:p w:rsidR="00A5295A" w:rsidRPr="00FF7910" w:rsidRDefault="00A5295A" w:rsidP="00A5295A">
      <w:pPr>
        <w:ind w:firstLine="0"/>
        <w:jc w:val="center"/>
        <w:rPr>
          <w:b/>
          <w:i/>
          <w:szCs w:val="24"/>
        </w:rPr>
      </w:pPr>
      <w:r w:rsidRPr="00FF7910">
        <w:rPr>
          <w:b/>
          <w:i/>
          <w:szCs w:val="24"/>
        </w:rPr>
        <w:t xml:space="preserve">Расчетные показатели, устанавливаемые для объектов местного значения </w:t>
      </w:r>
    </w:p>
    <w:p w:rsidR="00A5295A" w:rsidRPr="00FF7910" w:rsidRDefault="00A5295A" w:rsidP="00A5295A">
      <w:pPr>
        <w:ind w:firstLine="0"/>
        <w:jc w:val="center"/>
        <w:rPr>
          <w:b/>
          <w:i/>
          <w:szCs w:val="24"/>
        </w:rPr>
      </w:pPr>
      <w:r w:rsidRPr="00FF7910">
        <w:rPr>
          <w:b/>
          <w:i/>
          <w:szCs w:val="24"/>
        </w:rPr>
        <w:t xml:space="preserve">  в области благоустройства и озеленения территории </w:t>
      </w:r>
    </w:p>
    <w:p w:rsidR="00A5295A" w:rsidRPr="00C66FA8" w:rsidRDefault="00A5295A" w:rsidP="00A5295A">
      <w:pPr>
        <w:jc w:val="center"/>
        <w:rPr>
          <w:sz w:val="28"/>
          <w:szCs w:val="28"/>
        </w:rPr>
      </w:pP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A5295A" w:rsidRPr="00C66FA8" w:rsidTr="004D0FE2">
        <w:trPr>
          <w:cantSplit/>
          <w:tblHeader/>
        </w:trPr>
        <w:tc>
          <w:tcPr>
            <w:tcW w:w="2013" w:type="dxa"/>
            <w:shd w:val="clear" w:color="auto" w:fill="D9D9D9" w:themeFill="background1" w:themeFillShade="D9"/>
          </w:tcPr>
          <w:p w:rsidR="00A5295A" w:rsidRPr="00C66FA8" w:rsidRDefault="00A5295A" w:rsidP="004D0FE2">
            <w:pPr>
              <w:pStyle w:val="aff6"/>
              <w:ind w:firstLine="0"/>
              <w:jc w:val="center"/>
              <w:rPr>
                <w:b/>
                <w:i/>
                <w:lang w:val="ru-RU"/>
              </w:rPr>
            </w:pPr>
            <w:r w:rsidRPr="00C66FA8">
              <w:rPr>
                <w:b/>
                <w:i/>
                <w:lang w:val="ru-RU"/>
              </w:rPr>
              <w:t>Наименование вида объекта</w:t>
            </w:r>
          </w:p>
        </w:tc>
        <w:tc>
          <w:tcPr>
            <w:tcW w:w="4111" w:type="dxa"/>
            <w:shd w:val="clear" w:color="auto" w:fill="D9D9D9" w:themeFill="background1" w:themeFillShade="D9"/>
          </w:tcPr>
          <w:p w:rsidR="00A5295A" w:rsidRPr="00C66FA8" w:rsidRDefault="00A5295A" w:rsidP="004D0FE2">
            <w:pPr>
              <w:pStyle w:val="aff6"/>
              <w:ind w:firstLine="0"/>
              <w:jc w:val="center"/>
              <w:rPr>
                <w:b/>
                <w:i/>
                <w:lang w:val="ru-RU"/>
              </w:rPr>
            </w:pPr>
            <w:r w:rsidRPr="00C66FA8">
              <w:rPr>
                <w:b/>
                <w:i/>
                <w:lang w:val="ru-RU"/>
              </w:rPr>
              <w:t>Тип расчетного показателя</w:t>
            </w:r>
          </w:p>
        </w:tc>
        <w:tc>
          <w:tcPr>
            <w:tcW w:w="1984" w:type="dxa"/>
            <w:shd w:val="clear" w:color="auto" w:fill="D9D9D9" w:themeFill="background1" w:themeFillShade="D9"/>
          </w:tcPr>
          <w:p w:rsidR="00A5295A" w:rsidRPr="00C66FA8" w:rsidRDefault="00A5295A" w:rsidP="004D0FE2">
            <w:pPr>
              <w:pStyle w:val="aff6"/>
              <w:ind w:firstLine="0"/>
              <w:jc w:val="center"/>
              <w:rPr>
                <w:b/>
                <w:i/>
                <w:lang w:val="ru-RU"/>
              </w:rPr>
            </w:pPr>
            <w:r w:rsidRPr="00C66FA8">
              <w:rPr>
                <w:b/>
                <w:i/>
                <w:lang w:val="ru-RU"/>
              </w:rPr>
              <w:t>Наименование ра</w:t>
            </w:r>
            <w:r w:rsidRPr="00C66FA8">
              <w:rPr>
                <w:b/>
                <w:i/>
                <w:lang w:val="ru-RU"/>
              </w:rPr>
              <w:t>с</w:t>
            </w:r>
            <w:r w:rsidRPr="00C66FA8">
              <w:rPr>
                <w:b/>
                <w:i/>
                <w:lang w:val="ru-RU"/>
              </w:rPr>
              <w:t>четного показат</w:t>
            </w:r>
            <w:r w:rsidRPr="00C66FA8">
              <w:rPr>
                <w:b/>
                <w:i/>
                <w:lang w:val="ru-RU"/>
              </w:rPr>
              <w:t>е</w:t>
            </w:r>
            <w:r w:rsidRPr="00C66FA8">
              <w:rPr>
                <w:b/>
                <w:i/>
                <w:lang w:val="ru-RU"/>
              </w:rPr>
              <w:t>ля, единица изм</w:t>
            </w:r>
            <w:r w:rsidRPr="00C66FA8">
              <w:rPr>
                <w:b/>
                <w:i/>
                <w:lang w:val="ru-RU"/>
              </w:rPr>
              <w:t>е</w:t>
            </w:r>
            <w:r w:rsidRPr="00C66FA8">
              <w:rPr>
                <w:b/>
                <w:i/>
                <w:lang w:val="ru-RU"/>
              </w:rPr>
              <w:t>рения</w:t>
            </w:r>
          </w:p>
        </w:tc>
        <w:tc>
          <w:tcPr>
            <w:tcW w:w="1276" w:type="dxa"/>
            <w:shd w:val="clear" w:color="auto" w:fill="D9D9D9" w:themeFill="background1" w:themeFillShade="D9"/>
          </w:tcPr>
          <w:p w:rsidR="00A5295A" w:rsidRPr="00C66FA8" w:rsidRDefault="00A5295A" w:rsidP="004D0FE2">
            <w:pPr>
              <w:pStyle w:val="aff6"/>
              <w:ind w:firstLine="0"/>
              <w:jc w:val="center"/>
              <w:rPr>
                <w:b/>
                <w:i/>
                <w:lang w:val="ru-RU"/>
              </w:rPr>
            </w:pPr>
            <w:r w:rsidRPr="00C66FA8">
              <w:rPr>
                <w:b/>
                <w:i/>
                <w:lang w:val="ru-RU"/>
              </w:rPr>
              <w:t>Значение расчетного показателя</w:t>
            </w:r>
          </w:p>
        </w:tc>
      </w:tr>
      <w:tr w:rsidR="00A5295A" w:rsidRPr="00C66FA8" w:rsidTr="004D0FE2">
        <w:trPr>
          <w:cantSplit/>
        </w:trPr>
        <w:tc>
          <w:tcPr>
            <w:tcW w:w="2013" w:type="dxa"/>
            <w:vMerge w:val="restart"/>
            <w:shd w:val="clear" w:color="auto" w:fill="F2F2F2" w:themeFill="background1" w:themeFillShade="F2"/>
          </w:tcPr>
          <w:p w:rsidR="00A5295A" w:rsidRPr="00C66FA8" w:rsidRDefault="00A5295A" w:rsidP="004D0FE2">
            <w:pPr>
              <w:pStyle w:val="aff6"/>
              <w:ind w:firstLine="0"/>
              <w:jc w:val="left"/>
              <w:rPr>
                <w:lang w:val="ru-RU"/>
              </w:rPr>
            </w:pPr>
            <w:r w:rsidRPr="00C66FA8">
              <w:rPr>
                <w:lang w:val="ru-RU"/>
              </w:rPr>
              <w:t>Озелененные терр</w:t>
            </w:r>
            <w:r w:rsidRPr="00C66FA8">
              <w:rPr>
                <w:lang w:val="ru-RU"/>
              </w:rPr>
              <w:t>и</w:t>
            </w:r>
            <w:r w:rsidRPr="00C66FA8">
              <w:rPr>
                <w:lang w:val="ru-RU"/>
              </w:rPr>
              <w:t>тории общего пол</w:t>
            </w:r>
            <w:r w:rsidRPr="00C66FA8">
              <w:rPr>
                <w:lang w:val="ru-RU"/>
              </w:rPr>
              <w:t>ь</w:t>
            </w:r>
            <w:r w:rsidRPr="00C66FA8">
              <w:rPr>
                <w:lang w:val="ru-RU"/>
              </w:rPr>
              <w:t>зования</w:t>
            </w:r>
          </w:p>
        </w:tc>
        <w:tc>
          <w:tcPr>
            <w:tcW w:w="4111" w:type="dxa"/>
          </w:tcPr>
          <w:p w:rsidR="00A5295A" w:rsidRPr="00C66FA8" w:rsidRDefault="00A5295A" w:rsidP="004D0FE2">
            <w:pPr>
              <w:pStyle w:val="aff6"/>
              <w:ind w:firstLine="0"/>
              <w:jc w:val="left"/>
              <w:rPr>
                <w:lang w:val="ru-RU"/>
              </w:rPr>
            </w:pPr>
            <w:r w:rsidRPr="00C66FA8">
              <w:rPr>
                <w:lang w:val="ru-RU"/>
              </w:rPr>
              <w:t>Расчетный показатель минимально допу</w:t>
            </w:r>
            <w:r w:rsidRPr="00C66FA8">
              <w:rPr>
                <w:lang w:val="ru-RU"/>
              </w:rPr>
              <w:t>с</w:t>
            </w:r>
            <w:r w:rsidRPr="00C66FA8">
              <w:rPr>
                <w:lang w:val="ru-RU"/>
              </w:rPr>
              <w:t>тимого уровня обеспеченности  сельских поселений</w:t>
            </w:r>
          </w:p>
        </w:tc>
        <w:tc>
          <w:tcPr>
            <w:tcW w:w="1984" w:type="dxa"/>
            <w:vMerge w:val="restart"/>
          </w:tcPr>
          <w:p w:rsidR="00A5295A" w:rsidRPr="00C66FA8" w:rsidRDefault="00A5295A" w:rsidP="004D0FE2">
            <w:pPr>
              <w:pStyle w:val="aff6"/>
              <w:ind w:firstLine="0"/>
              <w:jc w:val="left"/>
              <w:rPr>
                <w:lang w:val="ru-RU"/>
              </w:rPr>
            </w:pPr>
            <w:r w:rsidRPr="00C66FA8">
              <w:rPr>
                <w:lang w:val="ru-RU"/>
              </w:rPr>
              <w:t>Площадь террит</w:t>
            </w:r>
            <w:r w:rsidRPr="00C66FA8">
              <w:rPr>
                <w:lang w:val="ru-RU"/>
              </w:rPr>
              <w:t>о</w:t>
            </w:r>
            <w:r w:rsidRPr="00C66FA8">
              <w:rPr>
                <w:lang w:val="ru-RU"/>
              </w:rPr>
              <w:t>рии, м</w:t>
            </w:r>
            <w:proofErr w:type="gramStart"/>
            <w:r w:rsidRPr="00C66FA8">
              <w:rPr>
                <w:vertAlign w:val="superscript"/>
                <w:lang w:val="ru-RU"/>
              </w:rPr>
              <w:t>2</w:t>
            </w:r>
            <w:proofErr w:type="gramEnd"/>
            <w:r w:rsidRPr="00C66FA8">
              <w:rPr>
                <w:lang w:val="ru-RU"/>
              </w:rPr>
              <w:t>/чел.</w:t>
            </w:r>
          </w:p>
        </w:tc>
        <w:tc>
          <w:tcPr>
            <w:tcW w:w="1276" w:type="dxa"/>
          </w:tcPr>
          <w:p w:rsidR="00A5295A" w:rsidRPr="00C66FA8" w:rsidRDefault="00A5295A" w:rsidP="004D0FE2">
            <w:pPr>
              <w:pStyle w:val="aff6"/>
              <w:ind w:firstLine="0"/>
              <w:jc w:val="center"/>
              <w:rPr>
                <w:lang w:val="ru-RU"/>
              </w:rPr>
            </w:pPr>
            <w:r w:rsidRPr="00C66FA8">
              <w:rPr>
                <w:lang w:val="ru-RU"/>
              </w:rPr>
              <w:t>12</w:t>
            </w:r>
          </w:p>
        </w:tc>
      </w:tr>
      <w:tr w:rsidR="00A5295A" w:rsidRPr="00C66FA8" w:rsidTr="004D0FE2">
        <w:trPr>
          <w:cantSplit/>
        </w:trPr>
        <w:tc>
          <w:tcPr>
            <w:tcW w:w="2013" w:type="dxa"/>
            <w:vMerge/>
            <w:shd w:val="clear" w:color="auto" w:fill="F2F2F2" w:themeFill="background1" w:themeFillShade="F2"/>
          </w:tcPr>
          <w:p w:rsidR="00A5295A" w:rsidRPr="00C66FA8" w:rsidRDefault="00A5295A" w:rsidP="004D0FE2">
            <w:pPr>
              <w:pStyle w:val="aff6"/>
              <w:ind w:firstLine="0"/>
              <w:jc w:val="left"/>
              <w:rPr>
                <w:lang w:val="ru-RU"/>
              </w:rPr>
            </w:pPr>
          </w:p>
        </w:tc>
        <w:tc>
          <w:tcPr>
            <w:tcW w:w="4111" w:type="dxa"/>
          </w:tcPr>
          <w:p w:rsidR="00A5295A" w:rsidRPr="00C66FA8" w:rsidRDefault="00A5295A" w:rsidP="004D0FE2">
            <w:pPr>
              <w:pStyle w:val="aff6"/>
              <w:ind w:firstLine="0"/>
              <w:jc w:val="left"/>
              <w:rPr>
                <w:lang w:val="ru-RU"/>
              </w:rPr>
            </w:pPr>
            <w:r w:rsidRPr="00C66FA8">
              <w:rPr>
                <w:lang w:val="ru-RU"/>
              </w:rPr>
              <w:t>Расчетный показатель минимально допу</w:t>
            </w:r>
            <w:r w:rsidRPr="00C66FA8">
              <w:rPr>
                <w:lang w:val="ru-RU"/>
              </w:rPr>
              <w:t>с</w:t>
            </w:r>
            <w:r w:rsidRPr="00C66FA8">
              <w:rPr>
                <w:lang w:val="ru-RU"/>
              </w:rPr>
              <w:t>тимого уровня обеспеченности  городских поселений</w:t>
            </w:r>
          </w:p>
        </w:tc>
        <w:tc>
          <w:tcPr>
            <w:tcW w:w="1984" w:type="dxa"/>
            <w:vMerge/>
          </w:tcPr>
          <w:p w:rsidR="00A5295A" w:rsidRPr="00C66FA8" w:rsidRDefault="00A5295A" w:rsidP="004D0FE2">
            <w:pPr>
              <w:pStyle w:val="aff6"/>
              <w:ind w:firstLine="0"/>
              <w:jc w:val="left"/>
              <w:rPr>
                <w:lang w:val="ru-RU"/>
              </w:rPr>
            </w:pPr>
          </w:p>
        </w:tc>
        <w:tc>
          <w:tcPr>
            <w:tcW w:w="1276" w:type="dxa"/>
          </w:tcPr>
          <w:p w:rsidR="00A5295A" w:rsidRPr="00C66FA8" w:rsidRDefault="00A5295A" w:rsidP="004D0FE2">
            <w:pPr>
              <w:pStyle w:val="aff6"/>
              <w:ind w:firstLine="0"/>
              <w:jc w:val="center"/>
              <w:rPr>
                <w:lang w:val="ru-RU"/>
              </w:rPr>
            </w:pPr>
            <w:r w:rsidRPr="00C66FA8">
              <w:rPr>
                <w:lang w:val="ru-RU"/>
              </w:rPr>
              <w:t>7</w:t>
            </w:r>
          </w:p>
        </w:tc>
      </w:tr>
      <w:tr w:rsidR="00A5295A" w:rsidRPr="00C66FA8" w:rsidTr="004D0FE2">
        <w:trPr>
          <w:cantSplit/>
        </w:trPr>
        <w:tc>
          <w:tcPr>
            <w:tcW w:w="2013" w:type="dxa"/>
            <w:vMerge/>
            <w:shd w:val="clear" w:color="auto" w:fill="F2F2F2" w:themeFill="background1" w:themeFillShade="F2"/>
          </w:tcPr>
          <w:p w:rsidR="00A5295A" w:rsidRPr="00C66FA8" w:rsidRDefault="00A5295A" w:rsidP="004D0FE2">
            <w:pPr>
              <w:pStyle w:val="aff6"/>
              <w:ind w:firstLine="0"/>
              <w:jc w:val="left"/>
              <w:rPr>
                <w:lang w:val="ru-RU"/>
              </w:rPr>
            </w:pPr>
          </w:p>
        </w:tc>
        <w:tc>
          <w:tcPr>
            <w:tcW w:w="4111" w:type="dxa"/>
          </w:tcPr>
          <w:p w:rsidR="00A5295A" w:rsidRPr="00C66FA8" w:rsidRDefault="00A5295A" w:rsidP="004D0FE2">
            <w:pPr>
              <w:pStyle w:val="aff6"/>
              <w:ind w:firstLine="0"/>
              <w:jc w:val="left"/>
              <w:rPr>
                <w:lang w:val="ru-RU"/>
              </w:rPr>
            </w:pPr>
            <w:r w:rsidRPr="00C66FA8">
              <w:rPr>
                <w:lang w:val="ru-RU"/>
              </w:rPr>
              <w:t>Расчетный показатель максимально д</w:t>
            </w:r>
            <w:r w:rsidRPr="00C66FA8">
              <w:rPr>
                <w:lang w:val="ru-RU"/>
              </w:rPr>
              <w:t>о</w:t>
            </w:r>
            <w:r w:rsidRPr="00C66FA8">
              <w:rPr>
                <w:lang w:val="ru-RU"/>
              </w:rPr>
              <w:t>пустимого уровня территориальной до</w:t>
            </w:r>
            <w:r w:rsidRPr="00C66FA8">
              <w:rPr>
                <w:lang w:val="ru-RU"/>
              </w:rPr>
              <w:t>с</w:t>
            </w:r>
            <w:r w:rsidRPr="00C66FA8">
              <w:rPr>
                <w:lang w:val="ru-RU"/>
              </w:rPr>
              <w:t>тупности</w:t>
            </w:r>
          </w:p>
        </w:tc>
        <w:tc>
          <w:tcPr>
            <w:tcW w:w="1984" w:type="dxa"/>
          </w:tcPr>
          <w:p w:rsidR="00A5295A" w:rsidRPr="00C66FA8" w:rsidRDefault="00A5295A" w:rsidP="004D0FE2">
            <w:pPr>
              <w:pStyle w:val="aff6"/>
              <w:ind w:firstLine="0"/>
              <w:jc w:val="left"/>
              <w:rPr>
                <w:lang w:val="ru-RU"/>
              </w:rPr>
            </w:pPr>
            <w:r w:rsidRPr="00C66FA8">
              <w:rPr>
                <w:lang w:val="ru-RU"/>
              </w:rPr>
              <w:t>Транспортная до</w:t>
            </w:r>
            <w:r w:rsidRPr="00C66FA8">
              <w:rPr>
                <w:lang w:val="ru-RU"/>
              </w:rPr>
              <w:t>с</w:t>
            </w:r>
            <w:r w:rsidRPr="00C66FA8">
              <w:rPr>
                <w:lang w:val="ru-RU"/>
              </w:rPr>
              <w:t>тупность, мин.</w:t>
            </w:r>
          </w:p>
        </w:tc>
        <w:tc>
          <w:tcPr>
            <w:tcW w:w="1276" w:type="dxa"/>
          </w:tcPr>
          <w:p w:rsidR="00A5295A" w:rsidRPr="00C66FA8" w:rsidRDefault="00A5295A" w:rsidP="004D0FE2">
            <w:pPr>
              <w:pStyle w:val="aff6"/>
              <w:ind w:firstLine="0"/>
              <w:jc w:val="center"/>
              <w:rPr>
                <w:lang w:val="ru-RU"/>
              </w:rPr>
            </w:pPr>
            <w:r w:rsidRPr="00C66FA8">
              <w:rPr>
                <w:lang w:val="ru-RU"/>
              </w:rPr>
              <w:t>15</w:t>
            </w:r>
          </w:p>
        </w:tc>
      </w:tr>
      <w:tr w:rsidR="00A5295A" w:rsidRPr="00C66FA8" w:rsidTr="004D0FE2">
        <w:trPr>
          <w:cantSplit/>
        </w:trPr>
        <w:tc>
          <w:tcPr>
            <w:tcW w:w="2013" w:type="dxa"/>
            <w:vMerge w:val="restart"/>
            <w:shd w:val="clear" w:color="auto" w:fill="F2F2F2" w:themeFill="background1" w:themeFillShade="F2"/>
          </w:tcPr>
          <w:p w:rsidR="00A5295A" w:rsidRPr="00C66FA8" w:rsidRDefault="00A5295A" w:rsidP="004D0FE2">
            <w:pPr>
              <w:pStyle w:val="aff6"/>
              <w:ind w:firstLine="0"/>
              <w:jc w:val="left"/>
              <w:rPr>
                <w:lang w:val="ru-RU"/>
              </w:rPr>
            </w:pPr>
            <w:r w:rsidRPr="00C66FA8">
              <w:rPr>
                <w:lang w:val="ru-RU"/>
              </w:rPr>
              <w:t>Площадки для игр детей, отдыха взрослого населения и занятий физкул</w:t>
            </w:r>
            <w:r w:rsidRPr="00C66FA8">
              <w:rPr>
                <w:lang w:val="ru-RU"/>
              </w:rPr>
              <w:t>ь</w:t>
            </w:r>
            <w:r w:rsidRPr="00C66FA8">
              <w:rPr>
                <w:lang w:val="ru-RU"/>
              </w:rPr>
              <w:t>турой</w:t>
            </w:r>
          </w:p>
        </w:tc>
        <w:tc>
          <w:tcPr>
            <w:tcW w:w="4111" w:type="dxa"/>
          </w:tcPr>
          <w:p w:rsidR="00A5295A" w:rsidRPr="00C66FA8" w:rsidRDefault="00A5295A" w:rsidP="004D0FE2">
            <w:pPr>
              <w:pStyle w:val="aff6"/>
              <w:ind w:firstLine="0"/>
              <w:jc w:val="left"/>
              <w:rPr>
                <w:lang w:val="ru-RU"/>
              </w:rPr>
            </w:pPr>
            <w:r w:rsidRPr="00C66FA8">
              <w:rPr>
                <w:lang w:val="ru-RU"/>
              </w:rPr>
              <w:t>Расчетный показатель минимально допу</w:t>
            </w:r>
            <w:r w:rsidRPr="00C66FA8">
              <w:rPr>
                <w:lang w:val="ru-RU"/>
              </w:rPr>
              <w:t>с</w:t>
            </w:r>
            <w:r w:rsidRPr="00C66FA8">
              <w:rPr>
                <w:lang w:val="ru-RU"/>
              </w:rPr>
              <w:t>тимого уровня обеспеченности</w:t>
            </w:r>
          </w:p>
        </w:tc>
        <w:tc>
          <w:tcPr>
            <w:tcW w:w="1984" w:type="dxa"/>
          </w:tcPr>
          <w:p w:rsidR="00A5295A" w:rsidRPr="00C66FA8" w:rsidRDefault="00A5295A" w:rsidP="004D0FE2">
            <w:pPr>
              <w:pStyle w:val="aff6"/>
              <w:ind w:firstLine="0"/>
              <w:jc w:val="left"/>
              <w:rPr>
                <w:lang w:val="ru-RU"/>
              </w:rPr>
            </w:pPr>
            <w:r w:rsidRPr="00C66FA8">
              <w:rPr>
                <w:lang w:val="ru-RU"/>
              </w:rPr>
              <w:t>Площадь террит</w:t>
            </w:r>
            <w:r w:rsidRPr="00C66FA8">
              <w:rPr>
                <w:lang w:val="ru-RU"/>
              </w:rPr>
              <w:t>о</w:t>
            </w:r>
            <w:r w:rsidRPr="00C66FA8">
              <w:rPr>
                <w:lang w:val="ru-RU"/>
              </w:rPr>
              <w:t>рии, % от площади квартала (микр</w:t>
            </w:r>
            <w:r w:rsidRPr="00C66FA8">
              <w:rPr>
                <w:lang w:val="ru-RU"/>
              </w:rPr>
              <w:t>о</w:t>
            </w:r>
            <w:r w:rsidRPr="00C66FA8">
              <w:rPr>
                <w:lang w:val="ru-RU"/>
              </w:rPr>
              <w:t>района)</w:t>
            </w:r>
          </w:p>
        </w:tc>
        <w:tc>
          <w:tcPr>
            <w:tcW w:w="1276" w:type="dxa"/>
          </w:tcPr>
          <w:p w:rsidR="00A5295A" w:rsidRPr="00C66FA8" w:rsidRDefault="00A5295A" w:rsidP="004D0FE2">
            <w:pPr>
              <w:pStyle w:val="Default"/>
              <w:jc w:val="center"/>
              <w:rPr>
                <w:color w:val="auto"/>
              </w:rPr>
            </w:pPr>
            <w:r w:rsidRPr="00C66FA8">
              <w:rPr>
                <w:color w:val="auto"/>
              </w:rPr>
              <w:t>10</w:t>
            </w:r>
          </w:p>
        </w:tc>
      </w:tr>
      <w:tr w:rsidR="00A5295A" w:rsidRPr="00C66FA8" w:rsidTr="004D0FE2">
        <w:trPr>
          <w:cantSplit/>
        </w:trPr>
        <w:tc>
          <w:tcPr>
            <w:tcW w:w="2013" w:type="dxa"/>
            <w:vMerge/>
            <w:shd w:val="clear" w:color="auto" w:fill="F2F2F2" w:themeFill="background1" w:themeFillShade="F2"/>
          </w:tcPr>
          <w:p w:rsidR="00A5295A" w:rsidRPr="00C66FA8" w:rsidRDefault="00A5295A" w:rsidP="004D0FE2">
            <w:pPr>
              <w:pStyle w:val="aff6"/>
              <w:ind w:firstLine="0"/>
              <w:jc w:val="left"/>
              <w:rPr>
                <w:lang w:val="ru-RU"/>
              </w:rPr>
            </w:pPr>
          </w:p>
        </w:tc>
        <w:tc>
          <w:tcPr>
            <w:tcW w:w="4111" w:type="dxa"/>
          </w:tcPr>
          <w:p w:rsidR="00A5295A" w:rsidRPr="00C66FA8" w:rsidRDefault="00A5295A" w:rsidP="004D0FE2">
            <w:pPr>
              <w:pStyle w:val="aff6"/>
              <w:ind w:firstLine="0"/>
              <w:jc w:val="left"/>
              <w:rPr>
                <w:lang w:val="ru-RU"/>
              </w:rPr>
            </w:pPr>
            <w:r w:rsidRPr="00C66FA8">
              <w:rPr>
                <w:lang w:val="ru-RU"/>
              </w:rPr>
              <w:t>Расчетный показатель максимально д</w:t>
            </w:r>
            <w:r w:rsidRPr="00C66FA8">
              <w:rPr>
                <w:lang w:val="ru-RU"/>
              </w:rPr>
              <w:t>о</w:t>
            </w:r>
            <w:r w:rsidRPr="00C66FA8">
              <w:rPr>
                <w:lang w:val="ru-RU"/>
              </w:rPr>
              <w:t>пустимого уровня территориальной до</w:t>
            </w:r>
            <w:r w:rsidRPr="00C66FA8">
              <w:rPr>
                <w:lang w:val="ru-RU"/>
              </w:rPr>
              <w:t>с</w:t>
            </w:r>
            <w:r w:rsidRPr="00C66FA8">
              <w:rPr>
                <w:lang w:val="ru-RU"/>
              </w:rPr>
              <w:t>тупности</w:t>
            </w:r>
          </w:p>
        </w:tc>
        <w:tc>
          <w:tcPr>
            <w:tcW w:w="1984" w:type="dxa"/>
          </w:tcPr>
          <w:p w:rsidR="00A5295A" w:rsidRPr="00C66FA8" w:rsidRDefault="00A5295A" w:rsidP="004D0FE2">
            <w:pPr>
              <w:pStyle w:val="aff6"/>
              <w:ind w:firstLine="0"/>
              <w:jc w:val="left"/>
              <w:rPr>
                <w:lang w:val="ru-RU"/>
              </w:rPr>
            </w:pPr>
            <w:r w:rsidRPr="00C66FA8">
              <w:rPr>
                <w:lang w:val="ru-RU"/>
              </w:rPr>
              <w:t>Пешеходная до</w:t>
            </w:r>
            <w:r w:rsidRPr="00C66FA8">
              <w:rPr>
                <w:lang w:val="ru-RU"/>
              </w:rPr>
              <w:t>с</w:t>
            </w:r>
            <w:r w:rsidRPr="00C66FA8">
              <w:rPr>
                <w:lang w:val="ru-RU"/>
              </w:rPr>
              <w:t>тупность</w:t>
            </w:r>
          </w:p>
        </w:tc>
        <w:tc>
          <w:tcPr>
            <w:tcW w:w="1276" w:type="dxa"/>
          </w:tcPr>
          <w:p w:rsidR="00A5295A" w:rsidRPr="00C66FA8" w:rsidRDefault="00A5295A" w:rsidP="004D0FE2">
            <w:pPr>
              <w:pStyle w:val="Default"/>
              <w:jc w:val="center"/>
              <w:rPr>
                <w:color w:val="auto"/>
              </w:rPr>
            </w:pPr>
            <w:r w:rsidRPr="00C66FA8">
              <w:rPr>
                <w:color w:val="auto"/>
              </w:rPr>
              <w:t>в границах квартала, микрора</w:t>
            </w:r>
            <w:r w:rsidRPr="00C66FA8">
              <w:rPr>
                <w:color w:val="auto"/>
              </w:rPr>
              <w:t>й</w:t>
            </w:r>
            <w:r w:rsidRPr="00C66FA8">
              <w:rPr>
                <w:color w:val="auto"/>
              </w:rPr>
              <w:t>она</w:t>
            </w:r>
          </w:p>
        </w:tc>
      </w:tr>
    </w:tbl>
    <w:p w:rsidR="0040669A" w:rsidRDefault="0040669A" w:rsidP="0040669A">
      <w:pPr>
        <w:spacing w:after="200" w:line="276" w:lineRule="auto"/>
        <w:ind w:firstLine="0"/>
        <w:jc w:val="left"/>
        <w:rPr>
          <w:rFonts w:eastAsiaTheme="majorEastAsia" w:cstheme="majorBidi"/>
          <w:b/>
          <w:bCs/>
          <w:caps/>
          <w:sz w:val="28"/>
          <w:szCs w:val="28"/>
        </w:rPr>
      </w:pPr>
    </w:p>
    <w:p w:rsidR="006D48A4" w:rsidRDefault="00FA7643" w:rsidP="0040669A">
      <w:pPr>
        <w:pStyle w:val="11"/>
        <w:numPr>
          <w:ilvl w:val="0"/>
          <w:numId w:val="13"/>
        </w:numPr>
        <w:ind w:left="0" w:firstLine="0"/>
      </w:pPr>
      <w:bookmarkStart w:id="216" w:name="_Toc501034200"/>
      <w:bookmarkStart w:id="217" w:name="OLE_LINK366"/>
      <w:bookmarkStart w:id="218" w:name="OLE_LINK367"/>
      <w:bookmarkStart w:id="219" w:name="OLE_LINK368"/>
      <w:bookmarkStart w:id="220" w:name="OLE_LINK369"/>
      <w:bookmarkStart w:id="221" w:name="_Toc483046937"/>
      <w:r>
        <w:lastRenderedPageBreak/>
        <w:t>Материалы по обоснованию расчетных показателей, содержащихся в основной части</w:t>
      </w:r>
      <w:bookmarkEnd w:id="216"/>
    </w:p>
    <w:p w:rsidR="0093086C" w:rsidRDefault="0093086C" w:rsidP="0040669A">
      <w:pPr>
        <w:pStyle w:val="20"/>
        <w:numPr>
          <w:ilvl w:val="1"/>
          <w:numId w:val="13"/>
        </w:numPr>
        <w:ind w:left="0" w:firstLine="0"/>
      </w:pPr>
      <w:bookmarkStart w:id="222" w:name="_Toc293340115"/>
      <w:bookmarkStart w:id="223" w:name="_Toc479953571"/>
      <w:bookmarkStart w:id="224" w:name="_Toc501034201"/>
      <w:bookmarkEnd w:id="222"/>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r w:rsidR="001629B4">
        <w:t>Вольск</w:t>
      </w:r>
      <w:r w:rsidR="00E0044F">
        <w:t>ого муниципального района</w:t>
      </w:r>
      <w:r w:rsidRPr="00C52E93">
        <w:t>, влияющих на установление расчетных показателей</w:t>
      </w:r>
      <w:bookmarkEnd w:id="223"/>
      <w:bookmarkEnd w:id="224"/>
    </w:p>
    <w:p w:rsidR="0093086C" w:rsidRDefault="0093086C" w:rsidP="001C3E57">
      <w:pPr>
        <w:pStyle w:val="3"/>
        <w:numPr>
          <w:ilvl w:val="2"/>
          <w:numId w:val="13"/>
        </w:numPr>
        <w:ind w:left="0" w:firstLine="0"/>
      </w:pPr>
      <w:bookmarkStart w:id="225" w:name="_Toc479953572"/>
      <w:bookmarkStart w:id="226" w:name="_Toc501034202"/>
      <w:r>
        <w:t xml:space="preserve">Анализ административно-территориального устройства </w:t>
      </w:r>
      <w:r w:rsidR="001629B4">
        <w:t>Вольск</w:t>
      </w:r>
      <w:r w:rsidR="00E0044F">
        <w:t>ого муниципального района</w:t>
      </w:r>
      <w:bookmarkEnd w:id="225"/>
      <w:bookmarkEnd w:id="226"/>
    </w:p>
    <w:p w:rsidR="00144725" w:rsidRDefault="001629B4" w:rsidP="007A3E21">
      <w:pPr>
        <w:rPr>
          <w:szCs w:val="24"/>
        </w:rPr>
      </w:pPr>
      <w:bookmarkStart w:id="227" w:name="OLE_LINK359"/>
      <w:bookmarkStart w:id="228" w:name="OLE_LINK370"/>
      <w:bookmarkStart w:id="229" w:name="OLE_LINK371"/>
      <w:bookmarkStart w:id="230" w:name="OLE_LINK291"/>
      <w:bookmarkStart w:id="231" w:name="OLE_LINK292"/>
      <w:r>
        <w:rPr>
          <w:szCs w:val="24"/>
        </w:rPr>
        <w:t>Вольск</w:t>
      </w:r>
      <w:r w:rsidR="007A3E21" w:rsidRPr="007A3E21">
        <w:rPr>
          <w:szCs w:val="24"/>
        </w:rPr>
        <w:t xml:space="preserve">ий муниципальный район </w:t>
      </w:r>
      <w:r w:rsidR="007A3E21">
        <w:rPr>
          <w:szCs w:val="24"/>
        </w:rPr>
        <w:t>–</w:t>
      </w:r>
      <w:r w:rsidR="007A3E21" w:rsidRPr="007A3E21">
        <w:rPr>
          <w:szCs w:val="24"/>
        </w:rPr>
        <w:t xml:space="preserve"> муниципальное образование, состоящее из </w:t>
      </w:r>
      <w:r w:rsidR="003078DD">
        <w:rPr>
          <w:szCs w:val="24"/>
        </w:rPr>
        <w:t>двух</w:t>
      </w:r>
      <w:r w:rsidR="007A3E21" w:rsidRPr="007A3E21">
        <w:rPr>
          <w:szCs w:val="24"/>
        </w:rPr>
        <w:t xml:space="preserve"> городск</w:t>
      </w:r>
      <w:r w:rsidR="003078DD">
        <w:rPr>
          <w:szCs w:val="24"/>
        </w:rPr>
        <w:t>их</w:t>
      </w:r>
      <w:r w:rsidR="007A3E21" w:rsidRPr="007A3E21">
        <w:rPr>
          <w:szCs w:val="24"/>
        </w:rPr>
        <w:t xml:space="preserve"> и </w:t>
      </w:r>
      <w:r w:rsidR="009E1308">
        <w:rPr>
          <w:szCs w:val="24"/>
        </w:rPr>
        <w:t>тринадцати</w:t>
      </w:r>
      <w:r w:rsidR="00934590">
        <w:rPr>
          <w:szCs w:val="24"/>
        </w:rPr>
        <w:t xml:space="preserve"> </w:t>
      </w:r>
      <w:r w:rsidR="007A3E21" w:rsidRPr="007A3E21">
        <w:rPr>
          <w:szCs w:val="24"/>
        </w:rPr>
        <w:t>сельских поселений, объединенных общей территорией.</w:t>
      </w:r>
    </w:p>
    <w:bookmarkEnd w:id="227"/>
    <w:bookmarkEnd w:id="228"/>
    <w:bookmarkEnd w:id="229"/>
    <w:p w:rsidR="007A3E21" w:rsidRDefault="007A3E21" w:rsidP="007A3E21">
      <w:pPr>
        <w:rPr>
          <w:szCs w:val="24"/>
        </w:rPr>
      </w:pPr>
      <w:r w:rsidRPr="007A3E21">
        <w:rPr>
          <w:szCs w:val="24"/>
        </w:rPr>
        <w:t>Границы</w:t>
      </w:r>
      <w:r w:rsidR="00934590">
        <w:rPr>
          <w:szCs w:val="24"/>
        </w:rPr>
        <w:t xml:space="preserve"> </w:t>
      </w:r>
      <w:r w:rsidR="001629B4">
        <w:rPr>
          <w:szCs w:val="24"/>
        </w:rPr>
        <w:t>Вольск</w:t>
      </w:r>
      <w:r w:rsidR="00144725">
        <w:rPr>
          <w:szCs w:val="24"/>
        </w:rPr>
        <w:t>ого</w:t>
      </w:r>
      <w:r w:rsidRPr="007A3E21">
        <w:rPr>
          <w:szCs w:val="24"/>
        </w:rPr>
        <w:t xml:space="preserve"> муниципального района установлены Законом Саратовской области</w:t>
      </w:r>
      <w:r w:rsidR="00934590">
        <w:rPr>
          <w:szCs w:val="24"/>
        </w:rPr>
        <w:t xml:space="preserve"> </w:t>
      </w:r>
      <w:r w:rsidR="00144725" w:rsidRPr="00144725">
        <w:rPr>
          <w:szCs w:val="24"/>
        </w:rPr>
        <w:t>от 23.12.2004 № 78-ЗСО</w:t>
      </w:r>
      <w:r w:rsidRPr="007A3E21">
        <w:rPr>
          <w:szCs w:val="24"/>
        </w:rPr>
        <w:t xml:space="preserve"> «О муниципальных районах».</w:t>
      </w:r>
    </w:p>
    <w:p w:rsidR="003E149E" w:rsidRPr="003E149E" w:rsidRDefault="003E149E" w:rsidP="003E149E">
      <w:pPr>
        <w:rPr>
          <w:szCs w:val="24"/>
        </w:rPr>
      </w:pPr>
      <w:r w:rsidRPr="003E149E">
        <w:rPr>
          <w:szCs w:val="24"/>
        </w:rPr>
        <w:t xml:space="preserve">Административно-территориальное устройство </w:t>
      </w:r>
      <w:r w:rsidR="001629B4">
        <w:rPr>
          <w:szCs w:val="24"/>
        </w:rPr>
        <w:t>Вольск</w:t>
      </w:r>
      <w:r>
        <w:rPr>
          <w:szCs w:val="24"/>
        </w:rPr>
        <w:t xml:space="preserve">ого </w:t>
      </w:r>
      <w:r w:rsidRPr="003E149E">
        <w:rPr>
          <w:szCs w:val="24"/>
        </w:rPr>
        <w:t xml:space="preserve">муниципального района устанавливается законом области. В составе </w:t>
      </w:r>
      <w:r w:rsidR="001629B4">
        <w:rPr>
          <w:szCs w:val="24"/>
        </w:rPr>
        <w:t>Вольск</w:t>
      </w:r>
      <w:r w:rsidR="00DB2107">
        <w:rPr>
          <w:szCs w:val="24"/>
        </w:rPr>
        <w:t xml:space="preserve">ого </w:t>
      </w:r>
      <w:r w:rsidRPr="003E149E">
        <w:rPr>
          <w:szCs w:val="24"/>
        </w:rPr>
        <w:t>муниципального района, в соо</w:t>
      </w:r>
      <w:r w:rsidRPr="003E149E">
        <w:rPr>
          <w:szCs w:val="24"/>
        </w:rPr>
        <w:t>т</w:t>
      </w:r>
      <w:r w:rsidRPr="003E149E">
        <w:rPr>
          <w:szCs w:val="24"/>
        </w:rPr>
        <w:t>ветствии с Законом Саратовской области</w:t>
      </w:r>
      <w:bookmarkStart w:id="232" w:name="OLE_LINK372"/>
      <w:bookmarkStart w:id="233" w:name="OLE_LINK373"/>
      <w:bookmarkStart w:id="234" w:name="OLE_LINK374"/>
      <w:r w:rsidR="00934590">
        <w:rPr>
          <w:szCs w:val="24"/>
        </w:rPr>
        <w:t xml:space="preserve"> </w:t>
      </w:r>
      <w:r w:rsidR="009E1308" w:rsidRPr="001C3E57">
        <w:rPr>
          <w:szCs w:val="24"/>
        </w:rPr>
        <w:t>от 27.12.2004 года № 86-ЗСО «О муниципал</w:t>
      </w:r>
      <w:r w:rsidR="009E1308" w:rsidRPr="001C3E57">
        <w:rPr>
          <w:szCs w:val="24"/>
        </w:rPr>
        <w:t>ь</w:t>
      </w:r>
      <w:r w:rsidR="009E1308" w:rsidRPr="001C3E57">
        <w:rPr>
          <w:szCs w:val="24"/>
        </w:rPr>
        <w:t>ных обра</w:t>
      </w:r>
      <w:r w:rsidR="009E1308" w:rsidRPr="00161614">
        <w:rPr>
          <w:rFonts w:eastAsia="Times New Roman" w:cs="Arial"/>
          <w:bCs/>
          <w:szCs w:val="26"/>
        </w:rPr>
        <w:t>зованиях</w:t>
      </w:r>
      <w:r w:rsidR="003D7252">
        <w:rPr>
          <w:rFonts w:eastAsia="Times New Roman" w:cs="Arial"/>
          <w:bCs/>
          <w:szCs w:val="26"/>
        </w:rPr>
        <w:t>,</w:t>
      </w:r>
      <w:r w:rsidR="009E1308" w:rsidRPr="00161614">
        <w:rPr>
          <w:rFonts w:eastAsia="Times New Roman" w:cs="Arial"/>
          <w:bCs/>
          <w:szCs w:val="26"/>
        </w:rPr>
        <w:t xml:space="preserve"> входящих в состав Вольского муниципального района» (ред. 31.05.2017)</w:t>
      </w:r>
      <w:bookmarkEnd w:id="232"/>
      <w:bookmarkEnd w:id="233"/>
      <w:bookmarkEnd w:id="234"/>
      <w:r w:rsidRPr="003E149E">
        <w:rPr>
          <w:szCs w:val="24"/>
        </w:rPr>
        <w:t xml:space="preserve">, находятся: </w:t>
      </w:r>
    </w:p>
    <w:p w:rsidR="003E149E" w:rsidRPr="003E149E" w:rsidRDefault="003E149E" w:rsidP="003E149E">
      <w:pPr>
        <w:rPr>
          <w:szCs w:val="24"/>
        </w:rPr>
      </w:pPr>
      <w:r w:rsidRPr="003E149E">
        <w:rPr>
          <w:szCs w:val="24"/>
        </w:rPr>
        <w:t>1)</w:t>
      </w:r>
      <w:r w:rsidRPr="003E149E">
        <w:rPr>
          <w:szCs w:val="24"/>
        </w:rPr>
        <w:tab/>
      </w:r>
      <w:r w:rsidR="009E1308">
        <w:rPr>
          <w:szCs w:val="24"/>
        </w:rPr>
        <w:t xml:space="preserve">муниципальное образование город </w:t>
      </w:r>
      <w:r w:rsidR="001629B4">
        <w:rPr>
          <w:szCs w:val="24"/>
        </w:rPr>
        <w:t>Вольск</w:t>
      </w:r>
      <w:r w:rsidR="002B1298">
        <w:rPr>
          <w:szCs w:val="24"/>
        </w:rPr>
        <w:t xml:space="preserve">, </w:t>
      </w:r>
      <w:r w:rsidR="009E1308">
        <w:rPr>
          <w:szCs w:val="24"/>
        </w:rPr>
        <w:t>Сенное</w:t>
      </w:r>
      <w:r w:rsidR="00934590">
        <w:rPr>
          <w:szCs w:val="24"/>
        </w:rPr>
        <w:t xml:space="preserve"> </w:t>
      </w:r>
      <w:r w:rsidRPr="003E149E">
        <w:rPr>
          <w:szCs w:val="24"/>
        </w:rPr>
        <w:t>муниципальн</w:t>
      </w:r>
      <w:r w:rsidR="009E1308">
        <w:rPr>
          <w:szCs w:val="24"/>
        </w:rPr>
        <w:t>ое</w:t>
      </w:r>
      <w:r w:rsidRPr="003E149E">
        <w:rPr>
          <w:szCs w:val="24"/>
        </w:rPr>
        <w:t xml:space="preserve"> образов</w:t>
      </w:r>
      <w:r w:rsidRPr="003E149E">
        <w:rPr>
          <w:szCs w:val="24"/>
        </w:rPr>
        <w:t>а</w:t>
      </w:r>
      <w:r w:rsidRPr="003E149E">
        <w:rPr>
          <w:szCs w:val="24"/>
        </w:rPr>
        <w:t>ни</w:t>
      </w:r>
      <w:r w:rsidR="009E1308">
        <w:rPr>
          <w:szCs w:val="24"/>
        </w:rPr>
        <w:t>е</w:t>
      </w:r>
      <w:r w:rsidRPr="003E149E">
        <w:rPr>
          <w:szCs w:val="24"/>
        </w:rPr>
        <w:t xml:space="preserve">– </w:t>
      </w:r>
      <w:proofErr w:type="gramStart"/>
      <w:r w:rsidRPr="003E149E">
        <w:rPr>
          <w:szCs w:val="24"/>
        </w:rPr>
        <w:t>со</w:t>
      </w:r>
      <w:proofErr w:type="gramEnd"/>
      <w:r w:rsidRPr="003E149E">
        <w:rPr>
          <w:szCs w:val="24"/>
        </w:rPr>
        <w:t xml:space="preserve"> статусом городского поселения;</w:t>
      </w:r>
    </w:p>
    <w:p w:rsidR="002B1298" w:rsidRDefault="003E149E" w:rsidP="003E149E">
      <w:pPr>
        <w:rPr>
          <w:szCs w:val="24"/>
        </w:rPr>
      </w:pPr>
      <w:r w:rsidRPr="003E149E">
        <w:rPr>
          <w:szCs w:val="24"/>
        </w:rPr>
        <w:t>2)</w:t>
      </w:r>
      <w:r w:rsidRPr="003E149E">
        <w:rPr>
          <w:szCs w:val="24"/>
        </w:rPr>
        <w:tab/>
      </w:r>
      <w:r w:rsidR="009E1308">
        <w:rPr>
          <w:szCs w:val="24"/>
        </w:rPr>
        <w:t>Барановское,</w:t>
      </w:r>
      <w:r w:rsidR="009E1308" w:rsidRPr="009E1308">
        <w:rPr>
          <w:szCs w:val="24"/>
        </w:rPr>
        <w:t xml:space="preserve"> </w:t>
      </w:r>
      <w:proofErr w:type="spellStart"/>
      <w:r w:rsidR="009E1308" w:rsidRPr="009E1308">
        <w:rPr>
          <w:szCs w:val="24"/>
        </w:rPr>
        <w:t>Белогорновское</w:t>
      </w:r>
      <w:proofErr w:type="spellEnd"/>
      <w:r w:rsidR="009E1308" w:rsidRPr="009E1308">
        <w:rPr>
          <w:szCs w:val="24"/>
        </w:rPr>
        <w:t xml:space="preserve">, </w:t>
      </w:r>
      <w:proofErr w:type="spellStart"/>
      <w:r w:rsidR="009E1308" w:rsidRPr="009E1308">
        <w:rPr>
          <w:szCs w:val="24"/>
        </w:rPr>
        <w:t>Верхнечернавское</w:t>
      </w:r>
      <w:proofErr w:type="spellEnd"/>
      <w:r w:rsidR="009E1308" w:rsidRPr="009E1308">
        <w:rPr>
          <w:szCs w:val="24"/>
        </w:rPr>
        <w:t xml:space="preserve">, </w:t>
      </w:r>
      <w:proofErr w:type="spellStart"/>
      <w:r w:rsidR="009E1308" w:rsidRPr="009E1308">
        <w:rPr>
          <w:szCs w:val="24"/>
        </w:rPr>
        <w:t>Кряжимское</w:t>
      </w:r>
      <w:proofErr w:type="spellEnd"/>
      <w:r w:rsidR="009E1308" w:rsidRPr="009E1308">
        <w:rPr>
          <w:szCs w:val="24"/>
        </w:rPr>
        <w:t xml:space="preserve">, </w:t>
      </w:r>
      <w:proofErr w:type="spellStart"/>
      <w:r w:rsidR="009E1308">
        <w:rPr>
          <w:szCs w:val="24"/>
        </w:rPr>
        <w:t>Колоярское</w:t>
      </w:r>
      <w:proofErr w:type="spellEnd"/>
      <w:r w:rsidR="009E1308">
        <w:rPr>
          <w:szCs w:val="24"/>
        </w:rPr>
        <w:t xml:space="preserve">, </w:t>
      </w:r>
      <w:proofErr w:type="spellStart"/>
      <w:r w:rsidR="009E1308" w:rsidRPr="009E1308">
        <w:rPr>
          <w:szCs w:val="24"/>
        </w:rPr>
        <w:t>Куриловское</w:t>
      </w:r>
      <w:proofErr w:type="spellEnd"/>
      <w:r w:rsidR="009E1308">
        <w:rPr>
          <w:szCs w:val="24"/>
        </w:rPr>
        <w:t>,</w:t>
      </w:r>
      <w:r w:rsidR="009E1308" w:rsidRPr="009E1308">
        <w:rPr>
          <w:szCs w:val="24"/>
        </w:rPr>
        <w:t xml:space="preserve"> Междуреченское</w:t>
      </w:r>
      <w:r w:rsidR="009E1308">
        <w:rPr>
          <w:szCs w:val="24"/>
        </w:rPr>
        <w:t>,</w:t>
      </w:r>
      <w:r w:rsidR="009E1308" w:rsidRPr="009E1308">
        <w:rPr>
          <w:szCs w:val="24"/>
        </w:rPr>
        <w:t xml:space="preserve"> </w:t>
      </w:r>
      <w:proofErr w:type="spellStart"/>
      <w:r w:rsidR="009E1308" w:rsidRPr="009E1308">
        <w:rPr>
          <w:szCs w:val="24"/>
        </w:rPr>
        <w:t>Нижнечернавское</w:t>
      </w:r>
      <w:proofErr w:type="spellEnd"/>
      <w:r w:rsidR="009E1308">
        <w:rPr>
          <w:szCs w:val="24"/>
        </w:rPr>
        <w:t>,</w:t>
      </w:r>
      <w:r w:rsidR="009E1308" w:rsidRPr="009E1308">
        <w:rPr>
          <w:szCs w:val="24"/>
        </w:rPr>
        <w:t xml:space="preserve"> Покровское</w:t>
      </w:r>
      <w:r w:rsidR="009E1308">
        <w:rPr>
          <w:szCs w:val="24"/>
        </w:rPr>
        <w:t>,</w:t>
      </w:r>
      <w:r w:rsidR="009E1308" w:rsidRPr="009E1308">
        <w:rPr>
          <w:szCs w:val="24"/>
        </w:rPr>
        <w:t xml:space="preserve"> </w:t>
      </w:r>
      <w:proofErr w:type="spellStart"/>
      <w:r w:rsidR="009E1308" w:rsidRPr="009E1308">
        <w:rPr>
          <w:szCs w:val="24"/>
        </w:rPr>
        <w:t>Талалихинское</w:t>
      </w:r>
      <w:proofErr w:type="spellEnd"/>
      <w:r w:rsidR="009E1308">
        <w:rPr>
          <w:szCs w:val="24"/>
        </w:rPr>
        <w:t>,</w:t>
      </w:r>
      <w:r w:rsidR="009E1308" w:rsidRPr="009E1308">
        <w:rPr>
          <w:szCs w:val="24"/>
        </w:rPr>
        <w:t xml:space="preserve"> </w:t>
      </w:r>
      <w:proofErr w:type="spellStart"/>
      <w:r w:rsidR="009E1308" w:rsidRPr="009E1308">
        <w:rPr>
          <w:szCs w:val="24"/>
        </w:rPr>
        <w:t>Терси</w:t>
      </w:r>
      <w:r w:rsidR="009E1308" w:rsidRPr="009E1308">
        <w:rPr>
          <w:szCs w:val="24"/>
        </w:rPr>
        <w:t>н</w:t>
      </w:r>
      <w:r w:rsidR="009E1308" w:rsidRPr="009E1308">
        <w:rPr>
          <w:szCs w:val="24"/>
        </w:rPr>
        <w:t>ское</w:t>
      </w:r>
      <w:proofErr w:type="spellEnd"/>
      <w:r w:rsidR="009E1308">
        <w:rPr>
          <w:szCs w:val="24"/>
        </w:rPr>
        <w:t>,</w:t>
      </w:r>
      <w:r w:rsidR="009E1308" w:rsidRPr="009E1308">
        <w:rPr>
          <w:szCs w:val="24"/>
        </w:rPr>
        <w:t xml:space="preserve"> Черкасское</w:t>
      </w:r>
      <w:r w:rsidR="009E1308">
        <w:rPr>
          <w:szCs w:val="24"/>
        </w:rPr>
        <w:t>,</w:t>
      </w:r>
      <w:r w:rsidR="009E1308" w:rsidRPr="009E1308">
        <w:rPr>
          <w:szCs w:val="24"/>
        </w:rPr>
        <w:t xml:space="preserve"> </w:t>
      </w:r>
      <w:proofErr w:type="spellStart"/>
      <w:r w:rsidR="009E1308" w:rsidRPr="009E1308">
        <w:rPr>
          <w:szCs w:val="24"/>
        </w:rPr>
        <w:t>Широкобуеракское</w:t>
      </w:r>
      <w:proofErr w:type="spellEnd"/>
      <w:r w:rsidR="00934590">
        <w:rPr>
          <w:szCs w:val="24"/>
        </w:rPr>
        <w:t xml:space="preserve"> </w:t>
      </w:r>
      <w:r w:rsidR="002B1298" w:rsidRPr="003E149E">
        <w:rPr>
          <w:szCs w:val="24"/>
        </w:rPr>
        <w:t xml:space="preserve">муниципальные образования </w:t>
      </w:r>
      <w:r w:rsidR="002B1298">
        <w:rPr>
          <w:szCs w:val="24"/>
        </w:rPr>
        <w:t>–</w:t>
      </w:r>
      <w:r w:rsidR="002B1298" w:rsidRPr="003E149E">
        <w:rPr>
          <w:szCs w:val="24"/>
        </w:rPr>
        <w:t xml:space="preserve"> со</w:t>
      </w:r>
      <w:r w:rsidR="00934590">
        <w:rPr>
          <w:szCs w:val="24"/>
        </w:rPr>
        <w:t xml:space="preserve"> </w:t>
      </w:r>
      <w:r w:rsidR="002B1298" w:rsidRPr="003E149E">
        <w:rPr>
          <w:szCs w:val="24"/>
        </w:rPr>
        <w:t>статусом сельск</w:t>
      </w:r>
      <w:r w:rsidR="002B1298" w:rsidRPr="003E149E">
        <w:rPr>
          <w:szCs w:val="24"/>
        </w:rPr>
        <w:t>о</w:t>
      </w:r>
      <w:r w:rsidR="002B1298" w:rsidRPr="003E149E">
        <w:rPr>
          <w:szCs w:val="24"/>
        </w:rPr>
        <w:t>го поселения.</w:t>
      </w:r>
    </w:p>
    <w:p w:rsidR="009E1308" w:rsidRDefault="003E149E" w:rsidP="00DB2107">
      <w:pPr>
        <w:rPr>
          <w:szCs w:val="24"/>
        </w:rPr>
      </w:pPr>
      <w:r w:rsidRPr="003E149E">
        <w:rPr>
          <w:szCs w:val="24"/>
        </w:rPr>
        <w:t xml:space="preserve">Административным центром </w:t>
      </w:r>
      <w:r w:rsidR="001629B4">
        <w:rPr>
          <w:szCs w:val="24"/>
        </w:rPr>
        <w:t>Вольск</w:t>
      </w:r>
      <w:r w:rsidR="00101004">
        <w:rPr>
          <w:szCs w:val="24"/>
        </w:rPr>
        <w:t xml:space="preserve">ого </w:t>
      </w:r>
      <w:r w:rsidRPr="003E149E">
        <w:rPr>
          <w:szCs w:val="24"/>
        </w:rPr>
        <w:t xml:space="preserve">муниципального района является </w:t>
      </w:r>
      <w:r w:rsidR="009E1308">
        <w:rPr>
          <w:szCs w:val="24"/>
        </w:rPr>
        <w:t>город Вольск</w:t>
      </w:r>
      <w:r w:rsidRPr="003E149E">
        <w:rPr>
          <w:szCs w:val="24"/>
        </w:rPr>
        <w:t>.</w:t>
      </w:r>
    </w:p>
    <w:p w:rsidR="00DB2107" w:rsidRDefault="00DB2107" w:rsidP="00DB2107">
      <w:pPr>
        <w:rPr>
          <w:szCs w:val="24"/>
        </w:rPr>
      </w:pPr>
      <w:r>
        <w:rPr>
          <w:szCs w:val="24"/>
        </w:rPr>
        <w:t xml:space="preserve">Характеристика поселений </w:t>
      </w:r>
      <w:r w:rsidR="001629B4">
        <w:rPr>
          <w:szCs w:val="24"/>
        </w:rPr>
        <w:t>Вольск</w:t>
      </w:r>
      <w:r w:rsidR="00E0044F">
        <w:rPr>
          <w:szCs w:val="24"/>
        </w:rPr>
        <w:t>ого муниципального района</w:t>
      </w:r>
      <w:r w:rsidRPr="00DB2107">
        <w:rPr>
          <w:szCs w:val="24"/>
        </w:rPr>
        <w:t xml:space="preserve"> Саратовской обла</w:t>
      </w:r>
      <w:r w:rsidRPr="00DB2107">
        <w:rPr>
          <w:szCs w:val="24"/>
        </w:rPr>
        <w:t>с</w:t>
      </w:r>
      <w:r w:rsidRPr="00DB2107">
        <w:rPr>
          <w:szCs w:val="24"/>
        </w:rPr>
        <w:t>ти представлена в таблице 2.1.</w:t>
      </w:r>
    </w:p>
    <w:p w:rsidR="0093086C" w:rsidRPr="00556B03" w:rsidRDefault="0093086C" w:rsidP="0093086C">
      <w:pPr>
        <w:jc w:val="right"/>
        <w:rPr>
          <w:b/>
          <w:i/>
        </w:rPr>
      </w:pPr>
      <w:bookmarkStart w:id="235" w:name="OLE_LINK296"/>
      <w:bookmarkStart w:id="236" w:name="OLE_LINK297"/>
      <w:bookmarkEnd w:id="230"/>
      <w:bookmarkEnd w:id="231"/>
      <w:r w:rsidRPr="00556B03">
        <w:rPr>
          <w:b/>
          <w:i/>
        </w:rPr>
        <w:t xml:space="preserve">Таблица </w:t>
      </w:r>
      <w:r w:rsidR="008026BF">
        <w:rPr>
          <w:b/>
          <w:i/>
        </w:rPr>
        <w:t>2</w:t>
      </w:r>
      <w:r w:rsidRPr="00556B03">
        <w:rPr>
          <w:b/>
          <w:i/>
        </w:rPr>
        <w:t>.1</w:t>
      </w:r>
    </w:p>
    <w:p w:rsidR="0093086C" w:rsidRDefault="0093086C" w:rsidP="0093086C">
      <w:pPr>
        <w:spacing w:after="120"/>
        <w:ind w:firstLine="0"/>
        <w:jc w:val="center"/>
        <w:rPr>
          <w:b/>
          <w:i/>
          <w:lang w:eastAsia="ar-SA" w:bidi="en-US"/>
        </w:rPr>
      </w:pPr>
      <w:r>
        <w:rPr>
          <w:b/>
          <w:i/>
          <w:lang w:eastAsia="ar-SA" w:bidi="en-US"/>
        </w:rPr>
        <w:t xml:space="preserve">Характеристика поселений </w:t>
      </w:r>
      <w:r w:rsidR="001629B4">
        <w:rPr>
          <w:b/>
          <w:i/>
          <w:lang w:eastAsia="ar-SA" w:bidi="en-US"/>
        </w:rPr>
        <w:t>Вольск</w:t>
      </w:r>
      <w:r w:rsidR="00E0044F">
        <w:rPr>
          <w:b/>
          <w:i/>
          <w:lang w:eastAsia="ar-SA" w:bidi="en-US"/>
        </w:rPr>
        <w:t>ого муниципального района</w:t>
      </w:r>
      <w:r w:rsidR="00934590">
        <w:rPr>
          <w:b/>
          <w:i/>
          <w:lang w:eastAsia="ar-SA" w:bidi="en-US"/>
        </w:rPr>
        <w:t xml:space="preserve"> </w:t>
      </w:r>
      <w:r w:rsidR="005C4553">
        <w:rPr>
          <w:b/>
          <w:i/>
          <w:lang w:eastAsia="ar-SA" w:bidi="en-US"/>
        </w:rPr>
        <w:t>Саратовской области</w:t>
      </w:r>
      <w:r>
        <w:rPr>
          <w:b/>
          <w:i/>
          <w:lang w:eastAsia="ar-SA" w:bidi="en-US"/>
        </w:rPr>
        <w:t xml:space="preserve"> (по данным статистики на 01.01.</w:t>
      </w:r>
      <w:r w:rsidR="00854EF8">
        <w:rPr>
          <w:b/>
          <w:i/>
          <w:lang w:eastAsia="ar-SA" w:bidi="en-US"/>
        </w:rPr>
        <w:t>2017</w:t>
      </w:r>
      <w:r>
        <w:rPr>
          <w:b/>
          <w:i/>
          <w:lang w:eastAsia="ar-SA" w:bidi="en-US"/>
        </w:rPr>
        <w:t>)</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2722"/>
        <w:gridCol w:w="1134"/>
        <w:gridCol w:w="1559"/>
        <w:gridCol w:w="992"/>
        <w:gridCol w:w="992"/>
        <w:gridCol w:w="851"/>
        <w:gridCol w:w="1134"/>
      </w:tblGrid>
      <w:tr w:rsidR="006C4779" w:rsidRPr="00E15C46" w:rsidTr="006C4779">
        <w:trPr>
          <w:cantSplit/>
          <w:trHeight w:val="243"/>
          <w:tblHeader/>
        </w:trPr>
        <w:tc>
          <w:tcPr>
            <w:tcW w:w="2722" w:type="dxa"/>
            <w:shd w:val="clear" w:color="auto" w:fill="D9D9D9" w:themeFill="background1" w:themeFillShade="D9"/>
          </w:tcPr>
          <w:p w:rsidR="006C4779" w:rsidRPr="00E15C46" w:rsidRDefault="006C4779" w:rsidP="006D10E6">
            <w:pPr>
              <w:ind w:firstLine="0"/>
              <w:jc w:val="center"/>
              <w:rPr>
                <w:rFonts w:eastAsia="Calibri"/>
                <w:b/>
                <w:i/>
                <w:iCs/>
                <w:lang w:eastAsia="en-US" w:bidi="en-US"/>
              </w:rPr>
            </w:pPr>
            <w:bookmarkStart w:id="237" w:name="_Hlk467614988"/>
            <w:bookmarkStart w:id="238" w:name="OLE_LINK64"/>
            <w:bookmarkStart w:id="239" w:name="OLE_LINK65"/>
            <w:bookmarkStart w:id="240" w:name="OLE_LINK2"/>
            <w:bookmarkStart w:id="241" w:name="OLE_LINK3"/>
            <w:bookmarkStart w:id="242" w:name="OLE_LINK109"/>
            <w:bookmarkStart w:id="243" w:name="OLE_LINK110"/>
            <w:bookmarkStart w:id="244" w:name="OLE_LINK111"/>
            <w:bookmarkStart w:id="245" w:name="OLE_LINK112"/>
            <w:bookmarkStart w:id="246" w:name="OLE_LINK113"/>
            <w:bookmarkStart w:id="247" w:name="OLE_LINK142"/>
            <w:bookmarkStart w:id="248" w:name="OLE_LINK143"/>
            <w:bookmarkStart w:id="249" w:name="OLE_LINK144"/>
            <w:r>
              <w:rPr>
                <w:rFonts w:eastAsia="Calibri"/>
                <w:b/>
                <w:i/>
                <w:iCs/>
                <w:lang w:eastAsia="en-US" w:bidi="en-US"/>
              </w:rPr>
              <w:t>Муниципальные образ</w:t>
            </w:r>
            <w:r>
              <w:rPr>
                <w:rFonts w:eastAsia="Calibri"/>
                <w:b/>
                <w:i/>
                <w:iCs/>
                <w:lang w:eastAsia="en-US" w:bidi="en-US"/>
              </w:rPr>
              <w:t>о</w:t>
            </w:r>
            <w:r>
              <w:rPr>
                <w:rFonts w:eastAsia="Calibri"/>
                <w:b/>
                <w:i/>
                <w:iCs/>
                <w:lang w:eastAsia="en-US" w:bidi="en-US"/>
              </w:rPr>
              <w:t>вания</w:t>
            </w:r>
          </w:p>
        </w:tc>
        <w:tc>
          <w:tcPr>
            <w:tcW w:w="1134" w:type="dxa"/>
            <w:shd w:val="clear" w:color="auto" w:fill="D9D9D9" w:themeFill="background1" w:themeFillShade="D9"/>
          </w:tcPr>
          <w:p w:rsidR="006C4779" w:rsidRDefault="006C4779" w:rsidP="006D10E6">
            <w:pPr>
              <w:ind w:firstLine="0"/>
              <w:jc w:val="center"/>
              <w:rPr>
                <w:rFonts w:eastAsia="Calibri"/>
                <w:b/>
                <w:i/>
                <w:iCs/>
                <w:lang w:eastAsia="en-US" w:bidi="en-US"/>
              </w:rPr>
            </w:pPr>
            <w:r>
              <w:rPr>
                <w:rFonts w:eastAsia="Calibri"/>
                <w:b/>
                <w:i/>
                <w:iCs/>
                <w:lang w:eastAsia="en-US" w:bidi="en-US"/>
              </w:rPr>
              <w:t>Статус</w:t>
            </w:r>
          </w:p>
        </w:tc>
        <w:tc>
          <w:tcPr>
            <w:tcW w:w="1559" w:type="dxa"/>
            <w:shd w:val="clear" w:color="auto" w:fill="D9D9D9" w:themeFill="background1" w:themeFillShade="D9"/>
          </w:tcPr>
          <w:p w:rsidR="006C4779" w:rsidRPr="00E15C46" w:rsidRDefault="006C4779" w:rsidP="006D10E6">
            <w:pPr>
              <w:ind w:firstLine="0"/>
              <w:jc w:val="center"/>
              <w:rPr>
                <w:rFonts w:eastAsia="Calibri"/>
                <w:b/>
                <w:i/>
                <w:iCs/>
                <w:lang w:eastAsia="en-US" w:bidi="en-US"/>
              </w:rPr>
            </w:pPr>
            <w:r>
              <w:rPr>
                <w:rFonts w:eastAsia="Calibri"/>
                <w:b/>
                <w:i/>
                <w:iCs/>
                <w:lang w:eastAsia="en-US" w:bidi="en-US"/>
              </w:rPr>
              <w:t>Админис</w:t>
            </w:r>
            <w:r>
              <w:rPr>
                <w:rFonts w:eastAsia="Calibri"/>
                <w:b/>
                <w:i/>
                <w:iCs/>
                <w:lang w:eastAsia="en-US" w:bidi="en-US"/>
              </w:rPr>
              <w:t>т</w:t>
            </w:r>
            <w:r>
              <w:rPr>
                <w:rFonts w:eastAsia="Calibri"/>
                <w:b/>
                <w:i/>
                <w:iCs/>
                <w:lang w:eastAsia="en-US" w:bidi="en-US"/>
              </w:rPr>
              <w:t>ративный центр</w:t>
            </w:r>
          </w:p>
        </w:tc>
        <w:tc>
          <w:tcPr>
            <w:tcW w:w="992" w:type="dxa"/>
            <w:shd w:val="clear" w:color="auto" w:fill="D9D9D9" w:themeFill="background1" w:themeFillShade="D9"/>
          </w:tcPr>
          <w:p w:rsidR="006C4779" w:rsidRPr="00E15C46" w:rsidRDefault="006C4779" w:rsidP="006D10E6">
            <w:pPr>
              <w:ind w:firstLine="0"/>
              <w:jc w:val="center"/>
              <w:rPr>
                <w:rFonts w:eastAsia="Calibri"/>
                <w:b/>
                <w:i/>
                <w:iCs/>
                <w:lang w:eastAsia="en-US" w:bidi="en-US"/>
              </w:rPr>
            </w:pPr>
            <w:r>
              <w:rPr>
                <w:rFonts w:eastAsia="Calibri"/>
                <w:b/>
                <w:i/>
                <w:iCs/>
                <w:lang w:eastAsia="en-US" w:bidi="en-US"/>
              </w:rPr>
              <w:t>Колич</w:t>
            </w:r>
            <w:r>
              <w:rPr>
                <w:rFonts w:eastAsia="Calibri"/>
                <w:b/>
                <w:i/>
                <w:iCs/>
                <w:lang w:eastAsia="en-US" w:bidi="en-US"/>
              </w:rPr>
              <w:t>е</w:t>
            </w:r>
            <w:r>
              <w:rPr>
                <w:rFonts w:eastAsia="Calibri"/>
                <w:b/>
                <w:i/>
                <w:iCs/>
                <w:lang w:eastAsia="en-US" w:bidi="en-US"/>
              </w:rPr>
              <w:t>ство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6C4779" w:rsidRPr="00E15C46" w:rsidRDefault="006C4779" w:rsidP="006D10E6">
            <w:pPr>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6C4779" w:rsidRPr="001C1841" w:rsidRDefault="006C4779" w:rsidP="006D10E6">
            <w:pPr>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proofErr w:type="gramStart"/>
            <w:r>
              <w:rPr>
                <w:rFonts w:eastAsia="Calibri"/>
                <w:b/>
                <w:i/>
                <w:iCs/>
                <w:vertAlign w:val="superscript"/>
                <w:lang w:eastAsia="en-US" w:bidi="en-US"/>
              </w:rPr>
              <w:t>2</w:t>
            </w:r>
            <w:proofErr w:type="gramEnd"/>
          </w:p>
        </w:tc>
        <w:tc>
          <w:tcPr>
            <w:tcW w:w="1134" w:type="dxa"/>
            <w:shd w:val="clear" w:color="auto" w:fill="D9D9D9" w:themeFill="background1" w:themeFillShade="D9"/>
          </w:tcPr>
          <w:p w:rsidR="006C4779" w:rsidRPr="0000541C" w:rsidRDefault="006C4779" w:rsidP="006D10E6">
            <w:pPr>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proofErr w:type="gramStart"/>
            <w:r>
              <w:rPr>
                <w:rFonts w:eastAsia="Calibri"/>
                <w:b/>
                <w:i/>
                <w:iCs/>
                <w:vertAlign w:val="superscript"/>
                <w:lang w:eastAsia="en-US" w:bidi="en-US"/>
              </w:rPr>
              <w:t>2</w:t>
            </w:r>
            <w:proofErr w:type="gramEnd"/>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bookmarkStart w:id="250" w:name="_Hlk489530968"/>
            <w:bookmarkStart w:id="251" w:name="_Hlk466622162"/>
            <w:bookmarkEnd w:id="237"/>
            <w:r w:rsidRPr="009E1308">
              <w:rPr>
                <w:rFonts w:eastAsia="Calibri"/>
                <w:b/>
                <w:i/>
                <w:iCs/>
                <w:lang w:eastAsia="en-US" w:bidi="en-US"/>
              </w:rPr>
              <w:t>Муниципальное образ</w:t>
            </w:r>
            <w:r w:rsidRPr="009E1308">
              <w:rPr>
                <w:rFonts w:eastAsia="Calibri"/>
                <w:b/>
                <w:i/>
                <w:iCs/>
                <w:lang w:eastAsia="en-US" w:bidi="en-US"/>
              </w:rPr>
              <w:t>о</w:t>
            </w:r>
            <w:r w:rsidRPr="009E1308">
              <w:rPr>
                <w:rFonts w:eastAsia="Calibri"/>
                <w:b/>
                <w:i/>
                <w:iCs/>
                <w:lang w:eastAsia="en-US" w:bidi="en-US"/>
              </w:rPr>
              <w:t>вание город Вольск</w:t>
            </w:r>
          </w:p>
        </w:tc>
        <w:tc>
          <w:tcPr>
            <w:tcW w:w="1134" w:type="dxa"/>
          </w:tcPr>
          <w:p w:rsidR="009E1308" w:rsidRPr="00101004" w:rsidRDefault="009E1308" w:rsidP="009E1308">
            <w:pPr>
              <w:ind w:firstLine="0"/>
              <w:jc w:val="left"/>
              <w:rPr>
                <w:szCs w:val="24"/>
              </w:rPr>
            </w:pPr>
            <w:r>
              <w:rPr>
                <w:szCs w:val="24"/>
              </w:rPr>
              <w:t>городское поселение</w:t>
            </w:r>
          </w:p>
        </w:tc>
        <w:tc>
          <w:tcPr>
            <w:tcW w:w="1559" w:type="dxa"/>
          </w:tcPr>
          <w:p w:rsidR="009E1308" w:rsidRPr="001015E1" w:rsidRDefault="009E1308" w:rsidP="009E1308">
            <w:pPr>
              <w:ind w:firstLine="0"/>
              <w:jc w:val="left"/>
              <w:rPr>
                <w:szCs w:val="24"/>
              </w:rPr>
            </w:pPr>
            <w:r w:rsidRPr="001C3E57">
              <w:rPr>
                <w:szCs w:val="24"/>
              </w:rPr>
              <w:t>город Вольск</w:t>
            </w:r>
          </w:p>
        </w:tc>
        <w:tc>
          <w:tcPr>
            <w:tcW w:w="992" w:type="dxa"/>
          </w:tcPr>
          <w:p w:rsidR="009E1308" w:rsidRPr="001C3E57" w:rsidRDefault="009E1308" w:rsidP="009E1308">
            <w:pPr>
              <w:ind w:firstLine="0"/>
              <w:jc w:val="center"/>
              <w:rPr>
                <w:color w:val="000000"/>
                <w:szCs w:val="24"/>
              </w:rPr>
            </w:pPr>
            <w:r w:rsidRPr="001C3E57">
              <w:rPr>
                <w:color w:val="000000"/>
                <w:szCs w:val="24"/>
              </w:rPr>
              <w:t>5</w:t>
            </w:r>
          </w:p>
        </w:tc>
        <w:tc>
          <w:tcPr>
            <w:tcW w:w="992" w:type="dxa"/>
          </w:tcPr>
          <w:p w:rsidR="009E1308" w:rsidRDefault="009E1308" w:rsidP="009E1308">
            <w:pPr>
              <w:ind w:firstLine="0"/>
              <w:jc w:val="center"/>
              <w:rPr>
                <w:color w:val="000000"/>
                <w:szCs w:val="24"/>
              </w:rPr>
            </w:pPr>
            <w:r w:rsidRPr="009E1308">
              <w:rPr>
                <w:color w:val="000000"/>
                <w:szCs w:val="24"/>
              </w:rPr>
              <w:t>63947</w:t>
            </w:r>
          </w:p>
        </w:tc>
        <w:tc>
          <w:tcPr>
            <w:tcW w:w="851" w:type="dxa"/>
          </w:tcPr>
          <w:p w:rsidR="009E1308" w:rsidRDefault="009E1308" w:rsidP="009E1308">
            <w:pPr>
              <w:ind w:firstLine="0"/>
              <w:jc w:val="center"/>
              <w:rPr>
                <w:color w:val="000000"/>
                <w:szCs w:val="24"/>
              </w:rPr>
            </w:pPr>
            <w:r w:rsidRPr="009E1308">
              <w:rPr>
                <w:color w:val="000000"/>
                <w:szCs w:val="24"/>
              </w:rPr>
              <w:t>147,92</w:t>
            </w:r>
          </w:p>
        </w:tc>
        <w:tc>
          <w:tcPr>
            <w:tcW w:w="1134" w:type="dxa"/>
          </w:tcPr>
          <w:p w:rsidR="009E1308" w:rsidRDefault="009E1308" w:rsidP="009E1308">
            <w:pPr>
              <w:ind w:firstLine="0"/>
              <w:jc w:val="center"/>
              <w:rPr>
                <w:color w:val="000000"/>
                <w:szCs w:val="24"/>
              </w:rPr>
            </w:pPr>
            <w:r w:rsidRPr="009E1308">
              <w:rPr>
                <w:color w:val="000000"/>
                <w:szCs w:val="24"/>
              </w:rPr>
              <w:t>432,3</w:t>
            </w:r>
          </w:p>
        </w:tc>
      </w:tr>
      <w:bookmarkEnd w:id="250"/>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r w:rsidRPr="009E1308">
              <w:rPr>
                <w:rFonts w:eastAsia="Calibri"/>
                <w:b/>
                <w:i/>
                <w:iCs/>
                <w:lang w:eastAsia="en-US" w:bidi="en-US"/>
              </w:rPr>
              <w:t>Сенное муниципальное образование</w:t>
            </w:r>
          </w:p>
        </w:tc>
        <w:tc>
          <w:tcPr>
            <w:tcW w:w="1134" w:type="dxa"/>
          </w:tcPr>
          <w:p w:rsidR="009E1308" w:rsidRPr="00101004" w:rsidRDefault="009E1308" w:rsidP="009E1308">
            <w:pPr>
              <w:ind w:firstLine="0"/>
              <w:jc w:val="left"/>
              <w:rPr>
                <w:szCs w:val="24"/>
              </w:rPr>
            </w:pPr>
            <w:r>
              <w:rPr>
                <w:szCs w:val="24"/>
              </w:rPr>
              <w:t>городское поселение</w:t>
            </w:r>
          </w:p>
        </w:tc>
        <w:tc>
          <w:tcPr>
            <w:tcW w:w="1559" w:type="dxa"/>
          </w:tcPr>
          <w:p w:rsidR="009E1308" w:rsidRPr="001015E1" w:rsidRDefault="009E1308" w:rsidP="009E1308">
            <w:pPr>
              <w:ind w:firstLine="0"/>
              <w:jc w:val="left"/>
              <w:rPr>
                <w:szCs w:val="24"/>
              </w:rPr>
            </w:pPr>
            <w:r w:rsidRPr="001C3E57">
              <w:rPr>
                <w:szCs w:val="24"/>
              </w:rPr>
              <w:t>рабочий пос</w:t>
            </w:r>
            <w:r w:rsidRPr="001C3E57">
              <w:rPr>
                <w:szCs w:val="24"/>
              </w:rPr>
              <w:t>е</w:t>
            </w:r>
            <w:r w:rsidRPr="001C3E57">
              <w:rPr>
                <w:szCs w:val="24"/>
              </w:rPr>
              <w:t>лок Сенной</w:t>
            </w:r>
          </w:p>
        </w:tc>
        <w:tc>
          <w:tcPr>
            <w:tcW w:w="992" w:type="dxa"/>
          </w:tcPr>
          <w:p w:rsidR="009E1308" w:rsidRPr="001C3E57" w:rsidRDefault="009E1308" w:rsidP="009E1308">
            <w:pPr>
              <w:ind w:firstLine="0"/>
              <w:jc w:val="center"/>
              <w:rPr>
                <w:color w:val="000000"/>
                <w:szCs w:val="24"/>
              </w:rPr>
            </w:pPr>
            <w:r w:rsidRPr="001C3E57">
              <w:rPr>
                <w:color w:val="000000"/>
                <w:szCs w:val="24"/>
              </w:rPr>
              <w:t>3</w:t>
            </w:r>
          </w:p>
        </w:tc>
        <w:tc>
          <w:tcPr>
            <w:tcW w:w="992" w:type="dxa"/>
          </w:tcPr>
          <w:p w:rsidR="009E1308" w:rsidRDefault="009E1308" w:rsidP="009E1308">
            <w:pPr>
              <w:ind w:firstLine="0"/>
              <w:jc w:val="center"/>
              <w:rPr>
                <w:color w:val="000000"/>
                <w:szCs w:val="24"/>
              </w:rPr>
            </w:pPr>
            <w:r w:rsidRPr="009E1308">
              <w:rPr>
                <w:color w:val="000000"/>
                <w:szCs w:val="24"/>
              </w:rPr>
              <w:t>7070</w:t>
            </w:r>
          </w:p>
        </w:tc>
        <w:tc>
          <w:tcPr>
            <w:tcW w:w="851" w:type="dxa"/>
          </w:tcPr>
          <w:p w:rsidR="009E1308" w:rsidRDefault="009E1308" w:rsidP="009E1308">
            <w:pPr>
              <w:ind w:firstLine="0"/>
              <w:jc w:val="center"/>
              <w:rPr>
                <w:color w:val="000000"/>
                <w:szCs w:val="24"/>
              </w:rPr>
            </w:pPr>
            <w:r w:rsidRPr="009E1308">
              <w:rPr>
                <w:color w:val="000000"/>
                <w:szCs w:val="24"/>
              </w:rPr>
              <w:t>108,69</w:t>
            </w:r>
          </w:p>
        </w:tc>
        <w:tc>
          <w:tcPr>
            <w:tcW w:w="1134" w:type="dxa"/>
          </w:tcPr>
          <w:p w:rsidR="009E1308" w:rsidRDefault="009E1308" w:rsidP="009E1308">
            <w:pPr>
              <w:ind w:firstLine="0"/>
              <w:jc w:val="center"/>
              <w:rPr>
                <w:color w:val="000000"/>
                <w:szCs w:val="24"/>
              </w:rPr>
            </w:pPr>
            <w:r w:rsidRPr="009E1308">
              <w:rPr>
                <w:color w:val="000000"/>
                <w:szCs w:val="24"/>
              </w:rPr>
              <w:t>65,0</w:t>
            </w:r>
          </w:p>
        </w:tc>
        <w:bookmarkStart w:id="252" w:name="_Hlk500436335"/>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bookmarkStart w:id="253" w:name="_Hlk500436263"/>
            <w:bookmarkStart w:id="254" w:name="_Hlk501034808"/>
            <w:r w:rsidRPr="009E1308">
              <w:rPr>
                <w:rFonts w:eastAsia="Calibri"/>
                <w:b/>
                <w:i/>
                <w:iCs/>
                <w:lang w:eastAsia="en-US" w:bidi="en-US"/>
              </w:rPr>
              <w:t>Барановское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bookmarkEnd w:id="252"/>
        <w:tc>
          <w:tcPr>
            <w:tcW w:w="1559" w:type="dxa"/>
          </w:tcPr>
          <w:p w:rsidR="009E1308" w:rsidRPr="001015E1" w:rsidRDefault="009E1308" w:rsidP="009E1308">
            <w:pPr>
              <w:ind w:firstLine="0"/>
              <w:jc w:val="left"/>
              <w:rPr>
                <w:szCs w:val="24"/>
              </w:rPr>
            </w:pPr>
            <w:r w:rsidRPr="001C3E57">
              <w:rPr>
                <w:szCs w:val="24"/>
              </w:rPr>
              <w:t>село Барано</w:t>
            </w:r>
            <w:r w:rsidRPr="001C3E57">
              <w:rPr>
                <w:szCs w:val="24"/>
              </w:rPr>
              <w:t>в</w:t>
            </w:r>
            <w:r w:rsidRPr="001C3E57">
              <w:rPr>
                <w:szCs w:val="24"/>
              </w:rPr>
              <w:t>ка</w:t>
            </w:r>
          </w:p>
        </w:tc>
        <w:tc>
          <w:tcPr>
            <w:tcW w:w="992" w:type="dxa"/>
          </w:tcPr>
          <w:p w:rsidR="009E1308" w:rsidRPr="001C3E57" w:rsidRDefault="009E1308" w:rsidP="009E1308">
            <w:pPr>
              <w:ind w:firstLine="0"/>
              <w:jc w:val="center"/>
              <w:rPr>
                <w:color w:val="000000"/>
                <w:szCs w:val="24"/>
              </w:rPr>
            </w:pPr>
            <w:r w:rsidRPr="001C3E57">
              <w:rPr>
                <w:color w:val="000000"/>
                <w:szCs w:val="24"/>
              </w:rPr>
              <w:t>2</w:t>
            </w:r>
          </w:p>
        </w:tc>
        <w:tc>
          <w:tcPr>
            <w:tcW w:w="992" w:type="dxa"/>
          </w:tcPr>
          <w:p w:rsidR="009E1308" w:rsidRDefault="009E1308" w:rsidP="009E1308">
            <w:pPr>
              <w:ind w:firstLine="0"/>
              <w:jc w:val="center"/>
              <w:rPr>
                <w:color w:val="000000"/>
                <w:szCs w:val="24"/>
              </w:rPr>
            </w:pPr>
            <w:r w:rsidRPr="009E1308">
              <w:rPr>
                <w:color w:val="000000"/>
                <w:szCs w:val="24"/>
              </w:rPr>
              <w:t>1127</w:t>
            </w:r>
          </w:p>
        </w:tc>
        <w:tc>
          <w:tcPr>
            <w:tcW w:w="851" w:type="dxa"/>
          </w:tcPr>
          <w:p w:rsidR="009E1308" w:rsidRDefault="009E1308" w:rsidP="009E1308">
            <w:pPr>
              <w:ind w:firstLine="0"/>
              <w:jc w:val="center"/>
              <w:rPr>
                <w:color w:val="000000"/>
                <w:szCs w:val="24"/>
              </w:rPr>
            </w:pPr>
            <w:r w:rsidRPr="009E1308">
              <w:rPr>
                <w:color w:val="000000"/>
                <w:szCs w:val="24"/>
              </w:rPr>
              <w:t>115,2</w:t>
            </w:r>
          </w:p>
        </w:tc>
        <w:tc>
          <w:tcPr>
            <w:tcW w:w="1134" w:type="dxa"/>
          </w:tcPr>
          <w:p w:rsidR="009E1308" w:rsidRDefault="009E1308" w:rsidP="009E1308">
            <w:pPr>
              <w:ind w:firstLine="0"/>
              <w:jc w:val="center"/>
              <w:rPr>
                <w:color w:val="000000"/>
                <w:szCs w:val="24"/>
              </w:rPr>
            </w:pPr>
            <w:r w:rsidRPr="009E1308">
              <w:rPr>
                <w:color w:val="000000"/>
                <w:szCs w:val="24"/>
              </w:rPr>
              <w:t>9,8</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bookmarkStart w:id="255" w:name="_Hlk489893795"/>
            <w:bookmarkStart w:id="256" w:name="_Hlk467615101"/>
            <w:bookmarkEnd w:id="253"/>
            <w:proofErr w:type="spellStart"/>
            <w:r w:rsidRPr="009E1308">
              <w:rPr>
                <w:rFonts w:eastAsia="Calibri"/>
                <w:b/>
                <w:i/>
                <w:iCs/>
                <w:lang w:eastAsia="en-US" w:bidi="en-US"/>
              </w:rPr>
              <w:t>Белогорновское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 xml:space="preserve">село </w:t>
            </w:r>
            <w:proofErr w:type="spellStart"/>
            <w:r w:rsidRPr="001C3E57">
              <w:rPr>
                <w:szCs w:val="24"/>
              </w:rPr>
              <w:t>Белого</w:t>
            </w:r>
            <w:r w:rsidRPr="001C3E57">
              <w:rPr>
                <w:szCs w:val="24"/>
              </w:rPr>
              <w:t>р</w:t>
            </w:r>
            <w:r w:rsidRPr="001C3E57">
              <w:rPr>
                <w:szCs w:val="24"/>
              </w:rPr>
              <w:t>ное</w:t>
            </w:r>
            <w:proofErr w:type="spellEnd"/>
          </w:p>
        </w:tc>
        <w:tc>
          <w:tcPr>
            <w:tcW w:w="992" w:type="dxa"/>
          </w:tcPr>
          <w:p w:rsidR="009E1308" w:rsidRPr="001C3E57" w:rsidRDefault="0008167E" w:rsidP="009E1308">
            <w:pPr>
              <w:ind w:firstLine="0"/>
              <w:jc w:val="center"/>
              <w:rPr>
                <w:color w:val="000000"/>
                <w:szCs w:val="24"/>
              </w:rPr>
            </w:pPr>
            <w:r>
              <w:rPr>
                <w:color w:val="000000"/>
                <w:szCs w:val="24"/>
              </w:rPr>
              <w:t>4</w:t>
            </w:r>
          </w:p>
        </w:tc>
        <w:tc>
          <w:tcPr>
            <w:tcW w:w="992" w:type="dxa"/>
          </w:tcPr>
          <w:p w:rsidR="009E1308" w:rsidRDefault="009E1308" w:rsidP="009E1308">
            <w:pPr>
              <w:ind w:firstLine="0"/>
              <w:jc w:val="center"/>
              <w:rPr>
                <w:color w:val="000000"/>
                <w:szCs w:val="24"/>
              </w:rPr>
            </w:pPr>
            <w:r w:rsidRPr="009E1308">
              <w:rPr>
                <w:color w:val="000000"/>
                <w:szCs w:val="24"/>
              </w:rPr>
              <w:t>956</w:t>
            </w:r>
          </w:p>
        </w:tc>
        <w:tc>
          <w:tcPr>
            <w:tcW w:w="851" w:type="dxa"/>
          </w:tcPr>
          <w:p w:rsidR="009E1308" w:rsidRDefault="009E1308" w:rsidP="009E1308">
            <w:pPr>
              <w:ind w:firstLine="0"/>
              <w:jc w:val="center"/>
              <w:rPr>
                <w:color w:val="000000"/>
                <w:szCs w:val="24"/>
              </w:rPr>
            </w:pPr>
            <w:r w:rsidRPr="009E1308">
              <w:rPr>
                <w:color w:val="000000"/>
                <w:szCs w:val="24"/>
              </w:rPr>
              <w:t>307,49</w:t>
            </w:r>
          </w:p>
        </w:tc>
        <w:tc>
          <w:tcPr>
            <w:tcW w:w="1134" w:type="dxa"/>
          </w:tcPr>
          <w:p w:rsidR="009E1308" w:rsidRDefault="009E1308" w:rsidP="009E1308">
            <w:pPr>
              <w:ind w:firstLine="0"/>
              <w:jc w:val="center"/>
              <w:rPr>
                <w:color w:val="000000"/>
                <w:szCs w:val="24"/>
              </w:rPr>
            </w:pPr>
            <w:r w:rsidRPr="009E1308">
              <w:rPr>
                <w:color w:val="000000"/>
                <w:szCs w:val="24"/>
              </w:rPr>
              <w:t>3,1</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bookmarkStart w:id="257" w:name="_Hlk500514024"/>
            <w:bookmarkEnd w:id="255"/>
            <w:proofErr w:type="spellStart"/>
            <w:r w:rsidRPr="009E1308">
              <w:rPr>
                <w:rFonts w:eastAsia="Calibri"/>
                <w:b/>
                <w:i/>
                <w:iCs/>
                <w:lang w:eastAsia="en-US" w:bidi="en-US"/>
              </w:rPr>
              <w:t>Верхнечернавское</w:t>
            </w:r>
            <w:proofErr w:type="spellEnd"/>
            <w:r w:rsidRPr="009E1308">
              <w:rPr>
                <w:rFonts w:eastAsia="Calibri"/>
                <w:b/>
                <w:i/>
                <w:iCs/>
                <w:lang w:eastAsia="en-US" w:bidi="en-US"/>
              </w:rPr>
              <w:t xml:space="preserve"> мун</w:t>
            </w:r>
            <w:r w:rsidRPr="009E1308">
              <w:rPr>
                <w:rFonts w:eastAsia="Calibri"/>
                <w:b/>
                <w:i/>
                <w:iCs/>
                <w:lang w:eastAsia="en-US" w:bidi="en-US"/>
              </w:rPr>
              <w:t>и</w:t>
            </w:r>
            <w:r w:rsidRPr="009E1308">
              <w:rPr>
                <w:rFonts w:eastAsia="Calibri"/>
                <w:b/>
                <w:i/>
                <w:iCs/>
                <w:lang w:eastAsia="en-US" w:bidi="en-US"/>
              </w:rPr>
              <w:t>ципальное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село Верхняя Чернавка</w:t>
            </w:r>
          </w:p>
        </w:tc>
        <w:tc>
          <w:tcPr>
            <w:tcW w:w="992" w:type="dxa"/>
          </w:tcPr>
          <w:p w:rsidR="009E1308" w:rsidRPr="001C3E57" w:rsidRDefault="009E1308" w:rsidP="009E1308">
            <w:pPr>
              <w:ind w:firstLine="0"/>
              <w:jc w:val="center"/>
              <w:rPr>
                <w:color w:val="000000"/>
                <w:szCs w:val="24"/>
              </w:rPr>
            </w:pPr>
            <w:r w:rsidRPr="001C3E57">
              <w:rPr>
                <w:color w:val="000000"/>
                <w:szCs w:val="24"/>
              </w:rPr>
              <w:t>1</w:t>
            </w:r>
          </w:p>
        </w:tc>
        <w:tc>
          <w:tcPr>
            <w:tcW w:w="992" w:type="dxa"/>
          </w:tcPr>
          <w:p w:rsidR="009E1308" w:rsidRDefault="009E1308" w:rsidP="009E1308">
            <w:pPr>
              <w:ind w:firstLine="0"/>
              <w:jc w:val="center"/>
              <w:rPr>
                <w:color w:val="000000"/>
                <w:szCs w:val="24"/>
              </w:rPr>
            </w:pPr>
            <w:r w:rsidRPr="009E1308">
              <w:rPr>
                <w:color w:val="000000"/>
                <w:szCs w:val="24"/>
              </w:rPr>
              <w:t>1060</w:t>
            </w:r>
          </w:p>
        </w:tc>
        <w:tc>
          <w:tcPr>
            <w:tcW w:w="851" w:type="dxa"/>
          </w:tcPr>
          <w:p w:rsidR="009E1308" w:rsidRDefault="009E1308" w:rsidP="009E1308">
            <w:pPr>
              <w:ind w:firstLine="0"/>
              <w:jc w:val="center"/>
              <w:rPr>
                <w:color w:val="000000"/>
                <w:szCs w:val="24"/>
              </w:rPr>
            </w:pPr>
            <w:r w:rsidRPr="009E1308">
              <w:rPr>
                <w:color w:val="000000"/>
                <w:szCs w:val="24"/>
              </w:rPr>
              <w:t>116,1</w:t>
            </w:r>
          </w:p>
        </w:tc>
        <w:tc>
          <w:tcPr>
            <w:tcW w:w="1134" w:type="dxa"/>
          </w:tcPr>
          <w:p w:rsidR="009E1308" w:rsidRDefault="009E1308" w:rsidP="009E1308">
            <w:pPr>
              <w:ind w:firstLine="0"/>
              <w:jc w:val="center"/>
              <w:rPr>
                <w:color w:val="000000"/>
                <w:szCs w:val="24"/>
              </w:rPr>
            </w:pPr>
            <w:r w:rsidRPr="009E1308">
              <w:rPr>
                <w:color w:val="000000"/>
                <w:szCs w:val="24"/>
              </w:rPr>
              <w:t>9,1</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bookmarkStart w:id="258" w:name="_Hlk500515360"/>
            <w:bookmarkEnd w:id="257"/>
            <w:proofErr w:type="spellStart"/>
            <w:r w:rsidRPr="009E1308">
              <w:rPr>
                <w:rFonts w:eastAsia="Calibri"/>
                <w:b/>
                <w:i/>
                <w:iCs/>
                <w:lang w:eastAsia="en-US" w:bidi="en-US"/>
              </w:rPr>
              <w:t>Кряжимское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 xml:space="preserve">село </w:t>
            </w:r>
            <w:proofErr w:type="spellStart"/>
            <w:r w:rsidRPr="001C3E57">
              <w:rPr>
                <w:szCs w:val="24"/>
              </w:rPr>
              <w:t>Кряжим</w:t>
            </w:r>
            <w:proofErr w:type="spellEnd"/>
          </w:p>
        </w:tc>
        <w:tc>
          <w:tcPr>
            <w:tcW w:w="992" w:type="dxa"/>
          </w:tcPr>
          <w:p w:rsidR="009E1308" w:rsidRPr="001C3E57" w:rsidRDefault="0008167E" w:rsidP="0008167E">
            <w:pPr>
              <w:ind w:firstLine="0"/>
              <w:jc w:val="center"/>
              <w:rPr>
                <w:color w:val="000000"/>
                <w:szCs w:val="24"/>
              </w:rPr>
            </w:pPr>
            <w:r>
              <w:rPr>
                <w:color w:val="000000"/>
                <w:szCs w:val="24"/>
              </w:rPr>
              <w:t>7</w:t>
            </w:r>
          </w:p>
        </w:tc>
        <w:tc>
          <w:tcPr>
            <w:tcW w:w="992" w:type="dxa"/>
          </w:tcPr>
          <w:p w:rsidR="009E1308" w:rsidRDefault="009E1308" w:rsidP="009E1308">
            <w:pPr>
              <w:ind w:firstLine="0"/>
              <w:jc w:val="center"/>
              <w:rPr>
                <w:color w:val="000000"/>
                <w:szCs w:val="24"/>
              </w:rPr>
            </w:pPr>
            <w:r w:rsidRPr="009E1308">
              <w:rPr>
                <w:color w:val="000000"/>
                <w:szCs w:val="24"/>
              </w:rPr>
              <w:t>1055</w:t>
            </w:r>
          </w:p>
        </w:tc>
        <w:tc>
          <w:tcPr>
            <w:tcW w:w="851" w:type="dxa"/>
          </w:tcPr>
          <w:p w:rsidR="009E1308" w:rsidRDefault="009E1308" w:rsidP="009E1308">
            <w:pPr>
              <w:ind w:firstLine="0"/>
              <w:jc w:val="center"/>
              <w:rPr>
                <w:color w:val="000000"/>
                <w:szCs w:val="24"/>
              </w:rPr>
            </w:pPr>
            <w:r w:rsidRPr="009E1308">
              <w:rPr>
                <w:color w:val="000000"/>
                <w:szCs w:val="24"/>
              </w:rPr>
              <w:t>260,88</w:t>
            </w:r>
          </w:p>
        </w:tc>
        <w:tc>
          <w:tcPr>
            <w:tcW w:w="1134" w:type="dxa"/>
          </w:tcPr>
          <w:p w:rsidR="009E1308" w:rsidRDefault="009E1308" w:rsidP="009E1308">
            <w:pPr>
              <w:ind w:firstLine="0"/>
              <w:jc w:val="center"/>
              <w:rPr>
                <w:color w:val="000000"/>
                <w:szCs w:val="24"/>
              </w:rPr>
            </w:pPr>
            <w:r w:rsidRPr="009E1308">
              <w:rPr>
                <w:color w:val="000000"/>
                <w:szCs w:val="24"/>
              </w:rPr>
              <w:t>4,0</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bookmarkStart w:id="259" w:name="_Hlk500515812"/>
            <w:bookmarkStart w:id="260" w:name="_Hlk501026521"/>
            <w:bookmarkEnd w:id="258"/>
            <w:proofErr w:type="spellStart"/>
            <w:r w:rsidRPr="009E1308">
              <w:rPr>
                <w:rFonts w:eastAsia="Calibri"/>
                <w:b/>
                <w:i/>
                <w:iCs/>
                <w:lang w:eastAsia="en-US" w:bidi="en-US"/>
              </w:rPr>
              <w:lastRenderedPageBreak/>
              <w:t>Колоярское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 xml:space="preserve">село </w:t>
            </w:r>
            <w:proofErr w:type="spellStart"/>
            <w:r w:rsidRPr="001C3E57">
              <w:rPr>
                <w:szCs w:val="24"/>
              </w:rPr>
              <w:t>Колояр</w:t>
            </w:r>
            <w:proofErr w:type="spellEnd"/>
          </w:p>
        </w:tc>
        <w:tc>
          <w:tcPr>
            <w:tcW w:w="992" w:type="dxa"/>
          </w:tcPr>
          <w:p w:rsidR="009E1308" w:rsidRPr="001C3E57" w:rsidRDefault="0008167E" w:rsidP="009E1308">
            <w:pPr>
              <w:ind w:firstLine="0"/>
              <w:jc w:val="center"/>
              <w:rPr>
                <w:color w:val="000000"/>
                <w:szCs w:val="24"/>
              </w:rPr>
            </w:pPr>
            <w:r>
              <w:rPr>
                <w:color w:val="000000"/>
                <w:szCs w:val="24"/>
              </w:rPr>
              <w:t>5</w:t>
            </w:r>
          </w:p>
        </w:tc>
        <w:tc>
          <w:tcPr>
            <w:tcW w:w="992" w:type="dxa"/>
          </w:tcPr>
          <w:p w:rsidR="009E1308" w:rsidRDefault="0008167E" w:rsidP="0008167E">
            <w:pPr>
              <w:ind w:firstLine="0"/>
              <w:jc w:val="center"/>
              <w:rPr>
                <w:color w:val="000000"/>
                <w:szCs w:val="24"/>
              </w:rPr>
            </w:pPr>
            <w:r>
              <w:rPr>
                <w:color w:val="000000"/>
                <w:szCs w:val="24"/>
              </w:rPr>
              <w:t>10</w:t>
            </w:r>
            <w:r w:rsidR="009E1308" w:rsidRPr="009E1308">
              <w:rPr>
                <w:color w:val="000000"/>
                <w:szCs w:val="24"/>
              </w:rPr>
              <w:t>79</w:t>
            </w:r>
          </w:p>
        </w:tc>
        <w:tc>
          <w:tcPr>
            <w:tcW w:w="851" w:type="dxa"/>
          </w:tcPr>
          <w:p w:rsidR="009E1308" w:rsidRDefault="0008167E" w:rsidP="0008167E">
            <w:pPr>
              <w:ind w:firstLine="0"/>
              <w:jc w:val="center"/>
              <w:rPr>
                <w:color w:val="000000"/>
                <w:szCs w:val="24"/>
              </w:rPr>
            </w:pPr>
            <w:r>
              <w:rPr>
                <w:color w:val="000000"/>
                <w:szCs w:val="24"/>
              </w:rPr>
              <w:t>260,88</w:t>
            </w:r>
          </w:p>
        </w:tc>
        <w:tc>
          <w:tcPr>
            <w:tcW w:w="1134" w:type="dxa"/>
          </w:tcPr>
          <w:p w:rsidR="009E1308" w:rsidRDefault="0008167E" w:rsidP="009E1308">
            <w:pPr>
              <w:ind w:firstLine="0"/>
              <w:jc w:val="center"/>
              <w:rPr>
                <w:color w:val="000000"/>
                <w:szCs w:val="24"/>
              </w:rPr>
            </w:pPr>
            <w:r>
              <w:rPr>
                <w:color w:val="000000"/>
                <w:szCs w:val="24"/>
              </w:rPr>
              <w:t>4</w:t>
            </w:r>
            <w:r w:rsidR="009E1308" w:rsidRPr="009E1308">
              <w:rPr>
                <w:color w:val="000000"/>
                <w:szCs w:val="24"/>
              </w:rPr>
              <w:t>,</w:t>
            </w:r>
            <w:r>
              <w:rPr>
                <w:color w:val="000000"/>
                <w:szCs w:val="24"/>
              </w:rPr>
              <w:t>1</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bookmarkStart w:id="261" w:name="_Hlk500516516"/>
            <w:bookmarkEnd w:id="259"/>
            <w:proofErr w:type="spellStart"/>
            <w:r w:rsidRPr="009E1308">
              <w:rPr>
                <w:rFonts w:eastAsia="Calibri"/>
                <w:b/>
                <w:i/>
                <w:iCs/>
                <w:lang w:eastAsia="en-US" w:bidi="en-US"/>
              </w:rPr>
              <w:t>Куриловское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 xml:space="preserve">село </w:t>
            </w:r>
            <w:proofErr w:type="spellStart"/>
            <w:r w:rsidRPr="001C3E57">
              <w:rPr>
                <w:szCs w:val="24"/>
              </w:rPr>
              <w:t>Кур</w:t>
            </w:r>
            <w:r w:rsidRPr="001C3E57">
              <w:rPr>
                <w:szCs w:val="24"/>
              </w:rPr>
              <w:t>и</w:t>
            </w:r>
            <w:r w:rsidRPr="001C3E57">
              <w:rPr>
                <w:szCs w:val="24"/>
              </w:rPr>
              <w:t>ловка</w:t>
            </w:r>
            <w:proofErr w:type="spellEnd"/>
          </w:p>
        </w:tc>
        <w:tc>
          <w:tcPr>
            <w:tcW w:w="992" w:type="dxa"/>
          </w:tcPr>
          <w:p w:rsidR="009E1308" w:rsidRPr="001C3E57" w:rsidRDefault="009E1308" w:rsidP="009E1308">
            <w:pPr>
              <w:ind w:firstLine="0"/>
              <w:jc w:val="center"/>
              <w:rPr>
                <w:color w:val="000000"/>
                <w:szCs w:val="24"/>
              </w:rPr>
            </w:pPr>
            <w:r w:rsidRPr="001C3E57">
              <w:rPr>
                <w:color w:val="000000"/>
                <w:szCs w:val="24"/>
              </w:rPr>
              <w:t>6</w:t>
            </w:r>
          </w:p>
        </w:tc>
        <w:tc>
          <w:tcPr>
            <w:tcW w:w="992" w:type="dxa"/>
          </w:tcPr>
          <w:p w:rsidR="009E1308" w:rsidRDefault="009E1308" w:rsidP="0008167E">
            <w:pPr>
              <w:ind w:firstLine="0"/>
              <w:jc w:val="center"/>
              <w:rPr>
                <w:color w:val="000000"/>
                <w:szCs w:val="24"/>
              </w:rPr>
            </w:pPr>
            <w:r w:rsidRPr="009E1308">
              <w:rPr>
                <w:color w:val="000000"/>
                <w:szCs w:val="24"/>
              </w:rPr>
              <w:t>1</w:t>
            </w:r>
            <w:r w:rsidR="0008167E">
              <w:rPr>
                <w:color w:val="000000"/>
                <w:szCs w:val="24"/>
              </w:rPr>
              <w:t>472</w:t>
            </w:r>
          </w:p>
        </w:tc>
        <w:tc>
          <w:tcPr>
            <w:tcW w:w="851" w:type="dxa"/>
          </w:tcPr>
          <w:p w:rsidR="009E1308" w:rsidRDefault="009E1308" w:rsidP="009E1308">
            <w:pPr>
              <w:ind w:firstLine="0"/>
              <w:jc w:val="center"/>
              <w:rPr>
                <w:color w:val="000000"/>
                <w:szCs w:val="24"/>
              </w:rPr>
            </w:pPr>
            <w:r w:rsidRPr="009E1308">
              <w:rPr>
                <w:color w:val="000000"/>
                <w:szCs w:val="24"/>
              </w:rPr>
              <w:t>339,4</w:t>
            </w:r>
          </w:p>
        </w:tc>
        <w:tc>
          <w:tcPr>
            <w:tcW w:w="1134" w:type="dxa"/>
          </w:tcPr>
          <w:p w:rsidR="009E1308" w:rsidRDefault="009E1308" w:rsidP="0008167E">
            <w:pPr>
              <w:ind w:firstLine="0"/>
              <w:jc w:val="center"/>
              <w:rPr>
                <w:color w:val="000000"/>
                <w:szCs w:val="24"/>
              </w:rPr>
            </w:pPr>
            <w:r w:rsidRPr="009E1308">
              <w:rPr>
                <w:color w:val="000000"/>
                <w:szCs w:val="24"/>
              </w:rPr>
              <w:t>4,</w:t>
            </w:r>
            <w:r w:rsidR="0008167E">
              <w:rPr>
                <w:color w:val="000000"/>
                <w:szCs w:val="24"/>
              </w:rPr>
              <w:t>3</w:t>
            </w:r>
          </w:p>
        </w:tc>
      </w:tr>
      <w:bookmarkEnd w:id="261"/>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r w:rsidRPr="009E1308">
              <w:rPr>
                <w:rFonts w:eastAsia="Calibri"/>
                <w:b/>
                <w:i/>
                <w:iCs/>
                <w:lang w:eastAsia="en-US" w:bidi="en-US"/>
              </w:rPr>
              <w:t>Междуреченское мун</w:t>
            </w:r>
            <w:r w:rsidRPr="009E1308">
              <w:rPr>
                <w:rFonts w:eastAsia="Calibri"/>
                <w:b/>
                <w:i/>
                <w:iCs/>
                <w:lang w:eastAsia="en-US" w:bidi="en-US"/>
              </w:rPr>
              <w:t>и</w:t>
            </w:r>
            <w:r w:rsidRPr="009E1308">
              <w:rPr>
                <w:rFonts w:eastAsia="Calibri"/>
                <w:b/>
                <w:i/>
                <w:iCs/>
                <w:lang w:eastAsia="en-US" w:bidi="en-US"/>
              </w:rPr>
              <w:t>ципальное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село Межд</w:t>
            </w:r>
            <w:r w:rsidRPr="001C3E57">
              <w:rPr>
                <w:szCs w:val="24"/>
              </w:rPr>
              <w:t>у</w:t>
            </w:r>
            <w:r w:rsidRPr="001C3E57">
              <w:rPr>
                <w:szCs w:val="24"/>
              </w:rPr>
              <w:t>речье</w:t>
            </w:r>
          </w:p>
        </w:tc>
        <w:tc>
          <w:tcPr>
            <w:tcW w:w="992" w:type="dxa"/>
          </w:tcPr>
          <w:p w:rsidR="009E1308" w:rsidRPr="001C3E57" w:rsidRDefault="0008167E" w:rsidP="0008167E">
            <w:pPr>
              <w:ind w:firstLine="0"/>
              <w:jc w:val="center"/>
              <w:rPr>
                <w:color w:val="000000"/>
                <w:szCs w:val="24"/>
              </w:rPr>
            </w:pPr>
            <w:r>
              <w:rPr>
                <w:color w:val="000000"/>
                <w:szCs w:val="24"/>
              </w:rPr>
              <w:t>4</w:t>
            </w:r>
          </w:p>
        </w:tc>
        <w:tc>
          <w:tcPr>
            <w:tcW w:w="992" w:type="dxa"/>
          </w:tcPr>
          <w:p w:rsidR="009E1308" w:rsidRDefault="009E1308" w:rsidP="0008167E">
            <w:pPr>
              <w:ind w:firstLine="0"/>
              <w:jc w:val="center"/>
              <w:rPr>
                <w:color w:val="000000"/>
                <w:szCs w:val="24"/>
              </w:rPr>
            </w:pPr>
            <w:r w:rsidRPr="009E1308">
              <w:rPr>
                <w:color w:val="000000"/>
                <w:szCs w:val="24"/>
              </w:rPr>
              <w:t>10</w:t>
            </w:r>
            <w:r w:rsidR="0008167E">
              <w:rPr>
                <w:color w:val="000000"/>
                <w:szCs w:val="24"/>
              </w:rPr>
              <w:t>1</w:t>
            </w:r>
            <w:r w:rsidRPr="009E1308">
              <w:rPr>
                <w:color w:val="000000"/>
                <w:szCs w:val="24"/>
              </w:rPr>
              <w:t>0</w:t>
            </w:r>
          </w:p>
        </w:tc>
        <w:tc>
          <w:tcPr>
            <w:tcW w:w="851" w:type="dxa"/>
          </w:tcPr>
          <w:p w:rsidR="009E1308" w:rsidRDefault="009E1308" w:rsidP="0008167E">
            <w:pPr>
              <w:ind w:firstLine="0"/>
              <w:jc w:val="center"/>
              <w:rPr>
                <w:color w:val="000000"/>
                <w:szCs w:val="24"/>
              </w:rPr>
            </w:pPr>
            <w:r w:rsidRPr="009E1308">
              <w:rPr>
                <w:color w:val="000000"/>
                <w:szCs w:val="24"/>
              </w:rPr>
              <w:t>2</w:t>
            </w:r>
            <w:r w:rsidR="0008167E">
              <w:rPr>
                <w:color w:val="000000"/>
                <w:szCs w:val="24"/>
              </w:rPr>
              <w:t>18</w:t>
            </w:r>
            <w:r w:rsidRPr="009E1308">
              <w:rPr>
                <w:color w:val="000000"/>
                <w:szCs w:val="24"/>
              </w:rPr>
              <w:t>,</w:t>
            </w:r>
            <w:r w:rsidR="0008167E">
              <w:rPr>
                <w:color w:val="000000"/>
                <w:szCs w:val="24"/>
              </w:rPr>
              <w:t>17</w:t>
            </w:r>
          </w:p>
        </w:tc>
        <w:tc>
          <w:tcPr>
            <w:tcW w:w="1134" w:type="dxa"/>
          </w:tcPr>
          <w:p w:rsidR="009E1308" w:rsidRDefault="009E1308" w:rsidP="009E1308">
            <w:pPr>
              <w:ind w:firstLine="0"/>
              <w:jc w:val="center"/>
              <w:rPr>
                <w:color w:val="000000"/>
                <w:szCs w:val="24"/>
              </w:rPr>
            </w:pPr>
            <w:r w:rsidRPr="009E1308">
              <w:rPr>
                <w:color w:val="000000"/>
                <w:szCs w:val="24"/>
              </w:rPr>
              <w:t>3,9</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proofErr w:type="spellStart"/>
            <w:r w:rsidRPr="009E1308">
              <w:rPr>
                <w:rFonts w:eastAsia="Calibri"/>
                <w:b/>
                <w:i/>
                <w:iCs/>
                <w:lang w:eastAsia="en-US" w:bidi="en-US"/>
              </w:rPr>
              <w:t>Нижнечернавское</w:t>
            </w:r>
            <w:proofErr w:type="spellEnd"/>
            <w:r w:rsidRPr="009E1308">
              <w:rPr>
                <w:rFonts w:eastAsia="Calibri"/>
                <w:b/>
                <w:i/>
                <w:iCs/>
                <w:lang w:eastAsia="en-US" w:bidi="en-US"/>
              </w:rPr>
              <w:t xml:space="preserve"> м</w:t>
            </w:r>
            <w:r w:rsidRPr="009E1308">
              <w:rPr>
                <w:rFonts w:eastAsia="Calibri"/>
                <w:b/>
                <w:i/>
                <w:iCs/>
                <w:lang w:eastAsia="en-US" w:bidi="en-US"/>
              </w:rPr>
              <w:t>у</w:t>
            </w:r>
            <w:r w:rsidRPr="009E1308">
              <w:rPr>
                <w:rFonts w:eastAsia="Calibri"/>
                <w:b/>
                <w:i/>
                <w:iCs/>
                <w:lang w:eastAsia="en-US" w:bidi="en-US"/>
              </w:rPr>
              <w:t>ниципальное образов</w:t>
            </w:r>
            <w:r w:rsidRPr="009E1308">
              <w:rPr>
                <w:rFonts w:eastAsia="Calibri"/>
                <w:b/>
                <w:i/>
                <w:iCs/>
                <w:lang w:eastAsia="en-US" w:bidi="en-US"/>
              </w:rPr>
              <w:t>а</w:t>
            </w:r>
            <w:r w:rsidRPr="009E1308">
              <w:rPr>
                <w:rFonts w:eastAsia="Calibri"/>
                <w:b/>
                <w:i/>
                <w:iCs/>
                <w:lang w:eastAsia="en-US" w:bidi="en-US"/>
              </w:rPr>
              <w:t>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село Нижняя Чернавка</w:t>
            </w:r>
          </w:p>
        </w:tc>
        <w:tc>
          <w:tcPr>
            <w:tcW w:w="992" w:type="dxa"/>
          </w:tcPr>
          <w:p w:rsidR="009E1308" w:rsidRPr="001C3E57" w:rsidRDefault="009E1308" w:rsidP="009E1308">
            <w:pPr>
              <w:ind w:firstLine="0"/>
              <w:jc w:val="center"/>
              <w:rPr>
                <w:color w:val="000000"/>
                <w:szCs w:val="24"/>
              </w:rPr>
            </w:pPr>
            <w:r w:rsidRPr="001C3E57">
              <w:rPr>
                <w:color w:val="000000"/>
                <w:szCs w:val="24"/>
              </w:rPr>
              <w:t>2</w:t>
            </w:r>
          </w:p>
        </w:tc>
        <w:tc>
          <w:tcPr>
            <w:tcW w:w="992" w:type="dxa"/>
          </w:tcPr>
          <w:p w:rsidR="009E1308" w:rsidRDefault="0008167E" w:rsidP="0008167E">
            <w:pPr>
              <w:ind w:firstLine="0"/>
              <w:jc w:val="center"/>
              <w:rPr>
                <w:color w:val="000000"/>
                <w:szCs w:val="24"/>
              </w:rPr>
            </w:pPr>
            <w:r>
              <w:rPr>
                <w:color w:val="000000"/>
                <w:szCs w:val="24"/>
              </w:rPr>
              <w:t>1013</w:t>
            </w:r>
          </w:p>
        </w:tc>
        <w:tc>
          <w:tcPr>
            <w:tcW w:w="851" w:type="dxa"/>
          </w:tcPr>
          <w:p w:rsidR="009E1308" w:rsidRDefault="009E1308" w:rsidP="009E1308">
            <w:pPr>
              <w:ind w:firstLine="0"/>
              <w:jc w:val="center"/>
              <w:rPr>
                <w:color w:val="000000"/>
                <w:szCs w:val="24"/>
              </w:rPr>
            </w:pPr>
            <w:r w:rsidRPr="009E1308">
              <w:rPr>
                <w:color w:val="000000"/>
                <w:szCs w:val="24"/>
              </w:rPr>
              <w:t>152,81</w:t>
            </w:r>
          </w:p>
        </w:tc>
        <w:tc>
          <w:tcPr>
            <w:tcW w:w="1134" w:type="dxa"/>
          </w:tcPr>
          <w:p w:rsidR="009E1308" w:rsidRDefault="009E1308" w:rsidP="0008167E">
            <w:pPr>
              <w:ind w:firstLine="0"/>
              <w:jc w:val="center"/>
              <w:rPr>
                <w:color w:val="000000"/>
                <w:szCs w:val="24"/>
              </w:rPr>
            </w:pPr>
            <w:r w:rsidRPr="009E1308">
              <w:rPr>
                <w:color w:val="000000"/>
                <w:szCs w:val="24"/>
              </w:rPr>
              <w:t>6,</w:t>
            </w:r>
            <w:r w:rsidR="0008167E">
              <w:rPr>
                <w:color w:val="000000"/>
                <w:szCs w:val="24"/>
              </w:rPr>
              <w:t>6</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r w:rsidRPr="009E1308">
              <w:rPr>
                <w:rFonts w:eastAsia="Calibri"/>
                <w:b/>
                <w:i/>
                <w:iCs/>
                <w:lang w:eastAsia="en-US" w:bidi="en-US"/>
              </w:rPr>
              <w:t>Покровское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село Покровка</w:t>
            </w:r>
          </w:p>
        </w:tc>
        <w:tc>
          <w:tcPr>
            <w:tcW w:w="992" w:type="dxa"/>
          </w:tcPr>
          <w:p w:rsidR="009E1308" w:rsidRPr="001C3E57" w:rsidRDefault="0008167E" w:rsidP="0008167E">
            <w:pPr>
              <w:ind w:firstLine="0"/>
              <w:jc w:val="center"/>
              <w:rPr>
                <w:color w:val="000000"/>
                <w:szCs w:val="24"/>
              </w:rPr>
            </w:pPr>
            <w:r>
              <w:rPr>
                <w:color w:val="000000"/>
                <w:szCs w:val="24"/>
              </w:rPr>
              <w:t>5</w:t>
            </w:r>
          </w:p>
        </w:tc>
        <w:tc>
          <w:tcPr>
            <w:tcW w:w="992" w:type="dxa"/>
          </w:tcPr>
          <w:p w:rsidR="009E1308" w:rsidRDefault="009E1308" w:rsidP="0008167E">
            <w:pPr>
              <w:ind w:firstLine="0"/>
              <w:jc w:val="center"/>
              <w:rPr>
                <w:color w:val="000000"/>
                <w:szCs w:val="24"/>
              </w:rPr>
            </w:pPr>
            <w:r w:rsidRPr="009E1308">
              <w:rPr>
                <w:color w:val="000000"/>
                <w:szCs w:val="24"/>
              </w:rPr>
              <w:t>6</w:t>
            </w:r>
            <w:r w:rsidR="0008167E">
              <w:rPr>
                <w:color w:val="000000"/>
                <w:szCs w:val="24"/>
              </w:rPr>
              <w:t>14</w:t>
            </w:r>
          </w:p>
        </w:tc>
        <w:tc>
          <w:tcPr>
            <w:tcW w:w="851" w:type="dxa"/>
          </w:tcPr>
          <w:p w:rsidR="009E1308" w:rsidRDefault="009E1308" w:rsidP="009E1308">
            <w:pPr>
              <w:ind w:firstLine="0"/>
              <w:jc w:val="center"/>
              <w:rPr>
                <w:color w:val="000000"/>
                <w:szCs w:val="24"/>
              </w:rPr>
            </w:pPr>
            <w:r w:rsidRPr="009E1308">
              <w:rPr>
                <w:color w:val="000000"/>
                <w:szCs w:val="24"/>
              </w:rPr>
              <w:t>244,85</w:t>
            </w:r>
          </w:p>
        </w:tc>
        <w:tc>
          <w:tcPr>
            <w:tcW w:w="1134" w:type="dxa"/>
          </w:tcPr>
          <w:p w:rsidR="009E1308" w:rsidRDefault="009E1308" w:rsidP="009E1308">
            <w:pPr>
              <w:ind w:firstLine="0"/>
              <w:jc w:val="center"/>
              <w:rPr>
                <w:color w:val="000000"/>
                <w:szCs w:val="24"/>
              </w:rPr>
            </w:pPr>
            <w:r w:rsidRPr="009E1308">
              <w:rPr>
                <w:color w:val="000000"/>
                <w:szCs w:val="24"/>
              </w:rPr>
              <w:t>2,5</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proofErr w:type="spellStart"/>
            <w:r w:rsidRPr="009E1308">
              <w:rPr>
                <w:rFonts w:eastAsia="Calibri"/>
                <w:b/>
                <w:i/>
                <w:iCs/>
                <w:lang w:eastAsia="en-US" w:bidi="en-US"/>
              </w:rPr>
              <w:t>Талалихинское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 xml:space="preserve">село </w:t>
            </w:r>
            <w:proofErr w:type="spellStart"/>
            <w:r w:rsidRPr="001C3E57">
              <w:rPr>
                <w:szCs w:val="24"/>
              </w:rPr>
              <w:t>Талал</w:t>
            </w:r>
            <w:r w:rsidRPr="001C3E57">
              <w:rPr>
                <w:szCs w:val="24"/>
              </w:rPr>
              <w:t>и</w:t>
            </w:r>
            <w:r w:rsidRPr="001C3E57">
              <w:rPr>
                <w:szCs w:val="24"/>
              </w:rPr>
              <w:t>хино</w:t>
            </w:r>
            <w:proofErr w:type="spellEnd"/>
          </w:p>
        </w:tc>
        <w:tc>
          <w:tcPr>
            <w:tcW w:w="992" w:type="dxa"/>
          </w:tcPr>
          <w:p w:rsidR="009E1308" w:rsidRPr="001C3E57" w:rsidRDefault="009E1308" w:rsidP="009E1308">
            <w:pPr>
              <w:ind w:firstLine="0"/>
              <w:jc w:val="center"/>
              <w:rPr>
                <w:color w:val="000000"/>
                <w:szCs w:val="24"/>
              </w:rPr>
            </w:pPr>
            <w:r w:rsidRPr="001C3E57">
              <w:rPr>
                <w:color w:val="000000"/>
                <w:szCs w:val="24"/>
              </w:rPr>
              <w:t>3</w:t>
            </w:r>
          </w:p>
        </w:tc>
        <w:tc>
          <w:tcPr>
            <w:tcW w:w="992" w:type="dxa"/>
          </w:tcPr>
          <w:p w:rsidR="009E1308" w:rsidRDefault="009E1308" w:rsidP="0008167E">
            <w:pPr>
              <w:ind w:firstLine="0"/>
              <w:jc w:val="center"/>
              <w:rPr>
                <w:color w:val="000000"/>
                <w:szCs w:val="24"/>
              </w:rPr>
            </w:pPr>
            <w:r w:rsidRPr="009E1308">
              <w:rPr>
                <w:color w:val="000000"/>
                <w:szCs w:val="24"/>
              </w:rPr>
              <w:t>5</w:t>
            </w:r>
            <w:r w:rsidR="0008167E">
              <w:rPr>
                <w:color w:val="000000"/>
                <w:szCs w:val="24"/>
              </w:rPr>
              <w:t>80</w:t>
            </w:r>
          </w:p>
        </w:tc>
        <w:tc>
          <w:tcPr>
            <w:tcW w:w="851" w:type="dxa"/>
          </w:tcPr>
          <w:p w:rsidR="009E1308" w:rsidRDefault="009E1308" w:rsidP="009E1308">
            <w:pPr>
              <w:ind w:firstLine="0"/>
              <w:jc w:val="center"/>
              <w:rPr>
                <w:color w:val="000000"/>
                <w:szCs w:val="24"/>
              </w:rPr>
            </w:pPr>
            <w:r w:rsidRPr="009E1308">
              <w:rPr>
                <w:color w:val="000000"/>
                <w:szCs w:val="24"/>
              </w:rPr>
              <w:t>154,42</w:t>
            </w:r>
          </w:p>
        </w:tc>
        <w:tc>
          <w:tcPr>
            <w:tcW w:w="1134" w:type="dxa"/>
          </w:tcPr>
          <w:p w:rsidR="009E1308" w:rsidRDefault="009E1308" w:rsidP="0008167E">
            <w:pPr>
              <w:ind w:firstLine="0"/>
              <w:jc w:val="center"/>
              <w:rPr>
                <w:color w:val="000000"/>
                <w:szCs w:val="24"/>
              </w:rPr>
            </w:pPr>
            <w:r w:rsidRPr="009E1308">
              <w:rPr>
                <w:color w:val="000000"/>
                <w:szCs w:val="24"/>
              </w:rPr>
              <w:t>3,</w:t>
            </w:r>
            <w:r w:rsidR="0008167E">
              <w:rPr>
                <w:color w:val="000000"/>
                <w:szCs w:val="24"/>
              </w:rPr>
              <w:t>8</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proofErr w:type="spellStart"/>
            <w:r w:rsidRPr="009E1308">
              <w:rPr>
                <w:rFonts w:eastAsia="Calibri"/>
                <w:b/>
                <w:i/>
                <w:iCs/>
                <w:lang w:eastAsia="en-US" w:bidi="en-US"/>
              </w:rPr>
              <w:t>Терсинское</w:t>
            </w:r>
            <w:proofErr w:type="spellEnd"/>
            <w:r w:rsidRPr="009E1308">
              <w:rPr>
                <w:rFonts w:eastAsia="Calibri"/>
                <w:b/>
                <w:i/>
                <w:iCs/>
                <w:lang w:eastAsia="en-US" w:bidi="en-US"/>
              </w:rPr>
              <w:t xml:space="preserve">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село Терса</w:t>
            </w:r>
          </w:p>
        </w:tc>
        <w:tc>
          <w:tcPr>
            <w:tcW w:w="992" w:type="dxa"/>
          </w:tcPr>
          <w:p w:rsidR="009E1308" w:rsidRPr="001C3E57" w:rsidRDefault="009E1308" w:rsidP="009E1308">
            <w:pPr>
              <w:ind w:firstLine="0"/>
              <w:jc w:val="center"/>
              <w:rPr>
                <w:color w:val="000000"/>
                <w:szCs w:val="24"/>
              </w:rPr>
            </w:pPr>
            <w:r w:rsidRPr="001C3E57">
              <w:rPr>
                <w:color w:val="000000"/>
                <w:szCs w:val="24"/>
              </w:rPr>
              <w:t>5</w:t>
            </w:r>
          </w:p>
        </w:tc>
        <w:tc>
          <w:tcPr>
            <w:tcW w:w="992" w:type="dxa"/>
          </w:tcPr>
          <w:p w:rsidR="009E1308" w:rsidRDefault="009E1308" w:rsidP="0008167E">
            <w:pPr>
              <w:ind w:firstLine="0"/>
              <w:jc w:val="center"/>
              <w:rPr>
                <w:color w:val="000000"/>
                <w:szCs w:val="24"/>
              </w:rPr>
            </w:pPr>
            <w:r w:rsidRPr="009E1308">
              <w:rPr>
                <w:color w:val="000000"/>
                <w:szCs w:val="24"/>
              </w:rPr>
              <w:t>33</w:t>
            </w:r>
            <w:r w:rsidR="0008167E">
              <w:rPr>
                <w:color w:val="000000"/>
                <w:szCs w:val="24"/>
              </w:rPr>
              <w:t>85</w:t>
            </w:r>
          </w:p>
        </w:tc>
        <w:tc>
          <w:tcPr>
            <w:tcW w:w="851" w:type="dxa"/>
          </w:tcPr>
          <w:p w:rsidR="009E1308" w:rsidRDefault="009E1308" w:rsidP="009E1308">
            <w:pPr>
              <w:ind w:firstLine="0"/>
              <w:jc w:val="center"/>
              <w:rPr>
                <w:color w:val="000000"/>
                <w:szCs w:val="24"/>
              </w:rPr>
            </w:pPr>
            <w:r w:rsidRPr="009E1308">
              <w:rPr>
                <w:color w:val="000000"/>
                <w:szCs w:val="24"/>
              </w:rPr>
              <w:t>180,17</w:t>
            </w:r>
          </w:p>
        </w:tc>
        <w:tc>
          <w:tcPr>
            <w:tcW w:w="1134" w:type="dxa"/>
          </w:tcPr>
          <w:p w:rsidR="009E1308" w:rsidRDefault="009E1308" w:rsidP="0008167E">
            <w:pPr>
              <w:ind w:firstLine="0"/>
              <w:jc w:val="center"/>
              <w:rPr>
                <w:color w:val="000000"/>
                <w:szCs w:val="24"/>
              </w:rPr>
            </w:pPr>
            <w:r w:rsidRPr="009E1308">
              <w:rPr>
                <w:color w:val="000000"/>
                <w:szCs w:val="24"/>
              </w:rPr>
              <w:t>18,</w:t>
            </w:r>
            <w:r w:rsidR="0008167E">
              <w:rPr>
                <w:color w:val="000000"/>
                <w:szCs w:val="24"/>
              </w:rPr>
              <w:t>8</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r w:rsidRPr="009E1308">
              <w:rPr>
                <w:rFonts w:eastAsia="Calibri"/>
                <w:b/>
                <w:i/>
                <w:iCs/>
                <w:lang w:eastAsia="en-US" w:bidi="en-US"/>
              </w:rPr>
              <w:t>Черкасское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село Черка</w:t>
            </w:r>
            <w:r w:rsidRPr="001C3E57">
              <w:rPr>
                <w:szCs w:val="24"/>
              </w:rPr>
              <w:t>с</w:t>
            </w:r>
            <w:r w:rsidRPr="001C3E57">
              <w:rPr>
                <w:szCs w:val="24"/>
              </w:rPr>
              <w:t>ское</w:t>
            </w:r>
          </w:p>
        </w:tc>
        <w:tc>
          <w:tcPr>
            <w:tcW w:w="992" w:type="dxa"/>
          </w:tcPr>
          <w:p w:rsidR="009E1308" w:rsidRPr="001C3E57" w:rsidRDefault="009E1308" w:rsidP="009E1308">
            <w:pPr>
              <w:ind w:firstLine="0"/>
              <w:jc w:val="center"/>
              <w:rPr>
                <w:color w:val="000000"/>
                <w:szCs w:val="24"/>
              </w:rPr>
            </w:pPr>
            <w:r w:rsidRPr="001C3E57">
              <w:rPr>
                <w:color w:val="000000"/>
                <w:szCs w:val="24"/>
              </w:rPr>
              <w:t>8</w:t>
            </w:r>
          </w:p>
        </w:tc>
        <w:tc>
          <w:tcPr>
            <w:tcW w:w="992" w:type="dxa"/>
          </w:tcPr>
          <w:p w:rsidR="009E1308" w:rsidRDefault="009E1308" w:rsidP="0008167E">
            <w:pPr>
              <w:ind w:firstLine="0"/>
              <w:jc w:val="center"/>
              <w:rPr>
                <w:color w:val="000000"/>
                <w:szCs w:val="24"/>
              </w:rPr>
            </w:pPr>
            <w:r w:rsidRPr="009E1308">
              <w:rPr>
                <w:color w:val="000000"/>
                <w:szCs w:val="24"/>
              </w:rPr>
              <w:t>38</w:t>
            </w:r>
            <w:r w:rsidR="0008167E">
              <w:rPr>
                <w:color w:val="000000"/>
                <w:szCs w:val="24"/>
              </w:rPr>
              <w:t>4</w:t>
            </w:r>
            <w:r w:rsidRPr="009E1308">
              <w:rPr>
                <w:color w:val="000000"/>
                <w:szCs w:val="24"/>
              </w:rPr>
              <w:t>7</w:t>
            </w:r>
          </w:p>
        </w:tc>
        <w:tc>
          <w:tcPr>
            <w:tcW w:w="851" w:type="dxa"/>
          </w:tcPr>
          <w:p w:rsidR="009E1308" w:rsidRDefault="009E1308" w:rsidP="009E1308">
            <w:pPr>
              <w:ind w:firstLine="0"/>
              <w:jc w:val="center"/>
              <w:rPr>
                <w:color w:val="000000"/>
                <w:szCs w:val="24"/>
              </w:rPr>
            </w:pPr>
            <w:r w:rsidRPr="009E1308">
              <w:rPr>
                <w:color w:val="000000"/>
                <w:szCs w:val="24"/>
              </w:rPr>
              <w:t>582,8</w:t>
            </w:r>
          </w:p>
        </w:tc>
        <w:tc>
          <w:tcPr>
            <w:tcW w:w="1134" w:type="dxa"/>
          </w:tcPr>
          <w:p w:rsidR="009E1308" w:rsidRDefault="009E1308" w:rsidP="0008167E">
            <w:pPr>
              <w:ind w:firstLine="0"/>
              <w:jc w:val="center"/>
              <w:rPr>
                <w:color w:val="000000"/>
                <w:szCs w:val="24"/>
              </w:rPr>
            </w:pPr>
            <w:r w:rsidRPr="009E1308">
              <w:rPr>
                <w:color w:val="000000"/>
                <w:szCs w:val="24"/>
              </w:rPr>
              <w:t>6,</w:t>
            </w:r>
            <w:r w:rsidR="0008167E">
              <w:rPr>
                <w:color w:val="000000"/>
                <w:szCs w:val="24"/>
              </w:rPr>
              <w:t>6</w:t>
            </w:r>
          </w:p>
        </w:tc>
      </w:tr>
      <w:tr w:rsidR="009E1308" w:rsidRPr="00E15C46" w:rsidTr="009E1308">
        <w:trPr>
          <w:cantSplit/>
          <w:trHeight w:val="230"/>
        </w:trPr>
        <w:tc>
          <w:tcPr>
            <w:tcW w:w="2722" w:type="dxa"/>
            <w:shd w:val="clear" w:color="auto" w:fill="F2F2F2" w:themeFill="background1" w:themeFillShade="F2"/>
          </w:tcPr>
          <w:p w:rsidR="009E1308" w:rsidRPr="001015E1" w:rsidRDefault="009E1308" w:rsidP="009E1308">
            <w:pPr>
              <w:ind w:firstLine="0"/>
              <w:jc w:val="left"/>
              <w:rPr>
                <w:rFonts w:eastAsia="Calibri"/>
                <w:b/>
                <w:i/>
                <w:iCs/>
                <w:lang w:eastAsia="en-US" w:bidi="en-US"/>
              </w:rPr>
            </w:pPr>
            <w:proofErr w:type="spellStart"/>
            <w:r w:rsidRPr="009E1308">
              <w:rPr>
                <w:rFonts w:eastAsia="Calibri"/>
                <w:b/>
                <w:i/>
                <w:iCs/>
                <w:lang w:eastAsia="en-US" w:bidi="en-US"/>
              </w:rPr>
              <w:t>Широкобуеракское</w:t>
            </w:r>
            <w:proofErr w:type="spellEnd"/>
            <w:r w:rsidRPr="009E1308">
              <w:rPr>
                <w:rFonts w:eastAsia="Calibri"/>
                <w:b/>
                <w:i/>
                <w:iCs/>
                <w:lang w:eastAsia="en-US" w:bidi="en-US"/>
              </w:rPr>
              <w:t xml:space="preserve"> м</w:t>
            </w:r>
            <w:r w:rsidRPr="009E1308">
              <w:rPr>
                <w:rFonts w:eastAsia="Calibri"/>
                <w:b/>
                <w:i/>
                <w:iCs/>
                <w:lang w:eastAsia="en-US" w:bidi="en-US"/>
              </w:rPr>
              <w:t>у</w:t>
            </w:r>
            <w:r w:rsidRPr="009E1308">
              <w:rPr>
                <w:rFonts w:eastAsia="Calibri"/>
                <w:b/>
                <w:i/>
                <w:iCs/>
                <w:lang w:eastAsia="en-US" w:bidi="en-US"/>
              </w:rPr>
              <w:t>ниципальное образов</w:t>
            </w:r>
            <w:r w:rsidRPr="009E1308">
              <w:rPr>
                <w:rFonts w:eastAsia="Calibri"/>
                <w:b/>
                <w:i/>
                <w:iCs/>
                <w:lang w:eastAsia="en-US" w:bidi="en-US"/>
              </w:rPr>
              <w:t>а</w:t>
            </w:r>
            <w:r w:rsidRPr="009E1308">
              <w:rPr>
                <w:rFonts w:eastAsia="Calibri"/>
                <w:b/>
                <w:i/>
                <w:iCs/>
                <w:lang w:eastAsia="en-US" w:bidi="en-US"/>
              </w:rPr>
              <w:t>ние</w:t>
            </w:r>
          </w:p>
        </w:tc>
        <w:tc>
          <w:tcPr>
            <w:tcW w:w="1134" w:type="dxa"/>
          </w:tcPr>
          <w:p w:rsidR="009E1308" w:rsidRPr="001C1841" w:rsidRDefault="009E1308" w:rsidP="009E1308">
            <w:pPr>
              <w:ind w:firstLine="0"/>
              <w:jc w:val="left"/>
              <w:rPr>
                <w:szCs w:val="24"/>
              </w:rPr>
            </w:pPr>
            <w:r>
              <w:rPr>
                <w:szCs w:val="24"/>
              </w:rPr>
              <w:t>сельское поселение</w:t>
            </w:r>
          </w:p>
        </w:tc>
        <w:tc>
          <w:tcPr>
            <w:tcW w:w="1559" w:type="dxa"/>
          </w:tcPr>
          <w:p w:rsidR="009E1308" w:rsidRPr="001015E1" w:rsidRDefault="009E1308" w:rsidP="009E1308">
            <w:pPr>
              <w:ind w:firstLine="0"/>
              <w:jc w:val="left"/>
              <w:rPr>
                <w:szCs w:val="24"/>
              </w:rPr>
            </w:pPr>
            <w:r w:rsidRPr="001C3E57">
              <w:rPr>
                <w:szCs w:val="24"/>
              </w:rPr>
              <w:t>село Широкий Буерак</w:t>
            </w:r>
          </w:p>
        </w:tc>
        <w:tc>
          <w:tcPr>
            <w:tcW w:w="992" w:type="dxa"/>
          </w:tcPr>
          <w:p w:rsidR="009E1308" w:rsidRPr="001C3E57" w:rsidRDefault="009E1308" w:rsidP="009E1308">
            <w:pPr>
              <w:ind w:firstLine="0"/>
              <w:jc w:val="center"/>
              <w:rPr>
                <w:color w:val="000000"/>
                <w:szCs w:val="24"/>
              </w:rPr>
            </w:pPr>
            <w:r w:rsidRPr="001C3E57">
              <w:rPr>
                <w:color w:val="000000"/>
                <w:szCs w:val="24"/>
              </w:rPr>
              <w:t>5</w:t>
            </w:r>
          </w:p>
        </w:tc>
        <w:tc>
          <w:tcPr>
            <w:tcW w:w="992" w:type="dxa"/>
          </w:tcPr>
          <w:p w:rsidR="009E1308" w:rsidRDefault="009E1308" w:rsidP="009E1308">
            <w:pPr>
              <w:ind w:firstLine="0"/>
              <w:jc w:val="center"/>
              <w:rPr>
                <w:color w:val="000000"/>
                <w:szCs w:val="24"/>
              </w:rPr>
            </w:pPr>
            <w:r w:rsidRPr="009E1308">
              <w:rPr>
                <w:color w:val="000000"/>
                <w:szCs w:val="24"/>
              </w:rPr>
              <w:t>18</w:t>
            </w:r>
            <w:r w:rsidR="0008167E">
              <w:rPr>
                <w:color w:val="000000"/>
                <w:szCs w:val="24"/>
              </w:rPr>
              <w:t>66</w:t>
            </w:r>
          </w:p>
        </w:tc>
        <w:tc>
          <w:tcPr>
            <w:tcW w:w="851" w:type="dxa"/>
          </w:tcPr>
          <w:p w:rsidR="009E1308" w:rsidRDefault="009E1308" w:rsidP="009E1308">
            <w:pPr>
              <w:ind w:firstLine="0"/>
              <w:jc w:val="center"/>
              <w:rPr>
                <w:color w:val="000000"/>
                <w:szCs w:val="24"/>
              </w:rPr>
            </w:pPr>
            <w:r w:rsidRPr="009E1308">
              <w:rPr>
                <w:color w:val="000000"/>
                <w:szCs w:val="24"/>
              </w:rPr>
              <w:t>375,18</w:t>
            </w:r>
          </w:p>
        </w:tc>
        <w:tc>
          <w:tcPr>
            <w:tcW w:w="1134" w:type="dxa"/>
          </w:tcPr>
          <w:p w:rsidR="009E1308" w:rsidRDefault="009E1308" w:rsidP="009E1308">
            <w:pPr>
              <w:ind w:firstLine="0"/>
              <w:jc w:val="center"/>
              <w:rPr>
                <w:color w:val="000000"/>
                <w:szCs w:val="24"/>
              </w:rPr>
            </w:pPr>
            <w:r w:rsidRPr="009E1308">
              <w:rPr>
                <w:color w:val="000000"/>
                <w:szCs w:val="24"/>
              </w:rPr>
              <w:t>5,0</w:t>
            </w:r>
          </w:p>
        </w:tc>
      </w:tr>
      <w:bookmarkEnd w:id="254"/>
      <w:bookmarkEnd w:id="260"/>
      <w:tr w:rsidR="009E1308" w:rsidRPr="00E15C46" w:rsidTr="009E1308">
        <w:trPr>
          <w:cantSplit/>
          <w:trHeight w:val="230"/>
        </w:trPr>
        <w:tc>
          <w:tcPr>
            <w:tcW w:w="2722" w:type="dxa"/>
            <w:shd w:val="clear" w:color="auto" w:fill="D9D9D9" w:themeFill="background1" w:themeFillShade="D9"/>
          </w:tcPr>
          <w:p w:rsidR="009E1308" w:rsidRPr="001C1841" w:rsidRDefault="009E1308" w:rsidP="006C4779">
            <w:pPr>
              <w:ind w:firstLine="0"/>
              <w:jc w:val="left"/>
              <w:rPr>
                <w:rFonts w:eastAsia="Calibri"/>
                <w:b/>
                <w:i/>
                <w:iCs/>
                <w:lang w:eastAsia="en-US" w:bidi="en-US"/>
              </w:rPr>
            </w:pPr>
            <w:r>
              <w:rPr>
                <w:rFonts w:eastAsia="Calibri"/>
                <w:b/>
                <w:i/>
                <w:iCs/>
                <w:lang w:eastAsia="en-US" w:bidi="en-US"/>
              </w:rPr>
              <w:t>Всего (Вольский мун</w:t>
            </w:r>
            <w:r>
              <w:rPr>
                <w:rFonts w:eastAsia="Calibri"/>
                <w:b/>
                <w:i/>
                <w:iCs/>
                <w:lang w:eastAsia="en-US" w:bidi="en-US"/>
              </w:rPr>
              <w:t>и</w:t>
            </w:r>
            <w:r>
              <w:rPr>
                <w:rFonts w:eastAsia="Calibri"/>
                <w:b/>
                <w:i/>
                <w:iCs/>
                <w:lang w:eastAsia="en-US" w:bidi="en-US"/>
              </w:rPr>
              <w:t>ципальный район)</w:t>
            </w:r>
          </w:p>
        </w:tc>
        <w:tc>
          <w:tcPr>
            <w:tcW w:w="1134" w:type="dxa"/>
            <w:shd w:val="clear" w:color="auto" w:fill="D9D9D9" w:themeFill="background1" w:themeFillShade="D9"/>
          </w:tcPr>
          <w:p w:rsidR="009E1308" w:rsidRPr="001B2BD3" w:rsidRDefault="009E1308" w:rsidP="009E1308">
            <w:pPr>
              <w:ind w:firstLine="0"/>
              <w:jc w:val="left"/>
              <w:rPr>
                <w:b/>
                <w:i/>
                <w:szCs w:val="24"/>
              </w:rPr>
            </w:pPr>
            <w:r w:rsidRPr="001B2BD3">
              <w:rPr>
                <w:b/>
                <w:i/>
                <w:szCs w:val="24"/>
              </w:rPr>
              <w:t>муниц</w:t>
            </w:r>
            <w:r w:rsidRPr="001B2BD3">
              <w:rPr>
                <w:b/>
                <w:i/>
                <w:szCs w:val="24"/>
              </w:rPr>
              <w:t>и</w:t>
            </w:r>
            <w:r w:rsidRPr="001B2BD3">
              <w:rPr>
                <w:b/>
                <w:i/>
                <w:szCs w:val="24"/>
              </w:rPr>
              <w:t>пальный район</w:t>
            </w:r>
          </w:p>
        </w:tc>
        <w:tc>
          <w:tcPr>
            <w:tcW w:w="1559" w:type="dxa"/>
            <w:shd w:val="clear" w:color="auto" w:fill="D9D9D9" w:themeFill="background1" w:themeFillShade="D9"/>
          </w:tcPr>
          <w:p w:rsidR="009E1308" w:rsidRPr="00A954B6" w:rsidRDefault="009E1308" w:rsidP="009E1308">
            <w:pPr>
              <w:ind w:firstLine="0"/>
              <w:jc w:val="left"/>
              <w:rPr>
                <w:b/>
                <w:i/>
                <w:szCs w:val="24"/>
              </w:rPr>
            </w:pPr>
            <w:r w:rsidRPr="00A954B6">
              <w:rPr>
                <w:b/>
                <w:i/>
                <w:szCs w:val="24"/>
              </w:rPr>
              <w:t>-</w:t>
            </w:r>
          </w:p>
        </w:tc>
        <w:tc>
          <w:tcPr>
            <w:tcW w:w="992" w:type="dxa"/>
            <w:shd w:val="clear" w:color="auto" w:fill="D9D9D9" w:themeFill="background1" w:themeFillShade="D9"/>
          </w:tcPr>
          <w:p w:rsidR="009E1308" w:rsidRPr="00373AC0" w:rsidRDefault="009E1308" w:rsidP="009E1308">
            <w:pPr>
              <w:ind w:firstLine="0"/>
              <w:jc w:val="center"/>
              <w:rPr>
                <w:b/>
                <w:i/>
                <w:color w:val="000000"/>
                <w:szCs w:val="24"/>
              </w:rPr>
            </w:pPr>
            <w:r w:rsidRPr="00373AC0">
              <w:rPr>
                <w:b/>
                <w:i/>
                <w:color w:val="000000"/>
                <w:szCs w:val="24"/>
              </w:rPr>
              <w:t>65</w:t>
            </w:r>
          </w:p>
        </w:tc>
        <w:tc>
          <w:tcPr>
            <w:tcW w:w="992" w:type="dxa"/>
            <w:shd w:val="clear" w:color="auto" w:fill="D9D9D9" w:themeFill="background1" w:themeFillShade="D9"/>
          </w:tcPr>
          <w:p w:rsidR="009E1308" w:rsidRPr="009E1308" w:rsidRDefault="0008167E" w:rsidP="0008167E">
            <w:pPr>
              <w:ind w:firstLine="0"/>
              <w:jc w:val="center"/>
              <w:rPr>
                <w:b/>
                <w:i/>
                <w:color w:val="000000"/>
                <w:szCs w:val="24"/>
              </w:rPr>
            </w:pPr>
            <w:r>
              <w:rPr>
                <w:b/>
                <w:i/>
                <w:color w:val="000000"/>
                <w:szCs w:val="24"/>
              </w:rPr>
              <w:t>90512</w:t>
            </w:r>
          </w:p>
        </w:tc>
        <w:tc>
          <w:tcPr>
            <w:tcW w:w="851" w:type="dxa"/>
            <w:shd w:val="clear" w:color="auto" w:fill="D9D9D9" w:themeFill="background1" w:themeFillShade="D9"/>
          </w:tcPr>
          <w:p w:rsidR="009E1308" w:rsidRPr="009E1308" w:rsidRDefault="009E1308" w:rsidP="0008167E">
            <w:pPr>
              <w:ind w:firstLine="0"/>
              <w:jc w:val="center"/>
              <w:rPr>
                <w:b/>
                <w:i/>
                <w:color w:val="000000"/>
                <w:szCs w:val="24"/>
              </w:rPr>
            </w:pPr>
            <w:r w:rsidRPr="009E1308">
              <w:rPr>
                <w:b/>
                <w:i/>
                <w:color w:val="000000"/>
                <w:szCs w:val="24"/>
              </w:rPr>
              <w:t>3</w:t>
            </w:r>
            <w:r w:rsidR="0008167E">
              <w:rPr>
                <w:b/>
                <w:i/>
                <w:color w:val="000000"/>
                <w:szCs w:val="24"/>
              </w:rPr>
              <w:t>719</w:t>
            </w:r>
            <w:r w:rsidRPr="009E1308">
              <w:rPr>
                <w:b/>
                <w:i/>
                <w:color w:val="000000"/>
                <w:szCs w:val="24"/>
              </w:rPr>
              <w:t>,</w:t>
            </w:r>
            <w:r w:rsidR="0008167E">
              <w:rPr>
                <w:b/>
                <w:i/>
                <w:color w:val="000000"/>
                <w:szCs w:val="24"/>
              </w:rPr>
              <w:t>5</w:t>
            </w:r>
          </w:p>
        </w:tc>
        <w:tc>
          <w:tcPr>
            <w:tcW w:w="1134" w:type="dxa"/>
            <w:shd w:val="clear" w:color="auto" w:fill="D9D9D9" w:themeFill="background1" w:themeFillShade="D9"/>
          </w:tcPr>
          <w:p w:rsidR="009E1308" w:rsidRPr="009E1308" w:rsidRDefault="009E1308" w:rsidP="0008167E">
            <w:pPr>
              <w:ind w:firstLine="0"/>
              <w:jc w:val="center"/>
              <w:rPr>
                <w:b/>
                <w:i/>
                <w:color w:val="000000"/>
                <w:szCs w:val="24"/>
              </w:rPr>
            </w:pPr>
            <w:r w:rsidRPr="009E1308">
              <w:rPr>
                <w:b/>
                <w:i/>
                <w:color w:val="000000"/>
                <w:szCs w:val="24"/>
              </w:rPr>
              <w:t>5</w:t>
            </w:r>
            <w:r w:rsidR="0008167E">
              <w:rPr>
                <w:b/>
                <w:i/>
                <w:color w:val="000000"/>
                <w:szCs w:val="24"/>
              </w:rPr>
              <w:t>80</w:t>
            </w:r>
            <w:r w:rsidRPr="009E1308">
              <w:rPr>
                <w:b/>
                <w:i/>
                <w:color w:val="000000"/>
                <w:szCs w:val="24"/>
              </w:rPr>
              <w:t>,</w:t>
            </w:r>
            <w:r w:rsidR="0008167E">
              <w:rPr>
                <w:b/>
                <w:i/>
                <w:color w:val="000000"/>
                <w:szCs w:val="24"/>
              </w:rPr>
              <w:t>0</w:t>
            </w:r>
          </w:p>
        </w:tc>
      </w:tr>
    </w:tbl>
    <w:p w:rsidR="0093086C" w:rsidRDefault="0093086C" w:rsidP="00E10994">
      <w:pPr>
        <w:pStyle w:val="3"/>
        <w:numPr>
          <w:ilvl w:val="2"/>
          <w:numId w:val="13"/>
        </w:numPr>
        <w:ind w:left="0" w:firstLine="0"/>
      </w:pPr>
      <w:bookmarkStart w:id="262" w:name="_Toc479953573"/>
      <w:bookmarkStart w:id="263" w:name="_Toc501034203"/>
      <w:bookmarkStart w:id="264" w:name="OLE_LINK303"/>
      <w:bookmarkStart w:id="265" w:name="OLE_LINK304"/>
      <w:bookmarkStart w:id="266" w:name="OLE_LINK305"/>
      <w:bookmarkEnd w:id="235"/>
      <w:bookmarkEnd w:id="236"/>
      <w:bookmarkEnd w:id="238"/>
      <w:bookmarkEnd w:id="239"/>
      <w:bookmarkEnd w:id="240"/>
      <w:bookmarkEnd w:id="241"/>
      <w:bookmarkEnd w:id="242"/>
      <w:bookmarkEnd w:id="243"/>
      <w:bookmarkEnd w:id="244"/>
      <w:bookmarkEnd w:id="245"/>
      <w:bookmarkEnd w:id="246"/>
      <w:bookmarkEnd w:id="247"/>
      <w:bookmarkEnd w:id="248"/>
      <w:bookmarkEnd w:id="249"/>
      <w:bookmarkEnd w:id="251"/>
      <w:bookmarkEnd w:id="256"/>
      <w:r w:rsidRPr="003A29A5">
        <w:t xml:space="preserve">Анализ </w:t>
      </w:r>
      <w:r w:rsidRPr="00C52E93">
        <w:t xml:space="preserve">природно-климатических условий развития </w:t>
      </w:r>
      <w:r w:rsidR="001629B4">
        <w:t>Вольск</w:t>
      </w:r>
      <w:r w:rsidR="00E0044F">
        <w:t>ого муниципального района</w:t>
      </w:r>
      <w:bookmarkEnd w:id="262"/>
      <w:bookmarkEnd w:id="263"/>
    </w:p>
    <w:p w:rsidR="008613B5" w:rsidRPr="00C9098C" w:rsidRDefault="008613B5" w:rsidP="008613B5">
      <w:pPr>
        <w:rPr>
          <w:szCs w:val="24"/>
        </w:rPr>
      </w:pPr>
      <w:bookmarkStart w:id="267" w:name="OLE_LINK115"/>
      <w:bookmarkStart w:id="268" w:name="OLE_LINK116"/>
      <w:bookmarkStart w:id="269" w:name="OLE_LINK396"/>
      <w:bookmarkStart w:id="270" w:name="OLE_LINK397"/>
      <w:bookmarkStart w:id="271" w:name="OLE_LINK399"/>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 xml:space="preserve">ти. На севере граничит с Ульяновской областью, на северо-востоке с </w:t>
      </w:r>
      <w:proofErr w:type="spellStart"/>
      <w:r w:rsidRPr="00C9098C">
        <w:rPr>
          <w:szCs w:val="24"/>
        </w:rPr>
        <w:t>Хвалынским</w:t>
      </w:r>
      <w:proofErr w:type="spellEnd"/>
      <w:r w:rsidRPr="00C9098C">
        <w:rPr>
          <w:szCs w:val="24"/>
        </w:rPr>
        <w:t xml:space="preserve"> ра</w:t>
      </w:r>
      <w:r w:rsidRPr="00C9098C">
        <w:rPr>
          <w:szCs w:val="24"/>
        </w:rPr>
        <w:t>й</w:t>
      </w:r>
      <w:r w:rsidRPr="00C9098C">
        <w:rPr>
          <w:szCs w:val="24"/>
        </w:rPr>
        <w:t xml:space="preserve">оном, на востоке с </w:t>
      </w:r>
      <w:proofErr w:type="spellStart"/>
      <w:r w:rsidRPr="00C9098C">
        <w:rPr>
          <w:szCs w:val="24"/>
        </w:rPr>
        <w:t>Балаковским</w:t>
      </w:r>
      <w:proofErr w:type="spellEnd"/>
      <w:r w:rsidRPr="00C9098C">
        <w:rPr>
          <w:szCs w:val="24"/>
        </w:rPr>
        <w:t xml:space="preserve"> и </w:t>
      </w:r>
      <w:proofErr w:type="spellStart"/>
      <w:r w:rsidRPr="00C9098C">
        <w:rPr>
          <w:szCs w:val="24"/>
        </w:rPr>
        <w:t>Марксовским</w:t>
      </w:r>
      <w:proofErr w:type="spellEnd"/>
      <w:r w:rsidRPr="00C9098C">
        <w:rPr>
          <w:szCs w:val="24"/>
        </w:rPr>
        <w:t xml:space="preserve"> районами, на юге с Воскресенским ра</w:t>
      </w:r>
      <w:r w:rsidRPr="00C9098C">
        <w:rPr>
          <w:szCs w:val="24"/>
        </w:rPr>
        <w:t>й</w:t>
      </w:r>
      <w:r w:rsidRPr="00C9098C">
        <w:rPr>
          <w:szCs w:val="24"/>
        </w:rPr>
        <w:t xml:space="preserve">оном, на западе с </w:t>
      </w:r>
      <w:proofErr w:type="spellStart"/>
      <w:r w:rsidRPr="00C9098C">
        <w:rPr>
          <w:szCs w:val="24"/>
        </w:rPr>
        <w:t>Базарно-Карабулакским</w:t>
      </w:r>
      <w:proofErr w:type="spellEnd"/>
      <w:r w:rsidRPr="00C9098C">
        <w:rPr>
          <w:szCs w:val="24"/>
        </w:rPr>
        <w:t xml:space="preserve"> районом, на </w:t>
      </w:r>
      <w:proofErr w:type="spellStart"/>
      <w:proofErr w:type="gramStart"/>
      <w:r w:rsidRPr="00C9098C">
        <w:rPr>
          <w:szCs w:val="24"/>
        </w:rPr>
        <w:t>северо</w:t>
      </w:r>
      <w:proofErr w:type="spellEnd"/>
      <w:r w:rsidRPr="00C9098C">
        <w:rPr>
          <w:szCs w:val="24"/>
        </w:rPr>
        <w:t>- западе</w:t>
      </w:r>
      <w:proofErr w:type="gramEnd"/>
      <w:r w:rsidRPr="00C9098C">
        <w:rPr>
          <w:szCs w:val="24"/>
        </w:rPr>
        <w:t xml:space="preserve"> с </w:t>
      </w:r>
      <w:proofErr w:type="spellStart"/>
      <w:r w:rsidRPr="00C9098C">
        <w:rPr>
          <w:szCs w:val="24"/>
        </w:rPr>
        <w:t>Балтайским</w:t>
      </w:r>
      <w:proofErr w:type="spellEnd"/>
      <w:r w:rsidRPr="00C9098C">
        <w:rPr>
          <w:szCs w:val="24"/>
        </w:rPr>
        <w:t xml:space="preserve"> ра</w:t>
      </w:r>
      <w:r w:rsidRPr="00C9098C">
        <w:rPr>
          <w:szCs w:val="24"/>
        </w:rPr>
        <w:t>й</w:t>
      </w:r>
      <w:r w:rsidRPr="00C9098C">
        <w:rPr>
          <w:szCs w:val="24"/>
        </w:rPr>
        <w:t>оном Саратовской области.</w:t>
      </w:r>
    </w:p>
    <w:p w:rsidR="008613B5" w:rsidRDefault="008613B5" w:rsidP="008613B5">
      <w:pPr>
        <w:rPr>
          <w:szCs w:val="24"/>
        </w:rPr>
      </w:pPr>
      <w:r w:rsidRPr="00C9098C">
        <w:rPr>
          <w:szCs w:val="24"/>
        </w:rPr>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8613B5" w:rsidRPr="007F469F" w:rsidRDefault="008613B5" w:rsidP="008613B5">
      <w:pPr>
        <w:rPr>
          <w:szCs w:val="24"/>
        </w:rPr>
      </w:pPr>
      <w:r w:rsidRPr="007F469F">
        <w:rPr>
          <w:szCs w:val="24"/>
        </w:rPr>
        <w:t xml:space="preserve">Территория района </w:t>
      </w:r>
      <w:r>
        <w:rPr>
          <w:szCs w:val="24"/>
        </w:rPr>
        <w:t>–</w:t>
      </w:r>
      <w:r w:rsidRPr="007F469F">
        <w:rPr>
          <w:szCs w:val="24"/>
        </w:rPr>
        <w:t xml:space="preserve"> 3,7 тыс. км². </w:t>
      </w:r>
    </w:p>
    <w:p w:rsidR="008613B5" w:rsidRPr="007F469F" w:rsidRDefault="008613B5" w:rsidP="008613B5">
      <w:pPr>
        <w:rPr>
          <w:szCs w:val="24"/>
        </w:rPr>
      </w:pPr>
      <w:r w:rsidRPr="007F469F">
        <w:rPr>
          <w:szCs w:val="24"/>
        </w:rPr>
        <w:t>Протяженность с севера на юг – 90 км.</w:t>
      </w:r>
    </w:p>
    <w:p w:rsidR="008613B5" w:rsidRPr="007F469F" w:rsidRDefault="008613B5" w:rsidP="008613B5">
      <w:pPr>
        <w:rPr>
          <w:szCs w:val="24"/>
        </w:rPr>
      </w:pPr>
      <w:r w:rsidRPr="007F469F">
        <w:rPr>
          <w:szCs w:val="24"/>
        </w:rPr>
        <w:t>Протяженность с запада на восток – 110 км.</w:t>
      </w:r>
    </w:p>
    <w:p w:rsidR="008613B5" w:rsidRPr="007F469F" w:rsidRDefault="008613B5" w:rsidP="008613B5">
      <w:pPr>
        <w:rPr>
          <w:szCs w:val="24"/>
        </w:rPr>
      </w:pPr>
      <w:r w:rsidRPr="007F469F">
        <w:rPr>
          <w:szCs w:val="24"/>
        </w:rPr>
        <w:t>Внешняя граница района имеет протяженность:</w:t>
      </w:r>
    </w:p>
    <w:p w:rsidR="008613B5" w:rsidRPr="007F469F" w:rsidRDefault="008613B5" w:rsidP="008613B5">
      <w:pPr>
        <w:pStyle w:val="affb"/>
        <w:numPr>
          <w:ilvl w:val="0"/>
          <w:numId w:val="22"/>
        </w:numPr>
        <w:rPr>
          <w:szCs w:val="24"/>
        </w:rPr>
      </w:pPr>
      <w:r w:rsidRPr="007F469F">
        <w:rPr>
          <w:szCs w:val="24"/>
        </w:rPr>
        <w:t xml:space="preserve">с </w:t>
      </w:r>
      <w:proofErr w:type="spellStart"/>
      <w:r w:rsidRPr="007F469F">
        <w:rPr>
          <w:szCs w:val="24"/>
        </w:rPr>
        <w:t>Балтайским</w:t>
      </w:r>
      <w:proofErr w:type="spellEnd"/>
      <w:r w:rsidRPr="007F469F">
        <w:rPr>
          <w:szCs w:val="24"/>
        </w:rPr>
        <w:t xml:space="preserve"> муниципальным районом – 90 км 712 м;</w:t>
      </w:r>
    </w:p>
    <w:p w:rsidR="008613B5" w:rsidRPr="007F469F" w:rsidRDefault="008613B5" w:rsidP="008613B5">
      <w:pPr>
        <w:pStyle w:val="affb"/>
        <w:numPr>
          <w:ilvl w:val="0"/>
          <w:numId w:val="22"/>
        </w:numPr>
        <w:rPr>
          <w:szCs w:val="24"/>
        </w:rPr>
      </w:pPr>
      <w:r w:rsidRPr="007F469F">
        <w:rPr>
          <w:szCs w:val="24"/>
        </w:rPr>
        <w:t xml:space="preserve">с </w:t>
      </w:r>
      <w:proofErr w:type="spellStart"/>
      <w:r w:rsidRPr="007F469F">
        <w:rPr>
          <w:szCs w:val="24"/>
        </w:rPr>
        <w:t>Хвалынским</w:t>
      </w:r>
      <w:proofErr w:type="spellEnd"/>
      <w:r w:rsidRPr="007F469F">
        <w:rPr>
          <w:szCs w:val="24"/>
        </w:rPr>
        <w:t xml:space="preserve"> муниципальным районом – 117 км 380 м;</w:t>
      </w:r>
    </w:p>
    <w:p w:rsidR="008613B5" w:rsidRPr="007F469F" w:rsidRDefault="008613B5" w:rsidP="008613B5">
      <w:pPr>
        <w:pStyle w:val="affb"/>
        <w:numPr>
          <w:ilvl w:val="0"/>
          <w:numId w:val="22"/>
        </w:numPr>
        <w:rPr>
          <w:szCs w:val="24"/>
        </w:rPr>
      </w:pPr>
      <w:r w:rsidRPr="007F469F">
        <w:rPr>
          <w:szCs w:val="24"/>
        </w:rPr>
        <w:t xml:space="preserve">с </w:t>
      </w:r>
      <w:proofErr w:type="spellStart"/>
      <w:r w:rsidRPr="007F469F">
        <w:rPr>
          <w:szCs w:val="24"/>
        </w:rPr>
        <w:t>Балаковским</w:t>
      </w:r>
      <w:proofErr w:type="spellEnd"/>
      <w:r w:rsidRPr="007F469F">
        <w:rPr>
          <w:szCs w:val="24"/>
        </w:rPr>
        <w:t xml:space="preserve"> муниципальным районом – 90 км 483 м;</w:t>
      </w:r>
    </w:p>
    <w:p w:rsidR="008613B5" w:rsidRPr="007F469F" w:rsidRDefault="008613B5" w:rsidP="008613B5">
      <w:pPr>
        <w:pStyle w:val="affb"/>
        <w:numPr>
          <w:ilvl w:val="0"/>
          <w:numId w:val="22"/>
        </w:numPr>
        <w:rPr>
          <w:szCs w:val="24"/>
        </w:rPr>
      </w:pPr>
      <w:r w:rsidRPr="007F469F">
        <w:rPr>
          <w:szCs w:val="24"/>
        </w:rPr>
        <w:t>с Воскресенским районом</w:t>
      </w:r>
      <w:r>
        <w:rPr>
          <w:szCs w:val="24"/>
        </w:rPr>
        <w:t xml:space="preserve"> – </w:t>
      </w:r>
      <w:r w:rsidRPr="007F469F">
        <w:rPr>
          <w:szCs w:val="24"/>
        </w:rPr>
        <w:t>50 км 902 м;</w:t>
      </w:r>
    </w:p>
    <w:p w:rsidR="008613B5" w:rsidRPr="007F469F" w:rsidRDefault="008613B5" w:rsidP="008613B5">
      <w:pPr>
        <w:pStyle w:val="affb"/>
        <w:numPr>
          <w:ilvl w:val="0"/>
          <w:numId w:val="22"/>
        </w:numPr>
        <w:rPr>
          <w:szCs w:val="24"/>
        </w:rPr>
      </w:pPr>
      <w:r w:rsidRPr="007F469F">
        <w:rPr>
          <w:szCs w:val="24"/>
        </w:rPr>
        <w:lastRenderedPageBreak/>
        <w:t xml:space="preserve">с </w:t>
      </w:r>
      <w:proofErr w:type="spellStart"/>
      <w:r w:rsidRPr="007F469F">
        <w:rPr>
          <w:szCs w:val="24"/>
        </w:rPr>
        <w:t>Базарно-Карабулакским</w:t>
      </w:r>
      <w:proofErr w:type="spellEnd"/>
      <w:r w:rsidRPr="007F469F">
        <w:rPr>
          <w:szCs w:val="24"/>
        </w:rPr>
        <w:t xml:space="preserve"> районом</w:t>
      </w:r>
      <w:r>
        <w:rPr>
          <w:szCs w:val="24"/>
        </w:rPr>
        <w:t xml:space="preserve"> – </w:t>
      </w:r>
      <w:r w:rsidRPr="007F469F">
        <w:rPr>
          <w:szCs w:val="24"/>
        </w:rPr>
        <w:t>21 км 058 м;</w:t>
      </w:r>
    </w:p>
    <w:p w:rsidR="008613B5" w:rsidRPr="007F469F" w:rsidRDefault="008613B5" w:rsidP="008613B5">
      <w:pPr>
        <w:pStyle w:val="affb"/>
        <w:numPr>
          <w:ilvl w:val="0"/>
          <w:numId w:val="22"/>
        </w:numPr>
        <w:rPr>
          <w:szCs w:val="24"/>
        </w:rPr>
      </w:pPr>
      <w:r w:rsidRPr="007F469F">
        <w:rPr>
          <w:szCs w:val="24"/>
        </w:rPr>
        <w:t xml:space="preserve">с </w:t>
      </w:r>
      <w:proofErr w:type="spellStart"/>
      <w:r w:rsidRPr="007F469F">
        <w:rPr>
          <w:szCs w:val="24"/>
        </w:rPr>
        <w:t>Марксовским</w:t>
      </w:r>
      <w:proofErr w:type="spellEnd"/>
      <w:r w:rsidRPr="007F469F">
        <w:rPr>
          <w:szCs w:val="24"/>
        </w:rPr>
        <w:t xml:space="preserve"> районом – 12 км 955 м;</w:t>
      </w:r>
    </w:p>
    <w:p w:rsidR="008613B5" w:rsidRPr="007F469F" w:rsidRDefault="008613B5" w:rsidP="008613B5">
      <w:pPr>
        <w:pStyle w:val="affb"/>
        <w:numPr>
          <w:ilvl w:val="0"/>
          <w:numId w:val="22"/>
        </w:numPr>
        <w:rPr>
          <w:szCs w:val="24"/>
        </w:rPr>
      </w:pPr>
      <w:r w:rsidRPr="007F469F">
        <w:rPr>
          <w:szCs w:val="24"/>
        </w:rPr>
        <w:t>с Ульяновской областью – 97 км 451 м.</w:t>
      </w:r>
    </w:p>
    <w:p w:rsidR="008613B5" w:rsidRPr="007F469F" w:rsidRDefault="008613B5" w:rsidP="008613B5">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8613B5" w:rsidRDefault="008613B5" w:rsidP="008613B5">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w:t>
      </w:r>
      <w:proofErr w:type="gramStart"/>
      <w:r w:rsidRPr="007F469F">
        <w:rPr>
          <w:szCs w:val="24"/>
        </w:rPr>
        <w:t>.Р</w:t>
      </w:r>
      <w:proofErr w:type="gramEnd"/>
      <w:r w:rsidRPr="007F469F">
        <w:rPr>
          <w:szCs w:val="24"/>
        </w:rPr>
        <w:t>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8613B5" w:rsidRPr="00B30387" w:rsidRDefault="008613B5" w:rsidP="008613B5">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w:t>
      </w:r>
      <w:proofErr w:type="gramStart"/>
      <w:r w:rsidRPr="00B30387">
        <w:rPr>
          <w:szCs w:val="24"/>
        </w:rPr>
        <w:t>.П</w:t>
      </w:r>
      <w:proofErr w:type="gramEnd"/>
      <w:r w:rsidRPr="00B30387">
        <w:rPr>
          <w:szCs w:val="24"/>
        </w:rPr>
        <w:t>лощадь лесов составляет 36 804 га.</w:t>
      </w:r>
    </w:p>
    <w:p w:rsidR="008613B5" w:rsidRPr="00B30387" w:rsidRDefault="008613B5" w:rsidP="008613B5">
      <w:pPr>
        <w:rPr>
          <w:szCs w:val="24"/>
        </w:rPr>
      </w:pPr>
      <w:r w:rsidRPr="00B30387">
        <w:rPr>
          <w:szCs w:val="24"/>
        </w:rPr>
        <w:t xml:space="preserve">По территории района протекают реки: Волга, </w:t>
      </w:r>
      <w:proofErr w:type="spellStart"/>
      <w:r w:rsidRPr="00B30387">
        <w:rPr>
          <w:szCs w:val="24"/>
        </w:rPr>
        <w:t>Камышлейка</w:t>
      </w:r>
      <w:proofErr w:type="spellEnd"/>
      <w:r w:rsidRPr="00B30387">
        <w:rPr>
          <w:szCs w:val="24"/>
        </w:rPr>
        <w:t xml:space="preserve">, </w:t>
      </w:r>
      <w:proofErr w:type="spellStart"/>
      <w:r w:rsidRPr="00B30387">
        <w:rPr>
          <w:szCs w:val="24"/>
        </w:rPr>
        <w:t>Калмантай</w:t>
      </w:r>
      <w:proofErr w:type="spellEnd"/>
      <w:r w:rsidRPr="00B30387">
        <w:rPr>
          <w:szCs w:val="24"/>
        </w:rPr>
        <w:t xml:space="preserve">, </w:t>
      </w:r>
      <w:proofErr w:type="spellStart"/>
      <w:r w:rsidRPr="00B30387">
        <w:rPr>
          <w:szCs w:val="24"/>
        </w:rPr>
        <w:t>Алай</w:t>
      </w:r>
      <w:proofErr w:type="spellEnd"/>
      <w:r w:rsidRPr="00B30387">
        <w:rPr>
          <w:szCs w:val="24"/>
        </w:rPr>
        <w:t xml:space="preserve">, </w:t>
      </w:r>
      <w:proofErr w:type="spellStart"/>
      <w:r w:rsidRPr="00B30387">
        <w:rPr>
          <w:szCs w:val="24"/>
        </w:rPr>
        <w:t>Б</w:t>
      </w:r>
      <w:r w:rsidRPr="00B30387">
        <w:rPr>
          <w:szCs w:val="24"/>
        </w:rPr>
        <w:t>а</w:t>
      </w:r>
      <w:r w:rsidRPr="00B30387">
        <w:rPr>
          <w:szCs w:val="24"/>
        </w:rPr>
        <w:t>гай</w:t>
      </w:r>
      <w:proofErr w:type="spellEnd"/>
      <w:r w:rsidRPr="00B30387">
        <w:rPr>
          <w:szCs w:val="24"/>
        </w:rPr>
        <w:t xml:space="preserve">, Горячка, </w:t>
      </w:r>
      <w:proofErr w:type="spellStart"/>
      <w:r w:rsidRPr="00B30387">
        <w:rPr>
          <w:szCs w:val="24"/>
        </w:rPr>
        <w:t>Новоябло</w:t>
      </w:r>
      <w:r w:rsidR="00934590">
        <w:rPr>
          <w:szCs w:val="24"/>
        </w:rPr>
        <w:t>н</w:t>
      </w:r>
      <w:r w:rsidRPr="00B30387">
        <w:rPr>
          <w:szCs w:val="24"/>
        </w:rPr>
        <w:t>ка</w:t>
      </w:r>
      <w:proofErr w:type="spellEnd"/>
      <w:r w:rsidRPr="00B30387">
        <w:rPr>
          <w:szCs w:val="24"/>
        </w:rPr>
        <w:t xml:space="preserve">, </w:t>
      </w:r>
      <w:proofErr w:type="spellStart"/>
      <w:r w:rsidRPr="00B30387">
        <w:rPr>
          <w:szCs w:val="24"/>
        </w:rPr>
        <w:t>Терсянка</w:t>
      </w:r>
      <w:proofErr w:type="spellEnd"/>
      <w:r w:rsidRPr="00B30387">
        <w:rPr>
          <w:szCs w:val="24"/>
        </w:rPr>
        <w:t xml:space="preserve">, </w:t>
      </w:r>
      <w:proofErr w:type="spellStart"/>
      <w:r w:rsidRPr="00B30387">
        <w:rPr>
          <w:szCs w:val="24"/>
        </w:rPr>
        <w:t>Терса</w:t>
      </w:r>
      <w:proofErr w:type="spellEnd"/>
      <w:r w:rsidRPr="00B30387">
        <w:rPr>
          <w:szCs w:val="24"/>
        </w:rPr>
        <w:t xml:space="preserve">, </w:t>
      </w:r>
      <w:proofErr w:type="spellStart"/>
      <w:r w:rsidRPr="00B30387">
        <w:rPr>
          <w:szCs w:val="24"/>
        </w:rPr>
        <w:t>Артаниха</w:t>
      </w:r>
      <w:proofErr w:type="spellEnd"/>
      <w:r w:rsidRPr="00B30387">
        <w:rPr>
          <w:szCs w:val="24"/>
        </w:rPr>
        <w:t xml:space="preserve">, Елшанка, Терешка, Ключ, </w:t>
      </w:r>
      <w:proofErr w:type="spellStart"/>
      <w:r w:rsidRPr="00B30387">
        <w:rPr>
          <w:szCs w:val="24"/>
        </w:rPr>
        <w:t>Изб</w:t>
      </w:r>
      <w:r w:rsidRPr="00B30387">
        <w:rPr>
          <w:szCs w:val="24"/>
        </w:rPr>
        <w:t>а</w:t>
      </w:r>
      <w:r w:rsidRPr="00B30387">
        <w:rPr>
          <w:szCs w:val="24"/>
        </w:rPr>
        <w:t>лык</w:t>
      </w:r>
      <w:proofErr w:type="spellEnd"/>
      <w:r w:rsidRPr="00B30387">
        <w:rPr>
          <w:szCs w:val="24"/>
        </w:rPr>
        <w:t xml:space="preserve">, </w:t>
      </w:r>
      <w:proofErr w:type="spellStart"/>
      <w:r w:rsidRPr="00B30387">
        <w:rPr>
          <w:szCs w:val="24"/>
        </w:rPr>
        <w:t>Казанла</w:t>
      </w:r>
      <w:proofErr w:type="spellEnd"/>
      <w:r w:rsidRPr="00B30387">
        <w:rPr>
          <w:szCs w:val="24"/>
        </w:rPr>
        <w:t xml:space="preserve">, Яблонька, </w:t>
      </w:r>
      <w:proofErr w:type="spellStart"/>
      <w:r w:rsidRPr="00B30387">
        <w:rPr>
          <w:szCs w:val="24"/>
        </w:rPr>
        <w:t>Ерыкла</w:t>
      </w:r>
      <w:proofErr w:type="spellEnd"/>
      <w:r w:rsidRPr="00B30387">
        <w:rPr>
          <w:szCs w:val="24"/>
        </w:rPr>
        <w:t xml:space="preserve">, Чернавка, </w:t>
      </w:r>
      <w:proofErr w:type="spellStart"/>
      <w:r w:rsidRPr="00B30387">
        <w:rPr>
          <w:szCs w:val="24"/>
        </w:rPr>
        <w:t>Багайка</w:t>
      </w:r>
      <w:proofErr w:type="spellEnd"/>
      <w:r w:rsidRPr="00B30387">
        <w:rPr>
          <w:szCs w:val="24"/>
        </w:rPr>
        <w:t>. Количество прудов – 38.</w:t>
      </w:r>
    </w:p>
    <w:p w:rsidR="008613B5" w:rsidRPr="00B30387" w:rsidRDefault="008613B5" w:rsidP="008613B5">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proofErr w:type="gramStart"/>
      <w:r w:rsidRPr="00B30387">
        <w:rPr>
          <w:szCs w:val="24"/>
        </w:rPr>
        <w:t>°</w:t>
      </w:r>
      <w:r>
        <w:rPr>
          <w:szCs w:val="24"/>
        </w:rPr>
        <w:t>С</w:t>
      </w:r>
      <w:proofErr w:type="gramEnd"/>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267"/>
    <w:bookmarkEnd w:id="268"/>
    <w:p w:rsidR="008613B5" w:rsidRDefault="008613B5" w:rsidP="008613B5">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8613B5" w:rsidRDefault="008613B5" w:rsidP="008613B5">
      <w:pPr>
        <w:ind w:firstLine="708"/>
        <w:rPr>
          <w:szCs w:val="24"/>
        </w:rPr>
      </w:pPr>
      <w:r w:rsidRPr="001A4B92">
        <w:rPr>
          <w:szCs w:val="24"/>
        </w:rPr>
        <w:t>Среднемесячная температура января -</w:t>
      </w:r>
      <w:r>
        <w:rPr>
          <w:szCs w:val="24"/>
        </w:rPr>
        <w:t>15</w:t>
      </w:r>
      <w:proofErr w:type="gramStart"/>
      <w:r>
        <w:rPr>
          <w:rFonts w:cs="Times New Roman"/>
          <w:szCs w:val="24"/>
        </w:rPr>
        <w:t>°</w:t>
      </w:r>
      <w:r w:rsidRPr="001A4B92">
        <w:rPr>
          <w:szCs w:val="24"/>
        </w:rPr>
        <w:t>С</w:t>
      </w:r>
      <w:proofErr w:type="gramEnd"/>
      <w:r w:rsidRPr="001A4B92">
        <w:rPr>
          <w:szCs w:val="24"/>
        </w:rPr>
        <w:t>,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93086C" w:rsidRDefault="0093086C" w:rsidP="00E10994">
      <w:pPr>
        <w:pStyle w:val="3"/>
        <w:numPr>
          <w:ilvl w:val="2"/>
          <w:numId w:val="13"/>
        </w:numPr>
        <w:ind w:left="0" w:firstLine="0"/>
      </w:pPr>
      <w:bookmarkStart w:id="272" w:name="_Toc479953574"/>
      <w:bookmarkStart w:id="273" w:name="_Toc501034204"/>
      <w:bookmarkEnd w:id="264"/>
      <w:bookmarkEnd w:id="265"/>
      <w:bookmarkEnd w:id="266"/>
      <w:bookmarkEnd w:id="269"/>
      <w:bookmarkEnd w:id="270"/>
      <w:bookmarkEnd w:id="271"/>
      <w:r>
        <w:t xml:space="preserve">Анализ </w:t>
      </w:r>
      <w:r w:rsidRPr="00C52E93">
        <w:t>социально-</w:t>
      </w:r>
      <w:r>
        <w:t>демографических</w:t>
      </w:r>
      <w:r w:rsidRPr="00C52E93">
        <w:t xml:space="preserve"> условий</w:t>
      </w:r>
      <w:r w:rsidR="00934590">
        <w:t xml:space="preserve"> </w:t>
      </w:r>
      <w:r w:rsidRPr="00C52E93">
        <w:t xml:space="preserve">развития </w:t>
      </w:r>
      <w:r w:rsidR="001629B4">
        <w:t>Вольск</w:t>
      </w:r>
      <w:r w:rsidR="00E0044F">
        <w:t>ого муниципального района</w:t>
      </w:r>
      <w:bookmarkEnd w:id="272"/>
      <w:bookmarkEnd w:id="273"/>
    </w:p>
    <w:p w:rsidR="0093086C" w:rsidRDefault="00035C10" w:rsidP="0093086C">
      <w:pPr>
        <w:rPr>
          <w:szCs w:val="24"/>
        </w:rPr>
      </w:pPr>
      <w:r w:rsidRPr="00035C10">
        <w:rPr>
          <w:szCs w:val="24"/>
        </w:rPr>
        <w:t xml:space="preserve">Численность постоянного населения </w:t>
      </w:r>
      <w:r w:rsidR="001629B4">
        <w:rPr>
          <w:szCs w:val="24"/>
        </w:rPr>
        <w:t>Вольск</w:t>
      </w:r>
      <w:r w:rsidR="00E0044F">
        <w:rPr>
          <w:szCs w:val="24"/>
        </w:rPr>
        <w:t>ого муниципального района</w:t>
      </w:r>
      <w:r w:rsidRPr="00035C10">
        <w:rPr>
          <w:szCs w:val="24"/>
        </w:rPr>
        <w:t xml:space="preserve"> на 01.01.</w:t>
      </w:r>
      <w:r w:rsidR="006C4779">
        <w:rPr>
          <w:szCs w:val="24"/>
        </w:rPr>
        <w:t>2017 года</w:t>
      </w:r>
      <w:r w:rsidRPr="00035C10">
        <w:rPr>
          <w:szCs w:val="24"/>
        </w:rPr>
        <w:t xml:space="preserve"> – </w:t>
      </w:r>
      <w:r w:rsidR="00132383">
        <w:rPr>
          <w:szCs w:val="24"/>
        </w:rPr>
        <w:t>89695</w:t>
      </w:r>
      <w:r w:rsidRPr="00035C10">
        <w:rPr>
          <w:szCs w:val="24"/>
        </w:rPr>
        <w:t xml:space="preserve"> человек из них городского населения – </w:t>
      </w:r>
      <w:r w:rsidR="00132383">
        <w:rPr>
          <w:szCs w:val="24"/>
        </w:rPr>
        <w:t>70349</w:t>
      </w:r>
      <w:r w:rsidRPr="00035C10">
        <w:rPr>
          <w:szCs w:val="24"/>
        </w:rPr>
        <w:t xml:space="preserve"> человек, а сельских жителей </w:t>
      </w:r>
      <w:r w:rsidR="00132383">
        <w:rPr>
          <w:szCs w:val="24"/>
        </w:rPr>
        <w:t>19346</w:t>
      </w:r>
      <w:r w:rsidR="007F469F">
        <w:rPr>
          <w:szCs w:val="24"/>
        </w:rPr>
        <w:t xml:space="preserve"> чел.</w:t>
      </w:r>
      <w:r w:rsidR="00934590">
        <w:rPr>
          <w:szCs w:val="24"/>
        </w:rPr>
        <w:t xml:space="preserve"> </w:t>
      </w:r>
      <w:r w:rsidR="0093086C" w:rsidRPr="00867AF1">
        <w:rPr>
          <w:szCs w:val="24"/>
        </w:rPr>
        <w:t xml:space="preserve">Численность населения </w:t>
      </w:r>
      <w:r w:rsidR="001629B4">
        <w:rPr>
          <w:szCs w:val="24"/>
        </w:rPr>
        <w:t>Вольск</w:t>
      </w:r>
      <w:r w:rsidR="00E0044F">
        <w:rPr>
          <w:szCs w:val="24"/>
        </w:rPr>
        <w:t>ого муниципального района</w:t>
      </w:r>
      <w:r w:rsidR="0093086C" w:rsidRPr="00867AF1">
        <w:rPr>
          <w:szCs w:val="24"/>
        </w:rPr>
        <w:t xml:space="preserve"> характер</w:t>
      </w:r>
      <w:r w:rsidR="0093086C" w:rsidRPr="00867AF1">
        <w:rPr>
          <w:szCs w:val="24"/>
        </w:rPr>
        <w:t>и</w:t>
      </w:r>
      <w:r w:rsidR="0093086C" w:rsidRPr="00867AF1">
        <w:rPr>
          <w:szCs w:val="24"/>
        </w:rPr>
        <w:t>зуется стабильным сокращением (</w:t>
      </w:r>
      <w:r w:rsidR="0093086C">
        <w:rPr>
          <w:szCs w:val="24"/>
        </w:rPr>
        <w:t>р</w:t>
      </w:r>
      <w:r w:rsidR="0093086C" w:rsidRPr="00867AF1">
        <w:rPr>
          <w:szCs w:val="24"/>
        </w:rPr>
        <w:t>исунок</w:t>
      </w:r>
      <w:proofErr w:type="gramStart"/>
      <w:r w:rsidR="007F469F">
        <w:rPr>
          <w:szCs w:val="24"/>
        </w:rPr>
        <w:t>2</w:t>
      </w:r>
      <w:proofErr w:type="gramEnd"/>
      <w:r w:rsidR="0016488D">
        <w:rPr>
          <w:szCs w:val="24"/>
        </w:rPr>
        <w:t>.1</w:t>
      </w:r>
      <w:r w:rsidR="0093086C" w:rsidRPr="00867AF1">
        <w:rPr>
          <w:szCs w:val="24"/>
        </w:rPr>
        <w:t>).</w:t>
      </w:r>
    </w:p>
    <w:p w:rsidR="0093086C" w:rsidRDefault="00132383" w:rsidP="0093086C">
      <w:pPr>
        <w:spacing w:before="120" w:after="120"/>
        <w:ind w:firstLine="0"/>
        <w:jc w:val="center"/>
        <w:rPr>
          <w:szCs w:val="24"/>
        </w:rPr>
      </w:pPr>
      <w:r>
        <w:rPr>
          <w:noProof/>
        </w:rPr>
        <w:drawing>
          <wp:inline distT="0" distB="0" distL="0" distR="0">
            <wp:extent cx="5764696" cy="2949934"/>
            <wp:effectExtent l="0" t="0" r="26670" b="222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3086C" w:rsidRDefault="0093086C" w:rsidP="0093086C">
      <w:pPr>
        <w:spacing w:after="120"/>
        <w:ind w:firstLine="0"/>
        <w:jc w:val="center"/>
        <w:rPr>
          <w:b/>
          <w:i/>
          <w:szCs w:val="24"/>
        </w:rPr>
      </w:pPr>
      <w:r w:rsidRPr="00867AF1">
        <w:rPr>
          <w:b/>
          <w:i/>
          <w:szCs w:val="24"/>
        </w:rPr>
        <w:t xml:space="preserve">Рисунок </w:t>
      </w:r>
      <w:r w:rsidR="007F469F">
        <w:rPr>
          <w:b/>
          <w:i/>
          <w:szCs w:val="24"/>
        </w:rPr>
        <w:t>2</w:t>
      </w:r>
      <w:r w:rsidR="00056726">
        <w:rPr>
          <w:b/>
          <w:i/>
          <w:szCs w:val="24"/>
        </w:rPr>
        <w:t>.1</w:t>
      </w:r>
      <w:r w:rsidRPr="00867AF1">
        <w:rPr>
          <w:b/>
          <w:i/>
          <w:szCs w:val="24"/>
        </w:rPr>
        <w:t xml:space="preserve"> Динамика численности населения </w:t>
      </w:r>
      <w:r w:rsidR="001629B4">
        <w:rPr>
          <w:b/>
          <w:i/>
          <w:szCs w:val="24"/>
        </w:rPr>
        <w:t>Вольск</w:t>
      </w:r>
      <w:r w:rsidR="00E0044F">
        <w:rPr>
          <w:b/>
          <w:i/>
          <w:szCs w:val="24"/>
        </w:rPr>
        <w:t>ого муниципального района</w:t>
      </w:r>
      <w:r w:rsidR="00934590">
        <w:rPr>
          <w:b/>
          <w:i/>
          <w:szCs w:val="24"/>
        </w:rPr>
        <w:t xml:space="preserve"> </w:t>
      </w:r>
      <w:r w:rsidR="005C4553">
        <w:rPr>
          <w:b/>
          <w:i/>
          <w:szCs w:val="24"/>
        </w:rPr>
        <w:t>С</w:t>
      </w:r>
      <w:r w:rsidR="005C4553">
        <w:rPr>
          <w:b/>
          <w:i/>
          <w:szCs w:val="24"/>
        </w:rPr>
        <w:t>а</w:t>
      </w:r>
      <w:r w:rsidR="005C4553">
        <w:rPr>
          <w:b/>
          <w:i/>
          <w:szCs w:val="24"/>
        </w:rPr>
        <w:t>ратовской области</w:t>
      </w:r>
      <w:r w:rsidRPr="00867AF1">
        <w:rPr>
          <w:b/>
          <w:i/>
          <w:szCs w:val="24"/>
        </w:rPr>
        <w:t xml:space="preserve"> в </w:t>
      </w:r>
      <w:r w:rsidR="00132383">
        <w:rPr>
          <w:b/>
          <w:i/>
          <w:szCs w:val="24"/>
        </w:rPr>
        <w:t>2010</w:t>
      </w:r>
      <w:r w:rsidRPr="00867AF1">
        <w:rPr>
          <w:b/>
          <w:i/>
          <w:szCs w:val="24"/>
        </w:rPr>
        <w:t>-201</w:t>
      </w:r>
      <w:r w:rsidR="00E14275">
        <w:rPr>
          <w:b/>
          <w:i/>
          <w:szCs w:val="24"/>
        </w:rPr>
        <w:t>7</w:t>
      </w:r>
      <w:r w:rsidRPr="00867AF1">
        <w:rPr>
          <w:b/>
          <w:i/>
          <w:szCs w:val="24"/>
        </w:rPr>
        <w:t xml:space="preserve"> гг.</w:t>
      </w:r>
      <w:r>
        <w:rPr>
          <w:b/>
          <w:i/>
          <w:szCs w:val="24"/>
        </w:rPr>
        <w:t xml:space="preserve"> (данные на начало года)</w:t>
      </w:r>
    </w:p>
    <w:p w:rsidR="0093086C" w:rsidRPr="003008CF" w:rsidRDefault="0093086C" w:rsidP="0093086C">
      <w:pPr>
        <w:rPr>
          <w:szCs w:val="24"/>
        </w:rPr>
      </w:pPr>
      <w:r w:rsidRPr="003008CF">
        <w:rPr>
          <w:szCs w:val="24"/>
        </w:rPr>
        <w:lastRenderedPageBreak/>
        <w:t xml:space="preserve">Структура численности населения по поселениям </w:t>
      </w:r>
      <w:r w:rsidR="001629B4">
        <w:rPr>
          <w:szCs w:val="24"/>
        </w:rPr>
        <w:t>Вольск</w:t>
      </w:r>
      <w:r w:rsidR="00E0044F">
        <w:rPr>
          <w:szCs w:val="24"/>
        </w:rPr>
        <w:t>ого муниципального ра</w:t>
      </w:r>
      <w:r w:rsidR="00E0044F">
        <w:rPr>
          <w:szCs w:val="24"/>
        </w:rPr>
        <w:t>й</w:t>
      </w:r>
      <w:r w:rsidR="00E0044F">
        <w:rPr>
          <w:szCs w:val="24"/>
        </w:rPr>
        <w:t>она</w:t>
      </w:r>
      <w:r w:rsidR="00934590">
        <w:rPr>
          <w:szCs w:val="24"/>
        </w:rPr>
        <w:t xml:space="preserve"> </w:t>
      </w:r>
      <w:r w:rsidR="005C4553">
        <w:rPr>
          <w:szCs w:val="24"/>
        </w:rPr>
        <w:t>Саратовской области</w:t>
      </w:r>
      <w:r w:rsidRPr="003008CF">
        <w:rPr>
          <w:szCs w:val="24"/>
        </w:rPr>
        <w:t xml:space="preserve"> на начало </w:t>
      </w:r>
      <w:r w:rsidR="00EF089D">
        <w:rPr>
          <w:szCs w:val="24"/>
        </w:rPr>
        <w:t>2017</w:t>
      </w:r>
      <w:r w:rsidRPr="003008CF">
        <w:rPr>
          <w:szCs w:val="24"/>
        </w:rPr>
        <w:t xml:space="preserve"> г.</w:t>
      </w:r>
      <w:r>
        <w:rPr>
          <w:szCs w:val="24"/>
        </w:rPr>
        <w:t xml:space="preserve"> представлена на рисунке </w:t>
      </w:r>
      <w:r w:rsidR="00E0044F">
        <w:rPr>
          <w:szCs w:val="24"/>
        </w:rPr>
        <w:t>2</w:t>
      </w:r>
      <w:r w:rsidR="00056726">
        <w:rPr>
          <w:szCs w:val="24"/>
        </w:rPr>
        <w:t>.</w:t>
      </w:r>
      <w:r>
        <w:rPr>
          <w:szCs w:val="24"/>
        </w:rPr>
        <w:t>2.</w:t>
      </w:r>
    </w:p>
    <w:p w:rsidR="0093086C" w:rsidRDefault="00132383" w:rsidP="0093086C">
      <w:pPr>
        <w:spacing w:before="120" w:after="120"/>
        <w:ind w:firstLine="0"/>
        <w:jc w:val="center"/>
        <w:rPr>
          <w:szCs w:val="24"/>
        </w:rPr>
      </w:pPr>
      <w:r>
        <w:rPr>
          <w:noProof/>
        </w:rPr>
        <w:drawing>
          <wp:inline distT="0" distB="0" distL="0" distR="0">
            <wp:extent cx="5939790" cy="2996562"/>
            <wp:effectExtent l="0" t="0" r="22860" b="139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3086C" w:rsidRPr="00867AF1" w:rsidRDefault="0093086C" w:rsidP="0093086C">
      <w:pPr>
        <w:spacing w:after="120"/>
        <w:ind w:firstLine="0"/>
        <w:jc w:val="center"/>
        <w:rPr>
          <w:b/>
          <w:i/>
          <w:szCs w:val="24"/>
        </w:rPr>
      </w:pPr>
      <w:r w:rsidRPr="00867AF1">
        <w:rPr>
          <w:b/>
          <w:i/>
          <w:szCs w:val="24"/>
        </w:rPr>
        <w:t xml:space="preserve">Рисунок </w:t>
      </w:r>
      <w:r w:rsidR="007F469F">
        <w:rPr>
          <w:b/>
          <w:i/>
          <w:szCs w:val="24"/>
        </w:rPr>
        <w:t>2</w:t>
      </w:r>
      <w:r w:rsidR="00A64260">
        <w:rPr>
          <w:b/>
          <w:i/>
          <w:szCs w:val="24"/>
        </w:rPr>
        <w:t>.2</w:t>
      </w:r>
      <w:r>
        <w:rPr>
          <w:b/>
          <w:i/>
          <w:szCs w:val="24"/>
        </w:rPr>
        <w:t>Структура</w:t>
      </w:r>
      <w:r w:rsidRPr="00867AF1">
        <w:rPr>
          <w:b/>
          <w:i/>
          <w:szCs w:val="24"/>
        </w:rPr>
        <w:t xml:space="preserve"> численности населения </w:t>
      </w:r>
      <w:r>
        <w:rPr>
          <w:b/>
          <w:i/>
          <w:szCs w:val="24"/>
        </w:rPr>
        <w:t xml:space="preserve">по поселениям </w:t>
      </w:r>
      <w:proofErr w:type="spellStart"/>
      <w:r w:rsidR="001629B4">
        <w:rPr>
          <w:b/>
          <w:i/>
          <w:szCs w:val="24"/>
        </w:rPr>
        <w:t>Вольск</w:t>
      </w:r>
      <w:r w:rsidR="00E0044F">
        <w:rPr>
          <w:b/>
          <w:i/>
          <w:szCs w:val="24"/>
        </w:rPr>
        <w:t>ого</w:t>
      </w:r>
      <w:proofErr w:type="spellEnd"/>
      <w:r w:rsidR="00E0044F">
        <w:rPr>
          <w:b/>
          <w:i/>
          <w:szCs w:val="24"/>
        </w:rPr>
        <w:t xml:space="preserve"> муниципал</w:t>
      </w:r>
      <w:r w:rsidR="00E0044F">
        <w:rPr>
          <w:b/>
          <w:i/>
          <w:szCs w:val="24"/>
        </w:rPr>
        <w:t>ь</w:t>
      </w:r>
      <w:r w:rsidR="00E0044F">
        <w:rPr>
          <w:b/>
          <w:i/>
          <w:szCs w:val="24"/>
        </w:rPr>
        <w:t xml:space="preserve">ного </w:t>
      </w:r>
      <w:proofErr w:type="spellStart"/>
      <w:r w:rsidR="00E0044F">
        <w:rPr>
          <w:b/>
          <w:i/>
          <w:szCs w:val="24"/>
        </w:rPr>
        <w:t>района</w:t>
      </w:r>
      <w:r w:rsidR="005C4553">
        <w:rPr>
          <w:b/>
          <w:i/>
          <w:szCs w:val="24"/>
        </w:rPr>
        <w:t>Саратовской</w:t>
      </w:r>
      <w:proofErr w:type="spellEnd"/>
      <w:r w:rsidR="005C4553">
        <w:rPr>
          <w:b/>
          <w:i/>
          <w:szCs w:val="24"/>
        </w:rPr>
        <w:t xml:space="preserve"> </w:t>
      </w:r>
      <w:proofErr w:type="spellStart"/>
      <w:r w:rsidR="005C4553">
        <w:rPr>
          <w:b/>
          <w:i/>
          <w:szCs w:val="24"/>
        </w:rPr>
        <w:t>области</w:t>
      </w:r>
      <w:r>
        <w:rPr>
          <w:b/>
          <w:i/>
          <w:szCs w:val="24"/>
        </w:rPr>
        <w:t>на</w:t>
      </w:r>
      <w:proofErr w:type="spellEnd"/>
      <w:r>
        <w:rPr>
          <w:b/>
          <w:i/>
          <w:szCs w:val="24"/>
        </w:rPr>
        <w:t xml:space="preserve"> начало </w:t>
      </w:r>
      <w:r w:rsidR="00EF089D">
        <w:rPr>
          <w:b/>
          <w:i/>
          <w:szCs w:val="24"/>
        </w:rPr>
        <w:t>2017</w:t>
      </w:r>
      <w:r>
        <w:rPr>
          <w:b/>
          <w:i/>
          <w:szCs w:val="24"/>
        </w:rPr>
        <w:t xml:space="preserve"> г. (чел</w:t>
      </w:r>
      <w:proofErr w:type="gramStart"/>
      <w:r>
        <w:rPr>
          <w:b/>
          <w:i/>
          <w:szCs w:val="24"/>
        </w:rPr>
        <w:t>., %)</w:t>
      </w:r>
      <w:proofErr w:type="gramEnd"/>
    </w:p>
    <w:p w:rsidR="0093086C" w:rsidRDefault="0093086C" w:rsidP="0093086C">
      <w:pPr>
        <w:rPr>
          <w:szCs w:val="24"/>
        </w:rPr>
      </w:pPr>
      <w:bookmarkStart w:id="274" w:name="OLE_LINK241"/>
      <w:bookmarkStart w:id="275" w:name="OLE_LINK242"/>
      <w:bookmarkStart w:id="276" w:name="OLE_LINK245"/>
      <w:r w:rsidRPr="00042145">
        <w:rPr>
          <w:szCs w:val="24"/>
        </w:rPr>
        <w:t xml:space="preserve">Половозрастная структура населения </w:t>
      </w:r>
      <w:proofErr w:type="spellStart"/>
      <w:r w:rsidR="001629B4">
        <w:rPr>
          <w:szCs w:val="24"/>
        </w:rPr>
        <w:t>Вольск</w:t>
      </w:r>
      <w:r w:rsidR="00E0044F">
        <w:rPr>
          <w:szCs w:val="24"/>
        </w:rPr>
        <w:t>ого</w:t>
      </w:r>
      <w:proofErr w:type="spellEnd"/>
      <w:r w:rsidR="00E0044F">
        <w:rPr>
          <w:szCs w:val="24"/>
        </w:rPr>
        <w:t xml:space="preserve"> муниципального </w:t>
      </w:r>
      <w:proofErr w:type="spellStart"/>
      <w:r w:rsidR="00E0044F">
        <w:rPr>
          <w:szCs w:val="24"/>
        </w:rPr>
        <w:t>района</w:t>
      </w:r>
      <w:r w:rsidR="005C4553">
        <w:rPr>
          <w:szCs w:val="24"/>
        </w:rPr>
        <w:t>Сарато</w:t>
      </w:r>
      <w:r w:rsidR="005C4553">
        <w:rPr>
          <w:szCs w:val="24"/>
        </w:rPr>
        <w:t>в</w:t>
      </w:r>
      <w:r w:rsidR="005C4553">
        <w:rPr>
          <w:szCs w:val="24"/>
        </w:rPr>
        <w:t>ской</w:t>
      </w:r>
      <w:proofErr w:type="spellEnd"/>
      <w:r w:rsidR="005C4553">
        <w:rPr>
          <w:szCs w:val="24"/>
        </w:rPr>
        <w:t xml:space="preserve"> области</w:t>
      </w:r>
      <w:r w:rsidRPr="00042145">
        <w:rPr>
          <w:szCs w:val="24"/>
        </w:rPr>
        <w:t xml:space="preserve"> на начало </w:t>
      </w:r>
      <w:r w:rsidR="00EF089D">
        <w:rPr>
          <w:szCs w:val="24"/>
        </w:rPr>
        <w:t>2017</w:t>
      </w:r>
      <w:r w:rsidRPr="00042145">
        <w:rPr>
          <w:szCs w:val="24"/>
        </w:rPr>
        <w:t xml:space="preserve"> года отражена в таблице </w:t>
      </w:r>
      <w:r w:rsidR="00681DF0">
        <w:rPr>
          <w:szCs w:val="24"/>
        </w:rPr>
        <w:t>2</w:t>
      </w:r>
      <w:r w:rsidRPr="00042145">
        <w:rPr>
          <w:szCs w:val="24"/>
        </w:rPr>
        <w:t>.</w:t>
      </w:r>
      <w:r>
        <w:rPr>
          <w:szCs w:val="24"/>
        </w:rPr>
        <w:t>2</w:t>
      </w:r>
      <w:r w:rsidRPr="00042145">
        <w:rPr>
          <w:szCs w:val="24"/>
        </w:rPr>
        <w:t>.</w:t>
      </w:r>
    </w:p>
    <w:p w:rsidR="0093086C" w:rsidRPr="00556B03" w:rsidRDefault="0093086C" w:rsidP="0093086C">
      <w:pPr>
        <w:jc w:val="right"/>
        <w:rPr>
          <w:b/>
          <w:i/>
        </w:rPr>
      </w:pPr>
      <w:r w:rsidRPr="00556B03">
        <w:rPr>
          <w:b/>
          <w:i/>
        </w:rPr>
        <w:t xml:space="preserve">Таблица </w:t>
      </w:r>
      <w:r w:rsidR="00681DF0">
        <w:rPr>
          <w:b/>
          <w:i/>
        </w:rPr>
        <w:t>2</w:t>
      </w:r>
      <w:r>
        <w:rPr>
          <w:b/>
          <w:i/>
        </w:rPr>
        <w:t>.2</w:t>
      </w:r>
    </w:p>
    <w:p w:rsidR="0093086C" w:rsidRPr="00166482" w:rsidRDefault="0093086C" w:rsidP="0093086C">
      <w:pPr>
        <w:spacing w:after="120"/>
        <w:ind w:firstLine="0"/>
        <w:jc w:val="center"/>
        <w:rPr>
          <w:b/>
          <w:i/>
          <w:lang w:eastAsia="ar-SA" w:bidi="en-US"/>
        </w:rPr>
      </w:pPr>
      <w:r>
        <w:rPr>
          <w:b/>
          <w:i/>
          <w:lang w:eastAsia="ar-SA" w:bidi="en-US"/>
        </w:rPr>
        <w:t xml:space="preserve">Половозрастная структура населения </w:t>
      </w:r>
      <w:proofErr w:type="spellStart"/>
      <w:r w:rsidR="001629B4">
        <w:rPr>
          <w:b/>
          <w:i/>
          <w:lang w:eastAsia="ar-SA" w:bidi="en-US"/>
        </w:rPr>
        <w:t>Вольск</w:t>
      </w:r>
      <w:r w:rsidR="00E0044F">
        <w:rPr>
          <w:b/>
          <w:i/>
          <w:lang w:eastAsia="ar-SA" w:bidi="en-US"/>
        </w:rPr>
        <w:t>ого</w:t>
      </w:r>
      <w:proofErr w:type="spellEnd"/>
      <w:r w:rsidR="00E0044F">
        <w:rPr>
          <w:b/>
          <w:i/>
          <w:lang w:eastAsia="ar-SA" w:bidi="en-US"/>
        </w:rPr>
        <w:t xml:space="preserve"> муниципального </w:t>
      </w:r>
      <w:proofErr w:type="spellStart"/>
      <w:r w:rsidR="00E0044F">
        <w:rPr>
          <w:b/>
          <w:i/>
          <w:lang w:eastAsia="ar-SA" w:bidi="en-US"/>
        </w:rPr>
        <w:t>района</w:t>
      </w:r>
      <w:r w:rsidR="005C4553">
        <w:rPr>
          <w:b/>
          <w:i/>
          <w:lang w:eastAsia="ar-SA" w:bidi="en-US"/>
        </w:rPr>
        <w:t>Саратовской</w:t>
      </w:r>
      <w:proofErr w:type="spellEnd"/>
      <w:r w:rsidR="005C4553">
        <w:rPr>
          <w:b/>
          <w:i/>
          <w:lang w:eastAsia="ar-SA" w:bidi="en-US"/>
        </w:rPr>
        <w:t xml:space="preserve"> области</w:t>
      </w:r>
      <w:r>
        <w:rPr>
          <w:b/>
          <w:i/>
          <w:lang w:eastAsia="ar-SA" w:bidi="en-US"/>
        </w:rPr>
        <w:t xml:space="preserve"> (по данным статистики на 01.01.</w:t>
      </w:r>
      <w:r w:rsidR="00EF089D">
        <w:rPr>
          <w:b/>
          <w:i/>
          <w:lang w:eastAsia="ar-SA" w:bidi="en-US"/>
        </w:rPr>
        <w:t>2017</w:t>
      </w:r>
      <w:r>
        <w:rPr>
          <w:b/>
          <w:i/>
          <w:lang w:eastAsia="ar-SA" w:bidi="en-US"/>
        </w:rPr>
        <w:t>)</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588"/>
        <w:gridCol w:w="1275"/>
        <w:gridCol w:w="1277"/>
        <w:gridCol w:w="850"/>
        <w:gridCol w:w="1275"/>
        <w:gridCol w:w="1276"/>
        <w:gridCol w:w="851"/>
        <w:gridCol w:w="992"/>
      </w:tblGrid>
      <w:tr w:rsidR="0093086C" w:rsidRPr="002B695E" w:rsidTr="006D10E6">
        <w:trPr>
          <w:cantSplit/>
          <w:trHeight w:val="243"/>
          <w:tblHeader/>
        </w:trPr>
        <w:tc>
          <w:tcPr>
            <w:tcW w:w="1588" w:type="dxa"/>
            <w:vMerge w:val="restart"/>
            <w:shd w:val="clear" w:color="auto" w:fill="D9D9D9" w:themeFill="background1" w:themeFillShade="D9"/>
          </w:tcPr>
          <w:p w:rsidR="0093086C" w:rsidRPr="002B695E" w:rsidRDefault="0093086C" w:rsidP="006D10E6">
            <w:pPr>
              <w:ind w:firstLine="0"/>
              <w:jc w:val="center"/>
              <w:rPr>
                <w:rFonts w:eastAsia="Calibri"/>
                <w:b/>
                <w:i/>
                <w:iCs/>
                <w:szCs w:val="24"/>
                <w:lang w:eastAsia="en-US" w:bidi="en-US"/>
              </w:rPr>
            </w:pPr>
            <w:bookmarkStart w:id="277" w:name="OLE_LINK1"/>
            <w:bookmarkStart w:id="278" w:name="OLE_LINK4"/>
            <w:bookmarkStart w:id="279" w:name="OLE_LINK5"/>
            <w:bookmarkStart w:id="280" w:name="OLE_LINK176"/>
            <w:bookmarkStart w:id="281" w:name="OLE_LINK177"/>
            <w:bookmarkStart w:id="282" w:name="OLE_LINK329"/>
            <w:bookmarkStart w:id="283" w:name="OLE_LINK330"/>
            <w:r w:rsidRPr="002B695E">
              <w:rPr>
                <w:rFonts w:eastAsia="Calibri"/>
                <w:b/>
                <w:i/>
                <w:iCs/>
                <w:szCs w:val="24"/>
                <w:lang w:eastAsia="en-US" w:bidi="en-US"/>
              </w:rPr>
              <w:t>Возраст</w:t>
            </w:r>
          </w:p>
        </w:tc>
        <w:tc>
          <w:tcPr>
            <w:tcW w:w="3402" w:type="dxa"/>
            <w:gridSpan w:val="3"/>
            <w:shd w:val="clear" w:color="auto" w:fill="D9D9D9" w:themeFill="background1" w:themeFillShade="D9"/>
          </w:tcPr>
          <w:p w:rsidR="0093086C" w:rsidRPr="002B695E" w:rsidRDefault="0079312A" w:rsidP="001B5149">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2" w:type="dxa"/>
            <w:gridSpan w:val="3"/>
            <w:shd w:val="clear" w:color="auto" w:fill="D9D9D9" w:themeFill="background1" w:themeFillShade="D9"/>
          </w:tcPr>
          <w:p w:rsidR="0093086C" w:rsidRPr="002B695E" w:rsidRDefault="0079312A" w:rsidP="006D10E6">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2" w:type="dxa"/>
            <w:vMerge w:val="restart"/>
            <w:shd w:val="clear" w:color="auto" w:fill="D9D9D9" w:themeFill="background1" w:themeFillShade="D9"/>
          </w:tcPr>
          <w:p w:rsidR="0093086C" w:rsidRPr="002B695E" w:rsidRDefault="0093086C" w:rsidP="006D10E6">
            <w:pPr>
              <w:ind w:firstLine="0"/>
              <w:jc w:val="center"/>
              <w:rPr>
                <w:rFonts w:eastAsia="Calibri"/>
                <w:b/>
                <w:i/>
                <w:iCs/>
                <w:szCs w:val="24"/>
                <w:lang w:eastAsia="en-US" w:bidi="en-US"/>
              </w:rPr>
            </w:pPr>
            <w:r w:rsidRPr="002B695E">
              <w:rPr>
                <w:rFonts w:eastAsia="Calibri"/>
                <w:b/>
                <w:i/>
                <w:iCs/>
                <w:szCs w:val="24"/>
                <w:lang w:eastAsia="en-US" w:bidi="en-US"/>
              </w:rPr>
              <w:t>Всего по району</w:t>
            </w:r>
          </w:p>
        </w:tc>
      </w:tr>
      <w:tr w:rsidR="0093086C" w:rsidRPr="002B695E" w:rsidTr="006D10E6">
        <w:trPr>
          <w:cantSplit/>
          <w:trHeight w:val="230"/>
          <w:tblHeader/>
        </w:trPr>
        <w:tc>
          <w:tcPr>
            <w:tcW w:w="1588" w:type="dxa"/>
            <w:vMerge/>
            <w:shd w:val="clear" w:color="auto" w:fill="F2F2F2" w:themeFill="background1" w:themeFillShade="F2"/>
            <w:vAlign w:val="center"/>
          </w:tcPr>
          <w:p w:rsidR="0093086C" w:rsidRPr="002B695E" w:rsidRDefault="0093086C" w:rsidP="006D10E6">
            <w:pPr>
              <w:ind w:firstLine="0"/>
              <w:jc w:val="left"/>
              <w:rPr>
                <w:rFonts w:eastAsia="Calibri"/>
                <w:b/>
                <w:i/>
                <w:iCs/>
                <w:szCs w:val="24"/>
                <w:lang w:eastAsia="en-US" w:bidi="en-US"/>
              </w:rPr>
            </w:pPr>
          </w:p>
        </w:tc>
        <w:tc>
          <w:tcPr>
            <w:tcW w:w="1275" w:type="dxa"/>
            <w:shd w:val="clear" w:color="auto" w:fill="D9D9D9" w:themeFill="background1" w:themeFillShade="D9"/>
          </w:tcPr>
          <w:p w:rsidR="0093086C" w:rsidRPr="002B695E" w:rsidRDefault="0093086C" w:rsidP="006D10E6">
            <w:pPr>
              <w:ind w:firstLine="0"/>
              <w:jc w:val="center"/>
              <w:rPr>
                <w:rFonts w:eastAsia="Calibri"/>
                <w:b/>
                <w:i/>
                <w:iCs/>
                <w:szCs w:val="24"/>
                <w:lang w:eastAsia="en-US" w:bidi="en-US"/>
              </w:rPr>
            </w:pPr>
            <w:r w:rsidRPr="002B695E">
              <w:rPr>
                <w:rFonts w:eastAsia="Calibri"/>
                <w:b/>
                <w:i/>
                <w:iCs/>
                <w:szCs w:val="24"/>
                <w:lang w:eastAsia="en-US" w:bidi="en-US"/>
              </w:rPr>
              <w:t>Мужчины</w:t>
            </w:r>
          </w:p>
        </w:tc>
        <w:tc>
          <w:tcPr>
            <w:tcW w:w="1277" w:type="dxa"/>
            <w:shd w:val="clear" w:color="auto" w:fill="D9D9D9" w:themeFill="background1" w:themeFillShade="D9"/>
          </w:tcPr>
          <w:p w:rsidR="0093086C" w:rsidRPr="002B695E" w:rsidRDefault="0093086C" w:rsidP="006D10E6">
            <w:pPr>
              <w:ind w:firstLine="0"/>
              <w:jc w:val="center"/>
              <w:rPr>
                <w:rFonts w:eastAsia="Calibri"/>
                <w:b/>
                <w:i/>
                <w:iCs/>
                <w:szCs w:val="24"/>
                <w:lang w:eastAsia="en-US" w:bidi="en-US"/>
              </w:rPr>
            </w:pPr>
            <w:r w:rsidRPr="002B695E">
              <w:rPr>
                <w:rFonts w:eastAsia="Calibri"/>
                <w:b/>
                <w:i/>
                <w:iCs/>
                <w:szCs w:val="24"/>
                <w:lang w:eastAsia="en-US" w:bidi="en-US"/>
              </w:rPr>
              <w:t>Женщины</w:t>
            </w:r>
          </w:p>
        </w:tc>
        <w:tc>
          <w:tcPr>
            <w:tcW w:w="850" w:type="dxa"/>
            <w:shd w:val="clear" w:color="auto" w:fill="D9D9D9" w:themeFill="background1" w:themeFillShade="D9"/>
          </w:tcPr>
          <w:p w:rsidR="0093086C" w:rsidRPr="002B695E" w:rsidRDefault="0093086C" w:rsidP="006D10E6">
            <w:pPr>
              <w:ind w:firstLine="0"/>
              <w:jc w:val="center"/>
              <w:rPr>
                <w:rFonts w:eastAsia="Calibri"/>
                <w:b/>
                <w:i/>
                <w:iCs/>
                <w:szCs w:val="24"/>
                <w:lang w:eastAsia="en-US" w:bidi="en-US"/>
              </w:rPr>
            </w:pPr>
            <w:r w:rsidRPr="002B695E">
              <w:rPr>
                <w:rFonts w:eastAsia="Calibri"/>
                <w:b/>
                <w:i/>
                <w:iCs/>
                <w:szCs w:val="24"/>
                <w:lang w:eastAsia="en-US" w:bidi="en-US"/>
              </w:rPr>
              <w:t>Всего</w:t>
            </w:r>
          </w:p>
        </w:tc>
        <w:tc>
          <w:tcPr>
            <w:tcW w:w="1275" w:type="dxa"/>
            <w:shd w:val="clear" w:color="auto" w:fill="D9D9D9" w:themeFill="background1" w:themeFillShade="D9"/>
          </w:tcPr>
          <w:p w:rsidR="0093086C" w:rsidRPr="002B695E" w:rsidRDefault="0093086C" w:rsidP="006D10E6">
            <w:pPr>
              <w:ind w:firstLine="0"/>
              <w:jc w:val="center"/>
              <w:rPr>
                <w:rFonts w:eastAsia="Calibri"/>
                <w:b/>
                <w:i/>
                <w:iCs/>
                <w:szCs w:val="24"/>
                <w:lang w:eastAsia="en-US" w:bidi="en-US"/>
              </w:rPr>
            </w:pPr>
            <w:r w:rsidRPr="002B695E">
              <w:rPr>
                <w:rFonts w:eastAsia="Calibri"/>
                <w:b/>
                <w:i/>
                <w:iCs/>
                <w:szCs w:val="24"/>
                <w:lang w:eastAsia="en-US" w:bidi="en-US"/>
              </w:rPr>
              <w:t>Мужчины</w:t>
            </w:r>
          </w:p>
        </w:tc>
        <w:tc>
          <w:tcPr>
            <w:tcW w:w="1276" w:type="dxa"/>
            <w:shd w:val="clear" w:color="auto" w:fill="D9D9D9" w:themeFill="background1" w:themeFillShade="D9"/>
          </w:tcPr>
          <w:p w:rsidR="0093086C" w:rsidRPr="002B695E" w:rsidRDefault="0093086C" w:rsidP="006D10E6">
            <w:pPr>
              <w:ind w:firstLine="0"/>
              <w:jc w:val="center"/>
              <w:rPr>
                <w:rFonts w:eastAsia="Calibri"/>
                <w:b/>
                <w:i/>
                <w:iCs/>
                <w:szCs w:val="24"/>
                <w:lang w:eastAsia="en-US" w:bidi="en-US"/>
              </w:rPr>
            </w:pPr>
            <w:r w:rsidRPr="002B695E">
              <w:rPr>
                <w:rFonts w:eastAsia="Calibri"/>
                <w:b/>
                <w:i/>
                <w:iCs/>
                <w:szCs w:val="24"/>
                <w:lang w:eastAsia="en-US" w:bidi="en-US"/>
              </w:rPr>
              <w:t>Женщины</w:t>
            </w:r>
          </w:p>
        </w:tc>
        <w:tc>
          <w:tcPr>
            <w:tcW w:w="851" w:type="dxa"/>
            <w:shd w:val="clear" w:color="auto" w:fill="D9D9D9" w:themeFill="background1" w:themeFillShade="D9"/>
          </w:tcPr>
          <w:p w:rsidR="0093086C" w:rsidRPr="002B695E" w:rsidRDefault="0093086C" w:rsidP="006D10E6">
            <w:pPr>
              <w:ind w:firstLine="0"/>
              <w:jc w:val="center"/>
              <w:rPr>
                <w:rFonts w:eastAsia="Calibri"/>
                <w:b/>
                <w:i/>
                <w:iCs/>
                <w:szCs w:val="24"/>
                <w:lang w:eastAsia="en-US" w:bidi="en-US"/>
              </w:rPr>
            </w:pPr>
            <w:r w:rsidRPr="002B695E">
              <w:rPr>
                <w:rFonts w:eastAsia="Calibri"/>
                <w:b/>
                <w:i/>
                <w:iCs/>
                <w:szCs w:val="24"/>
                <w:lang w:eastAsia="en-US" w:bidi="en-US"/>
              </w:rPr>
              <w:t>Всего</w:t>
            </w:r>
          </w:p>
        </w:tc>
        <w:tc>
          <w:tcPr>
            <w:tcW w:w="992" w:type="dxa"/>
            <w:vMerge/>
          </w:tcPr>
          <w:p w:rsidR="0093086C" w:rsidRPr="002B695E" w:rsidRDefault="0093086C" w:rsidP="006D10E6">
            <w:pPr>
              <w:ind w:firstLine="0"/>
              <w:jc w:val="center"/>
              <w:rPr>
                <w:szCs w:val="24"/>
              </w:rPr>
            </w:pP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0-2</w:t>
            </w:r>
          </w:p>
        </w:tc>
        <w:tc>
          <w:tcPr>
            <w:tcW w:w="1275" w:type="dxa"/>
            <w:vAlign w:val="center"/>
          </w:tcPr>
          <w:p w:rsidR="00E61813" w:rsidRDefault="00E61813" w:rsidP="00C876B0">
            <w:pPr>
              <w:ind w:firstLine="0"/>
              <w:jc w:val="center"/>
              <w:rPr>
                <w:color w:val="000000"/>
                <w:szCs w:val="24"/>
              </w:rPr>
            </w:pPr>
            <w:r>
              <w:rPr>
                <w:color w:val="000000"/>
              </w:rPr>
              <w:t>1163</w:t>
            </w:r>
          </w:p>
        </w:tc>
        <w:tc>
          <w:tcPr>
            <w:tcW w:w="1277" w:type="dxa"/>
            <w:vAlign w:val="center"/>
          </w:tcPr>
          <w:p w:rsidR="00E61813" w:rsidRDefault="00E61813" w:rsidP="00C876B0">
            <w:pPr>
              <w:ind w:firstLine="0"/>
              <w:jc w:val="center"/>
              <w:rPr>
                <w:color w:val="000000"/>
                <w:szCs w:val="24"/>
              </w:rPr>
            </w:pPr>
            <w:r>
              <w:rPr>
                <w:color w:val="000000"/>
              </w:rPr>
              <w:t>1172</w:t>
            </w:r>
          </w:p>
        </w:tc>
        <w:tc>
          <w:tcPr>
            <w:tcW w:w="850" w:type="dxa"/>
            <w:vAlign w:val="center"/>
          </w:tcPr>
          <w:p w:rsidR="00E61813" w:rsidRDefault="00E61813" w:rsidP="00C876B0">
            <w:pPr>
              <w:ind w:firstLine="0"/>
              <w:jc w:val="center"/>
              <w:rPr>
                <w:color w:val="000000"/>
                <w:szCs w:val="24"/>
              </w:rPr>
            </w:pPr>
            <w:r>
              <w:rPr>
                <w:color w:val="000000"/>
              </w:rPr>
              <w:t>2335</w:t>
            </w:r>
          </w:p>
        </w:tc>
        <w:tc>
          <w:tcPr>
            <w:tcW w:w="1275" w:type="dxa"/>
            <w:vAlign w:val="center"/>
          </w:tcPr>
          <w:p w:rsidR="00E61813" w:rsidRDefault="00E61813" w:rsidP="00C876B0">
            <w:pPr>
              <w:ind w:firstLine="0"/>
              <w:jc w:val="center"/>
              <w:rPr>
                <w:color w:val="000000"/>
                <w:szCs w:val="24"/>
              </w:rPr>
            </w:pPr>
            <w:r>
              <w:rPr>
                <w:color w:val="000000"/>
              </w:rPr>
              <w:t>255</w:t>
            </w:r>
          </w:p>
        </w:tc>
        <w:tc>
          <w:tcPr>
            <w:tcW w:w="1276" w:type="dxa"/>
            <w:vAlign w:val="center"/>
          </w:tcPr>
          <w:p w:rsidR="00E61813" w:rsidRDefault="00E61813" w:rsidP="00C876B0">
            <w:pPr>
              <w:ind w:firstLine="0"/>
              <w:jc w:val="center"/>
              <w:rPr>
                <w:color w:val="000000"/>
                <w:szCs w:val="24"/>
              </w:rPr>
            </w:pPr>
            <w:r>
              <w:rPr>
                <w:color w:val="000000"/>
              </w:rPr>
              <w:t>295</w:t>
            </w:r>
          </w:p>
        </w:tc>
        <w:tc>
          <w:tcPr>
            <w:tcW w:w="851" w:type="dxa"/>
            <w:vAlign w:val="center"/>
          </w:tcPr>
          <w:p w:rsidR="00E61813" w:rsidRDefault="00E61813" w:rsidP="00C876B0">
            <w:pPr>
              <w:ind w:firstLine="0"/>
              <w:jc w:val="center"/>
              <w:rPr>
                <w:color w:val="000000"/>
                <w:szCs w:val="24"/>
              </w:rPr>
            </w:pPr>
            <w:r>
              <w:rPr>
                <w:color w:val="000000"/>
              </w:rPr>
              <w:t>550</w:t>
            </w:r>
          </w:p>
        </w:tc>
        <w:tc>
          <w:tcPr>
            <w:tcW w:w="992" w:type="dxa"/>
            <w:vAlign w:val="center"/>
          </w:tcPr>
          <w:p w:rsidR="00E61813" w:rsidRDefault="00E61813" w:rsidP="00C876B0">
            <w:pPr>
              <w:ind w:firstLine="0"/>
              <w:jc w:val="center"/>
              <w:rPr>
                <w:color w:val="000000"/>
                <w:szCs w:val="24"/>
              </w:rPr>
            </w:pPr>
            <w:r>
              <w:rPr>
                <w:color w:val="000000"/>
              </w:rPr>
              <w:t>2885</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3-5</w:t>
            </w:r>
          </w:p>
        </w:tc>
        <w:tc>
          <w:tcPr>
            <w:tcW w:w="1275" w:type="dxa"/>
            <w:vAlign w:val="center"/>
          </w:tcPr>
          <w:p w:rsidR="00E61813" w:rsidRDefault="00E61813" w:rsidP="00C876B0">
            <w:pPr>
              <w:ind w:firstLine="0"/>
              <w:jc w:val="center"/>
              <w:rPr>
                <w:color w:val="000000"/>
                <w:szCs w:val="24"/>
              </w:rPr>
            </w:pPr>
            <w:r>
              <w:rPr>
                <w:color w:val="000000"/>
              </w:rPr>
              <w:t>1231</w:t>
            </w:r>
          </w:p>
        </w:tc>
        <w:tc>
          <w:tcPr>
            <w:tcW w:w="1277" w:type="dxa"/>
            <w:vAlign w:val="center"/>
          </w:tcPr>
          <w:p w:rsidR="00E61813" w:rsidRDefault="00E61813" w:rsidP="00C876B0">
            <w:pPr>
              <w:ind w:firstLine="0"/>
              <w:jc w:val="center"/>
              <w:rPr>
                <w:color w:val="000000"/>
                <w:szCs w:val="24"/>
              </w:rPr>
            </w:pPr>
            <w:r>
              <w:rPr>
                <w:color w:val="000000"/>
              </w:rPr>
              <w:t>1075</w:t>
            </w:r>
          </w:p>
        </w:tc>
        <w:tc>
          <w:tcPr>
            <w:tcW w:w="850" w:type="dxa"/>
            <w:vAlign w:val="center"/>
          </w:tcPr>
          <w:p w:rsidR="00E61813" w:rsidRDefault="00E61813" w:rsidP="00C876B0">
            <w:pPr>
              <w:ind w:firstLine="0"/>
              <w:jc w:val="center"/>
              <w:rPr>
                <w:color w:val="000000"/>
                <w:szCs w:val="24"/>
              </w:rPr>
            </w:pPr>
            <w:r>
              <w:rPr>
                <w:color w:val="000000"/>
              </w:rPr>
              <w:t>2306</w:t>
            </w:r>
          </w:p>
        </w:tc>
        <w:tc>
          <w:tcPr>
            <w:tcW w:w="1275" w:type="dxa"/>
            <w:vAlign w:val="center"/>
          </w:tcPr>
          <w:p w:rsidR="00E61813" w:rsidRDefault="00E61813" w:rsidP="00C876B0">
            <w:pPr>
              <w:ind w:firstLine="0"/>
              <w:jc w:val="center"/>
              <w:rPr>
                <w:color w:val="000000"/>
                <w:szCs w:val="24"/>
              </w:rPr>
            </w:pPr>
            <w:r>
              <w:rPr>
                <w:color w:val="000000"/>
              </w:rPr>
              <w:t>370</w:t>
            </w:r>
          </w:p>
        </w:tc>
        <w:tc>
          <w:tcPr>
            <w:tcW w:w="1276" w:type="dxa"/>
            <w:vAlign w:val="center"/>
          </w:tcPr>
          <w:p w:rsidR="00E61813" w:rsidRDefault="00E61813" w:rsidP="00C876B0">
            <w:pPr>
              <w:ind w:firstLine="0"/>
              <w:jc w:val="center"/>
              <w:rPr>
                <w:color w:val="000000"/>
                <w:szCs w:val="24"/>
              </w:rPr>
            </w:pPr>
            <w:r>
              <w:rPr>
                <w:color w:val="000000"/>
              </w:rPr>
              <w:t>367</w:t>
            </w:r>
          </w:p>
        </w:tc>
        <w:tc>
          <w:tcPr>
            <w:tcW w:w="851" w:type="dxa"/>
            <w:vAlign w:val="center"/>
          </w:tcPr>
          <w:p w:rsidR="00E61813" w:rsidRDefault="00E61813" w:rsidP="00C876B0">
            <w:pPr>
              <w:ind w:firstLine="0"/>
              <w:jc w:val="center"/>
              <w:rPr>
                <w:color w:val="000000"/>
                <w:szCs w:val="24"/>
              </w:rPr>
            </w:pPr>
            <w:r>
              <w:rPr>
                <w:color w:val="000000"/>
              </w:rPr>
              <w:t>737</w:t>
            </w:r>
          </w:p>
        </w:tc>
        <w:tc>
          <w:tcPr>
            <w:tcW w:w="992" w:type="dxa"/>
            <w:vAlign w:val="center"/>
          </w:tcPr>
          <w:p w:rsidR="00E61813" w:rsidRDefault="00E61813" w:rsidP="00C876B0">
            <w:pPr>
              <w:ind w:firstLine="0"/>
              <w:jc w:val="center"/>
              <w:rPr>
                <w:color w:val="000000"/>
                <w:szCs w:val="24"/>
              </w:rPr>
            </w:pPr>
            <w:r>
              <w:rPr>
                <w:color w:val="000000"/>
              </w:rPr>
              <w:t>3043</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6</w:t>
            </w:r>
          </w:p>
        </w:tc>
        <w:tc>
          <w:tcPr>
            <w:tcW w:w="1275" w:type="dxa"/>
            <w:vAlign w:val="center"/>
          </w:tcPr>
          <w:p w:rsidR="00E61813" w:rsidRDefault="00E61813" w:rsidP="00C876B0">
            <w:pPr>
              <w:ind w:firstLine="0"/>
              <w:jc w:val="center"/>
              <w:rPr>
                <w:color w:val="000000"/>
                <w:szCs w:val="24"/>
              </w:rPr>
            </w:pPr>
            <w:r>
              <w:rPr>
                <w:color w:val="000000"/>
              </w:rPr>
              <w:t>407</w:t>
            </w:r>
          </w:p>
        </w:tc>
        <w:tc>
          <w:tcPr>
            <w:tcW w:w="1277" w:type="dxa"/>
            <w:vAlign w:val="center"/>
          </w:tcPr>
          <w:p w:rsidR="00E61813" w:rsidRDefault="00E61813" w:rsidP="00C876B0">
            <w:pPr>
              <w:ind w:firstLine="0"/>
              <w:jc w:val="center"/>
              <w:rPr>
                <w:color w:val="000000"/>
                <w:szCs w:val="24"/>
              </w:rPr>
            </w:pPr>
            <w:r>
              <w:rPr>
                <w:color w:val="000000"/>
              </w:rPr>
              <w:t>414</w:t>
            </w:r>
          </w:p>
        </w:tc>
        <w:tc>
          <w:tcPr>
            <w:tcW w:w="850" w:type="dxa"/>
            <w:vAlign w:val="center"/>
          </w:tcPr>
          <w:p w:rsidR="00E61813" w:rsidRDefault="00E61813" w:rsidP="00C876B0">
            <w:pPr>
              <w:ind w:firstLine="0"/>
              <w:jc w:val="center"/>
              <w:rPr>
                <w:color w:val="000000"/>
                <w:szCs w:val="24"/>
              </w:rPr>
            </w:pPr>
            <w:r>
              <w:rPr>
                <w:color w:val="000000"/>
              </w:rPr>
              <w:t>821</w:t>
            </w:r>
          </w:p>
        </w:tc>
        <w:tc>
          <w:tcPr>
            <w:tcW w:w="1275" w:type="dxa"/>
            <w:vAlign w:val="center"/>
          </w:tcPr>
          <w:p w:rsidR="00E61813" w:rsidRDefault="00E61813" w:rsidP="00C876B0">
            <w:pPr>
              <w:ind w:firstLine="0"/>
              <w:jc w:val="center"/>
              <w:rPr>
                <w:color w:val="000000"/>
                <w:szCs w:val="24"/>
              </w:rPr>
            </w:pPr>
            <w:r>
              <w:rPr>
                <w:color w:val="000000"/>
              </w:rPr>
              <w:t>96</w:t>
            </w:r>
          </w:p>
        </w:tc>
        <w:tc>
          <w:tcPr>
            <w:tcW w:w="1276" w:type="dxa"/>
            <w:vAlign w:val="center"/>
          </w:tcPr>
          <w:p w:rsidR="00E61813" w:rsidRDefault="00E61813" w:rsidP="00C876B0">
            <w:pPr>
              <w:ind w:firstLine="0"/>
              <w:jc w:val="center"/>
              <w:rPr>
                <w:color w:val="000000"/>
                <w:szCs w:val="24"/>
              </w:rPr>
            </w:pPr>
            <w:r>
              <w:rPr>
                <w:color w:val="000000"/>
              </w:rPr>
              <w:t>108</w:t>
            </w:r>
          </w:p>
        </w:tc>
        <w:tc>
          <w:tcPr>
            <w:tcW w:w="851" w:type="dxa"/>
            <w:vAlign w:val="center"/>
          </w:tcPr>
          <w:p w:rsidR="00E61813" w:rsidRDefault="00E61813" w:rsidP="00C876B0">
            <w:pPr>
              <w:ind w:firstLine="0"/>
              <w:jc w:val="center"/>
              <w:rPr>
                <w:color w:val="000000"/>
                <w:szCs w:val="24"/>
              </w:rPr>
            </w:pPr>
            <w:r>
              <w:rPr>
                <w:color w:val="000000"/>
              </w:rPr>
              <w:t>204</w:t>
            </w:r>
          </w:p>
        </w:tc>
        <w:tc>
          <w:tcPr>
            <w:tcW w:w="992" w:type="dxa"/>
            <w:vAlign w:val="center"/>
          </w:tcPr>
          <w:p w:rsidR="00E61813" w:rsidRDefault="00E61813" w:rsidP="00C876B0">
            <w:pPr>
              <w:ind w:firstLine="0"/>
              <w:jc w:val="center"/>
              <w:rPr>
                <w:color w:val="000000"/>
                <w:szCs w:val="24"/>
              </w:rPr>
            </w:pPr>
            <w:r>
              <w:rPr>
                <w:color w:val="000000"/>
              </w:rPr>
              <w:t>1025</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1-6</w:t>
            </w:r>
          </w:p>
        </w:tc>
        <w:tc>
          <w:tcPr>
            <w:tcW w:w="1275" w:type="dxa"/>
            <w:vAlign w:val="center"/>
          </w:tcPr>
          <w:p w:rsidR="00E61813" w:rsidRDefault="00E61813" w:rsidP="00C876B0">
            <w:pPr>
              <w:ind w:firstLine="0"/>
              <w:jc w:val="center"/>
              <w:rPr>
                <w:color w:val="000000"/>
                <w:szCs w:val="24"/>
              </w:rPr>
            </w:pPr>
            <w:r>
              <w:rPr>
                <w:color w:val="000000"/>
              </w:rPr>
              <w:t>2439</w:t>
            </w:r>
          </w:p>
        </w:tc>
        <w:tc>
          <w:tcPr>
            <w:tcW w:w="1277" w:type="dxa"/>
            <w:vAlign w:val="center"/>
          </w:tcPr>
          <w:p w:rsidR="00E61813" w:rsidRDefault="00E61813" w:rsidP="00C876B0">
            <w:pPr>
              <w:ind w:firstLine="0"/>
              <w:jc w:val="center"/>
              <w:rPr>
                <w:color w:val="000000"/>
                <w:szCs w:val="24"/>
              </w:rPr>
            </w:pPr>
            <w:r>
              <w:rPr>
                <w:color w:val="000000"/>
              </w:rPr>
              <w:t>2272</w:t>
            </w:r>
          </w:p>
        </w:tc>
        <w:tc>
          <w:tcPr>
            <w:tcW w:w="850" w:type="dxa"/>
            <w:vAlign w:val="center"/>
          </w:tcPr>
          <w:p w:rsidR="00E61813" w:rsidRDefault="00E61813" w:rsidP="00C876B0">
            <w:pPr>
              <w:ind w:firstLine="0"/>
              <w:jc w:val="center"/>
              <w:rPr>
                <w:color w:val="000000"/>
                <w:szCs w:val="24"/>
              </w:rPr>
            </w:pPr>
            <w:r>
              <w:rPr>
                <w:color w:val="000000"/>
              </w:rPr>
              <w:t>4711</w:t>
            </w:r>
          </w:p>
        </w:tc>
        <w:tc>
          <w:tcPr>
            <w:tcW w:w="1275" w:type="dxa"/>
            <w:vAlign w:val="center"/>
          </w:tcPr>
          <w:p w:rsidR="00E61813" w:rsidRDefault="00E61813" w:rsidP="00C876B0">
            <w:pPr>
              <w:ind w:firstLine="0"/>
              <w:jc w:val="center"/>
              <w:rPr>
                <w:color w:val="000000"/>
                <w:szCs w:val="24"/>
              </w:rPr>
            </w:pPr>
            <w:r>
              <w:rPr>
                <w:color w:val="000000"/>
              </w:rPr>
              <w:t>651</w:t>
            </w:r>
          </w:p>
        </w:tc>
        <w:tc>
          <w:tcPr>
            <w:tcW w:w="1276" w:type="dxa"/>
            <w:vAlign w:val="center"/>
          </w:tcPr>
          <w:p w:rsidR="00E61813" w:rsidRDefault="00E61813" w:rsidP="00C876B0">
            <w:pPr>
              <w:ind w:firstLine="0"/>
              <w:jc w:val="center"/>
              <w:rPr>
                <w:color w:val="000000"/>
                <w:szCs w:val="24"/>
              </w:rPr>
            </w:pPr>
            <w:r>
              <w:rPr>
                <w:color w:val="000000"/>
              </w:rPr>
              <w:t>683</w:t>
            </w:r>
          </w:p>
        </w:tc>
        <w:tc>
          <w:tcPr>
            <w:tcW w:w="851" w:type="dxa"/>
            <w:vAlign w:val="center"/>
          </w:tcPr>
          <w:p w:rsidR="00E61813" w:rsidRDefault="00E61813" w:rsidP="00C876B0">
            <w:pPr>
              <w:ind w:firstLine="0"/>
              <w:jc w:val="center"/>
              <w:rPr>
                <w:color w:val="000000"/>
                <w:szCs w:val="24"/>
              </w:rPr>
            </w:pPr>
            <w:r>
              <w:rPr>
                <w:color w:val="000000"/>
              </w:rPr>
              <w:t>1334</w:t>
            </w:r>
          </w:p>
        </w:tc>
        <w:tc>
          <w:tcPr>
            <w:tcW w:w="992" w:type="dxa"/>
            <w:vAlign w:val="center"/>
          </w:tcPr>
          <w:p w:rsidR="00E61813" w:rsidRDefault="00E61813" w:rsidP="00C876B0">
            <w:pPr>
              <w:ind w:firstLine="0"/>
              <w:jc w:val="center"/>
              <w:rPr>
                <w:color w:val="000000"/>
                <w:szCs w:val="24"/>
              </w:rPr>
            </w:pPr>
            <w:r>
              <w:rPr>
                <w:color w:val="000000"/>
              </w:rPr>
              <w:t>6045</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7</w:t>
            </w:r>
          </w:p>
        </w:tc>
        <w:tc>
          <w:tcPr>
            <w:tcW w:w="1275" w:type="dxa"/>
            <w:vAlign w:val="center"/>
          </w:tcPr>
          <w:p w:rsidR="00E61813" w:rsidRDefault="00E61813" w:rsidP="00C876B0">
            <w:pPr>
              <w:ind w:firstLine="0"/>
              <w:jc w:val="center"/>
              <w:rPr>
                <w:color w:val="000000"/>
                <w:szCs w:val="24"/>
              </w:rPr>
            </w:pPr>
            <w:r>
              <w:rPr>
                <w:color w:val="000000"/>
              </w:rPr>
              <w:t>432</w:t>
            </w:r>
          </w:p>
        </w:tc>
        <w:tc>
          <w:tcPr>
            <w:tcW w:w="1277" w:type="dxa"/>
            <w:vAlign w:val="center"/>
          </w:tcPr>
          <w:p w:rsidR="00E61813" w:rsidRDefault="00E61813" w:rsidP="00C876B0">
            <w:pPr>
              <w:ind w:firstLine="0"/>
              <w:jc w:val="center"/>
              <w:rPr>
                <w:color w:val="000000"/>
                <w:szCs w:val="24"/>
              </w:rPr>
            </w:pPr>
            <w:r>
              <w:rPr>
                <w:color w:val="000000"/>
              </w:rPr>
              <w:t>397</w:t>
            </w:r>
          </w:p>
        </w:tc>
        <w:tc>
          <w:tcPr>
            <w:tcW w:w="850" w:type="dxa"/>
            <w:vAlign w:val="center"/>
          </w:tcPr>
          <w:p w:rsidR="00E61813" w:rsidRDefault="00E61813" w:rsidP="00C876B0">
            <w:pPr>
              <w:ind w:firstLine="0"/>
              <w:jc w:val="center"/>
              <w:rPr>
                <w:color w:val="000000"/>
                <w:szCs w:val="24"/>
              </w:rPr>
            </w:pPr>
            <w:r>
              <w:rPr>
                <w:color w:val="000000"/>
              </w:rPr>
              <w:t>829</w:t>
            </w:r>
          </w:p>
        </w:tc>
        <w:tc>
          <w:tcPr>
            <w:tcW w:w="1275" w:type="dxa"/>
            <w:vAlign w:val="center"/>
          </w:tcPr>
          <w:p w:rsidR="00E61813" w:rsidRDefault="00E61813" w:rsidP="00C876B0">
            <w:pPr>
              <w:ind w:firstLine="0"/>
              <w:jc w:val="center"/>
              <w:rPr>
                <w:color w:val="000000"/>
                <w:szCs w:val="24"/>
              </w:rPr>
            </w:pPr>
            <w:r>
              <w:rPr>
                <w:color w:val="000000"/>
              </w:rPr>
              <w:t>106</w:t>
            </w:r>
          </w:p>
        </w:tc>
        <w:tc>
          <w:tcPr>
            <w:tcW w:w="1276" w:type="dxa"/>
            <w:vAlign w:val="center"/>
          </w:tcPr>
          <w:p w:rsidR="00E61813" w:rsidRDefault="00E61813" w:rsidP="00C876B0">
            <w:pPr>
              <w:ind w:firstLine="0"/>
              <w:jc w:val="center"/>
              <w:rPr>
                <w:color w:val="000000"/>
                <w:szCs w:val="24"/>
              </w:rPr>
            </w:pPr>
            <w:r>
              <w:rPr>
                <w:color w:val="000000"/>
              </w:rPr>
              <w:t>112</w:t>
            </w:r>
          </w:p>
        </w:tc>
        <w:tc>
          <w:tcPr>
            <w:tcW w:w="851" w:type="dxa"/>
            <w:vAlign w:val="center"/>
          </w:tcPr>
          <w:p w:rsidR="00E61813" w:rsidRDefault="00E61813" w:rsidP="00C876B0">
            <w:pPr>
              <w:ind w:firstLine="0"/>
              <w:jc w:val="center"/>
              <w:rPr>
                <w:color w:val="000000"/>
                <w:szCs w:val="24"/>
              </w:rPr>
            </w:pPr>
            <w:r>
              <w:rPr>
                <w:color w:val="000000"/>
              </w:rPr>
              <w:t>218</w:t>
            </w:r>
          </w:p>
        </w:tc>
        <w:tc>
          <w:tcPr>
            <w:tcW w:w="992" w:type="dxa"/>
            <w:vAlign w:val="center"/>
          </w:tcPr>
          <w:p w:rsidR="00E61813" w:rsidRDefault="00E61813" w:rsidP="00C876B0">
            <w:pPr>
              <w:ind w:firstLine="0"/>
              <w:jc w:val="center"/>
              <w:rPr>
                <w:color w:val="000000"/>
                <w:szCs w:val="24"/>
              </w:rPr>
            </w:pPr>
            <w:r>
              <w:rPr>
                <w:color w:val="000000"/>
              </w:rPr>
              <w:t>1047</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8-13</w:t>
            </w:r>
          </w:p>
        </w:tc>
        <w:tc>
          <w:tcPr>
            <w:tcW w:w="1275" w:type="dxa"/>
            <w:vAlign w:val="center"/>
          </w:tcPr>
          <w:p w:rsidR="00E61813" w:rsidRDefault="00E61813" w:rsidP="00C876B0">
            <w:pPr>
              <w:ind w:firstLine="0"/>
              <w:jc w:val="center"/>
              <w:rPr>
                <w:color w:val="000000"/>
                <w:szCs w:val="24"/>
              </w:rPr>
            </w:pPr>
            <w:r>
              <w:rPr>
                <w:color w:val="000000"/>
              </w:rPr>
              <w:t>2122</w:t>
            </w:r>
          </w:p>
        </w:tc>
        <w:tc>
          <w:tcPr>
            <w:tcW w:w="1277" w:type="dxa"/>
            <w:vAlign w:val="center"/>
          </w:tcPr>
          <w:p w:rsidR="00E61813" w:rsidRDefault="00E61813" w:rsidP="00C876B0">
            <w:pPr>
              <w:ind w:firstLine="0"/>
              <w:jc w:val="center"/>
              <w:rPr>
                <w:color w:val="000000"/>
                <w:szCs w:val="24"/>
              </w:rPr>
            </w:pPr>
            <w:r>
              <w:rPr>
                <w:color w:val="000000"/>
              </w:rPr>
              <w:t>2177</w:t>
            </w:r>
          </w:p>
        </w:tc>
        <w:tc>
          <w:tcPr>
            <w:tcW w:w="850" w:type="dxa"/>
            <w:vAlign w:val="center"/>
          </w:tcPr>
          <w:p w:rsidR="00E61813" w:rsidRDefault="00E61813" w:rsidP="00C876B0">
            <w:pPr>
              <w:ind w:firstLine="0"/>
              <w:jc w:val="center"/>
              <w:rPr>
                <w:color w:val="000000"/>
                <w:szCs w:val="24"/>
              </w:rPr>
            </w:pPr>
            <w:r>
              <w:rPr>
                <w:color w:val="000000"/>
              </w:rPr>
              <w:t>4299</w:t>
            </w:r>
          </w:p>
        </w:tc>
        <w:tc>
          <w:tcPr>
            <w:tcW w:w="1275" w:type="dxa"/>
            <w:vAlign w:val="center"/>
          </w:tcPr>
          <w:p w:rsidR="00E61813" w:rsidRDefault="00E61813" w:rsidP="00C876B0">
            <w:pPr>
              <w:ind w:firstLine="0"/>
              <w:jc w:val="center"/>
              <w:rPr>
                <w:color w:val="000000"/>
                <w:szCs w:val="24"/>
              </w:rPr>
            </w:pPr>
            <w:r>
              <w:rPr>
                <w:color w:val="000000"/>
              </w:rPr>
              <w:t>635</w:t>
            </w:r>
          </w:p>
        </w:tc>
        <w:tc>
          <w:tcPr>
            <w:tcW w:w="1276" w:type="dxa"/>
            <w:vAlign w:val="center"/>
          </w:tcPr>
          <w:p w:rsidR="00E61813" w:rsidRDefault="00E61813" w:rsidP="00C876B0">
            <w:pPr>
              <w:ind w:firstLine="0"/>
              <w:jc w:val="center"/>
              <w:rPr>
                <w:color w:val="000000"/>
                <w:szCs w:val="24"/>
              </w:rPr>
            </w:pPr>
            <w:r>
              <w:rPr>
                <w:color w:val="000000"/>
              </w:rPr>
              <w:t>570</w:t>
            </w:r>
          </w:p>
        </w:tc>
        <w:tc>
          <w:tcPr>
            <w:tcW w:w="851" w:type="dxa"/>
            <w:vAlign w:val="center"/>
          </w:tcPr>
          <w:p w:rsidR="00E61813" w:rsidRDefault="00E61813" w:rsidP="00C876B0">
            <w:pPr>
              <w:ind w:firstLine="0"/>
              <w:jc w:val="center"/>
              <w:rPr>
                <w:color w:val="000000"/>
                <w:szCs w:val="24"/>
              </w:rPr>
            </w:pPr>
            <w:r>
              <w:rPr>
                <w:color w:val="000000"/>
              </w:rPr>
              <w:t>1205</w:t>
            </w:r>
          </w:p>
        </w:tc>
        <w:tc>
          <w:tcPr>
            <w:tcW w:w="992" w:type="dxa"/>
            <w:vAlign w:val="center"/>
          </w:tcPr>
          <w:p w:rsidR="00E61813" w:rsidRDefault="00E61813" w:rsidP="00C876B0">
            <w:pPr>
              <w:ind w:firstLine="0"/>
              <w:jc w:val="center"/>
              <w:rPr>
                <w:color w:val="000000"/>
                <w:szCs w:val="24"/>
              </w:rPr>
            </w:pPr>
            <w:r>
              <w:rPr>
                <w:color w:val="000000"/>
              </w:rPr>
              <w:t>5504</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0-14</w:t>
            </w:r>
          </w:p>
        </w:tc>
        <w:tc>
          <w:tcPr>
            <w:tcW w:w="1275" w:type="dxa"/>
            <w:vAlign w:val="center"/>
          </w:tcPr>
          <w:p w:rsidR="00E61813" w:rsidRDefault="00E61813" w:rsidP="00C876B0">
            <w:pPr>
              <w:ind w:firstLine="0"/>
              <w:jc w:val="center"/>
              <w:rPr>
                <w:color w:val="000000"/>
                <w:szCs w:val="24"/>
              </w:rPr>
            </w:pPr>
            <w:r>
              <w:rPr>
                <w:color w:val="000000"/>
              </w:rPr>
              <w:t>5705</w:t>
            </w:r>
          </w:p>
        </w:tc>
        <w:tc>
          <w:tcPr>
            <w:tcW w:w="1277" w:type="dxa"/>
            <w:vAlign w:val="center"/>
          </w:tcPr>
          <w:p w:rsidR="00E61813" w:rsidRDefault="00E61813" w:rsidP="00C876B0">
            <w:pPr>
              <w:ind w:firstLine="0"/>
              <w:jc w:val="center"/>
              <w:rPr>
                <w:color w:val="000000"/>
                <w:szCs w:val="24"/>
              </w:rPr>
            </w:pPr>
            <w:r>
              <w:rPr>
                <w:color w:val="000000"/>
              </w:rPr>
              <w:t>5514</w:t>
            </w:r>
          </w:p>
        </w:tc>
        <w:tc>
          <w:tcPr>
            <w:tcW w:w="850" w:type="dxa"/>
            <w:vAlign w:val="center"/>
          </w:tcPr>
          <w:p w:rsidR="00E61813" w:rsidRDefault="00E61813" w:rsidP="00C876B0">
            <w:pPr>
              <w:ind w:firstLine="0"/>
              <w:jc w:val="center"/>
              <w:rPr>
                <w:color w:val="000000"/>
                <w:szCs w:val="24"/>
              </w:rPr>
            </w:pPr>
            <w:r>
              <w:rPr>
                <w:color w:val="000000"/>
              </w:rPr>
              <w:t>11219</w:t>
            </w:r>
          </w:p>
        </w:tc>
        <w:tc>
          <w:tcPr>
            <w:tcW w:w="1275" w:type="dxa"/>
            <w:vAlign w:val="center"/>
          </w:tcPr>
          <w:p w:rsidR="00E61813" w:rsidRDefault="00E61813" w:rsidP="00C876B0">
            <w:pPr>
              <w:ind w:firstLine="0"/>
              <w:jc w:val="center"/>
              <w:rPr>
                <w:color w:val="000000"/>
                <w:szCs w:val="24"/>
              </w:rPr>
            </w:pPr>
            <w:r>
              <w:rPr>
                <w:color w:val="000000"/>
              </w:rPr>
              <w:t>1561</w:t>
            </w:r>
          </w:p>
        </w:tc>
        <w:tc>
          <w:tcPr>
            <w:tcW w:w="1276" w:type="dxa"/>
            <w:vAlign w:val="center"/>
          </w:tcPr>
          <w:p w:rsidR="00E61813" w:rsidRDefault="00E61813" w:rsidP="00C876B0">
            <w:pPr>
              <w:ind w:firstLine="0"/>
              <w:jc w:val="center"/>
              <w:rPr>
                <w:color w:val="000000"/>
                <w:szCs w:val="24"/>
              </w:rPr>
            </w:pPr>
            <w:r>
              <w:rPr>
                <w:color w:val="000000"/>
              </w:rPr>
              <w:t>1533</w:t>
            </w:r>
          </w:p>
        </w:tc>
        <w:tc>
          <w:tcPr>
            <w:tcW w:w="851" w:type="dxa"/>
            <w:vAlign w:val="center"/>
          </w:tcPr>
          <w:p w:rsidR="00E61813" w:rsidRDefault="00E61813" w:rsidP="00C876B0">
            <w:pPr>
              <w:ind w:firstLine="0"/>
              <w:jc w:val="center"/>
              <w:rPr>
                <w:color w:val="000000"/>
                <w:szCs w:val="24"/>
              </w:rPr>
            </w:pPr>
            <w:r>
              <w:rPr>
                <w:color w:val="000000"/>
              </w:rPr>
              <w:t>3094</w:t>
            </w:r>
          </w:p>
        </w:tc>
        <w:tc>
          <w:tcPr>
            <w:tcW w:w="992" w:type="dxa"/>
            <w:vAlign w:val="center"/>
          </w:tcPr>
          <w:p w:rsidR="00E61813" w:rsidRDefault="00E61813" w:rsidP="00C876B0">
            <w:pPr>
              <w:ind w:firstLine="0"/>
              <w:jc w:val="center"/>
              <w:rPr>
                <w:color w:val="000000"/>
                <w:szCs w:val="24"/>
              </w:rPr>
            </w:pPr>
            <w:r>
              <w:rPr>
                <w:color w:val="000000"/>
              </w:rPr>
              <w:t>14313</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14-15</w:t>
            </w:r>
          </w:p>
        </w:tc>
        <w:tc>
          <w:tcPr>
            <w:tcW w:w="1275" w:type="dxa"/>
            <w:vAlign w:val="center"/>
          </w:tcPr>
          <w:p w:rsidR="00E61813" w:rsidRDefault="00E61813" w:rsidP="00C876B0">
            <w:pPr>
              <w:ind w:firstLine="0"/>
              <w:jc w:val="center"/>
              <w:rPr>
                <w:color w:val="000000"/>
                <w:szCs w:val="24"/>
              </w:rPr>
            </w:pPr>
            <w:r>
              <w:rPr>
                <w:color w:val="000000"/>
              </w:rPr>
              <w:t>660</w:t>
            </w:r>
          </w:p>
        </w:tc>
        <w:tc>
          <w:tcPr>
            <w:tcW w:w="1277" w:type="dxa"/>
            <w:vAlign w:val="center"/>
          </w:tcPr>
          <w:p w:rsidR="00E61813" w:rsidRDefault="00E61813" w:rsidP="00C876B0">
            <w:pPr>
              <w:ind w:firstLine="0"/>
              <w:jc w:val="center"/>
              <w:rPr>
                <w:color w:val="000000"/>
                <w:szCs w:val="24"/>
              </w:rPr>
            </w:pPr>
            <w:r>
              <w:rPr>
                <w:color w:val="000000"/>
              </w:rPr>
              <w:t>570</w:t>
            </w:r>
          </w:p>
        </w:tc>
        <w:tc>
          <w:tcPr>
            <w:tcW w:w="850" w:type="dxa"/>
            <w:vAlign w:val="center"/>
          </w:tcPr>
          <w:p w:rsidR="00E61813" w:rsidRDefault="00E61813" w:rsidP="00C876B0">
            <w:pPr>
              <w:ind w:firstLine="0"/>
              <w:jc w:val="center"/>
              <w:rPr>
                <w:color w:val="000000"/>
                <w:szCs w:val="24"/>
              </w:rPr>
            </w:pPr>
            <w:r>
              <w:rPr>
                <w:color w:val="000000"/>
              </w:rPr>
              <w:t>1230</w:t>
            </w:r>
          </w:p>
        </w:tc>
        <w:tc>
          <w:tcPr>
            <w:tcW w:w="1275" w:type="dxa"/>
            <w:vAlign w:val="center"/>
          </w:tcPr>
          <w:p w:rsidR="00E61813" w:rsidRDefault="00E61813" w:rsidP="00C876B0">
            <w:pPr>
              <w:ind w:firstLine="0"/>
              <w:jc w:val="center"/>
              <w:rPr>
                <w:color w:val="000000"/>
                <w:szCs w:val="24"/>
              </w:rPr>
            </w:pPr>
            <w:r>
              <w:rPr>
                <w:color w:val="000000"/>
              </w:rPr>
              <w:t>196</w:t>
            </w:r>
          </w:p>
        </w:tc>
        <w:tc>
          <w:tcPr>
            <w:tcW w:w="1276" w:type="dxa"/>
            <w:vAlign w:val="center"/>
          </w:tcPr>
          <w:p w:rsidR="00E61813" w:rsidRDefault="00E61813" w:rsidP="00C876B0">
            <w:pPr>
              <w:ind w:firstLine="0"/>
              <w:jc w:val="center"/>
              <w:rPr>
                <w:color w:val="000000"/>
                <w:szCs w:val="24"/>
              </w:rPr>
            </w:pPr>
            <w:r>
              <w:rPr>
                <w:color w:val="000000"/>
              </w:rPr>
              <w:t>148</w:t>
            </w:r>
          </w:p>
        </w:tc>
        <w:tc>
          <w:tcPr>
            <w:tcW w:w="851" w:type="dxa"/>
            <w:vAlign w:val="center"/>
          </w:tcPr>
          <w:p w:rsidR="00E61813" w:rsidRDefault="00E61813" w:rsidP="00C876B0">
            <w:pPr>
              <w:ind w:firstLine="0"/>
              <w:jc w:val="center"/>
              <w:rPr>
                <w:color w:val="000000"/>
                <w:szCs w:val="24"/>
              </w:rPr>
            </w:pPr>
            <w:r>
              <w:rPr>
                <w:color w:val="000000"/>
              </w:rPr>
              <w:t>344</w:t>
            </w:r>
          </w:p>
        </w:tc>
        <w:tc>
          <w:tcPr>
            <w:tcW w:w="992" w:type="dxa"/>
            <w:vAlign w:val="center"/>
          </w:tcPr>
          <w:p w:rsidR="00E61813" w:rsidRDefault="00E61813" w:rsidP="00C876B0">
            <w:pPr>
              <w:ind w:firstLine="0"/>
              <w:jc w:val="center"/>
              <w:rPr>
                <w:color w:val="000000"/>
                <w:szCs w:val="24"/>
              </w:rPr>
            </w:pPr>
            <w:r>
              <w:rPr>
                <w:color w:val="000000"/>
              </w:rPr>
              <w:t>1574</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16-17</w:t>
            </w:r>
          </w:p>
        </w:tc>
        <w:tc>
          <w:tcPr>
            <w:tcW w:w="1275" w:type="dxa"/>
            <w:vAlign w:val="center"/>
          </w:tcPr>
          <w:p w:rsidR="00E61813" w:rsidRDefault="00E61813" w:rsidP="00C876B0">
            <w:pPr>
              <w:ind w:firstLine="0"/>
              <w:jc w:val="center"/>
              <w:rPr>
                <w:color w:val="000000"/>
                <w:szCs w:val="24"/>
              </w:rPr>
            </w:pPr>
            <w:r>
              <w:rPr>
                <w:color w:val="000000"/>
              </w:rPr>
              <w:t>641</w:t>
            </w:r>
          </w:p>
        </w:tc>
        <w:tc>
          <w:tcPr>
            <w:tcW w:w="1277" w:type="dxa"/>
            <w:vAlign w:val="center"/>
          </w:tcPr>
          <w:p w:rsidR="00E61813" w:rsidRDefault="00E61813" w:rsidP="00C876B0">
            <w:pPr>
              <w:ind w:firstLine="0"/>
              <w:jc w:val="center"/>
              <w:rPr>
                <w:color w:val="000000"/>
                <w:szCs w:val="24"/>
              </w:rPr>
            </w:pPr>
            <w:r>
              <w:rPr>
                <w:color w:val="000000"/>
              </w:rPr>
              <w:t>597</w:t>
            </w:r>
          </w:p>
        </w:tc>
        <w:tc>
          <w:tcPr>
            <w:tcW w:w="850" w:type="dxa"/>
            <w:vAlign w:val="center"/>
          </w:tcPr>
          <w:p w:rsidR="00E61813" w:rsidRDefault="00E61813" w:rsidP="00C876B0">
            <w:pPr>
              <w:ind w:firstLine="0"/>
              <w:jc w:val="center"/>
              <w:rPr>
                <w:color w:val="000000"/>
                <w:szCs w:val="24"/>
              </w:rPr>
            </w:pPr>
            <w:r>
              <w:rPr>
                <w:color w:val="000000"/>
              </w:rPr>
              <w:t>1238</w:t>
            </w:r>
          </w:p>
        </w:tc>
        <w:tc>
          <w:tcPr>
            <w:tcW w:w="1275" w:type="dxa"/>
            <w:vAlign w:val="center"/>
          </w:tcPr>
          <w:p w:rsidR="00E61813" w:rsidRDefault="00E61813" w:rsidP="00C876B0">
            <w:pPr>
              <w:ind w:firstLine="0"/>
              <w:jc w:val="center"/>
              <w:rPr>
                <w:color w:val="000000"/>
                <w:szCs w:val="24"/>
              </w:rPr>
            </w:pPr>
            <w:r>
              <w:rPr>
                <w:color w:val="000000"/>
              </w:rPr>
              <w:t>160</w:t>
            </w:r>
          </w:p>
        </w:tc>
        <w:tc>
          <w:tcPr>
            <w:tcW w:w="1276" w:type="dxa"/>
            <w:vAlign w:val="center"/>
          </w:tcPr>
          <w:p w:rsidR="00E61813" w:rsidRDefault="00E61813" w:rsidP="00C876B0">
            <w:pPr>
              <w:ind w:firstLine="0"/>
              <w:jc w:val="center"/>
              <w:rPr>
                <w:color w:val="000000"/>
                <w:szCs w:val="24"/>
              </w:rPr>
            </w:pPr>
            <w:r>
              <w:rPr>
                <w:color w:val="000000"/>
              </w:rPr>
              <w:t>179</w:t>
            </w:r>
          </w:p>
        </w:tc>
        <w:tc>
          <w:tcPr>
            <w:tcW w:w="851" w:type="dxa"/>
            <w:vAlign w:val="center"/>
          </w:tcPr>
          <w:p w:rsidR="00E61813" w:rsidRDefault="00E61813" w:rsidP="00C876B0">
            <w:pPr>
              <w:ind w:firstLine="0"/>
              <w:jc w:val="center"/>
              <w:rPr>
                <w:color w:val="000000"/>
                <w:szCs w:val="24"/>
              </w:rPr>
            </w:pPr>
            <w:r>
              <w:rPr>
                <w:color w:val="000000"/>
              </w:rPr>
              <w:t>339</w:t>
            </w:r>
          </w:p>
        </w:tc>
        <w:tc>
          <w:tcPr>
            <w:tcW w:w="992" w:type="dxa"/>
            <w:vAlign w:val="center"/>
          </w:tcPr>
          <w:p w:rsidR="00E61813" w:rsidRDefault="00E61813" w:rsidP="00C876B0">
            <w:pPr>
              <w:ind w:firstLine="0"/>
              <w:jc w:val="center"/>
              <w:rPr>
                <w:color w:val="000000"/>
                <w:szCs w:val="24"/>
              </w:rPr>
            </w:pPr>
            <w:r>
              <w:rPr>
                <w:color w:val="000000"/>
              </w:rPr>
              <w:t>1577</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0-17</w:t>
            </w:r>
          </w:p>
        </w:tc>
        <w:tc>
          <w:tcPr>
            <w:tcW w:w="1275" w:type="dxa"/>
            <w:vAlign w:val="center"/>
          </w:tcPr>
          <w:p w:rsidR="00E61813" w:rsidRDefault="00E61813" w:rsidP="00C876B0">
            <w:pPr>
              <w:ind w:firstLine="0"/>
              <w:jc w:val="center"/>
              <w:rPr>
                <w:color w:val="000000"/>
                <w:szCs w:val="24"/>
              </w:rPr>
            </w:pPr>
            <w:r>
              <w:rPr>
                <w:color w:val="000000"/>
              </w:rPr>
              <w:t>6656</w:t>
            </w:r>
          </w:p>
        </w:tc>
        <w:tc>
          <w:tcPr>
            <w:tcW w:w="1277" w:type="dxa"/>
            <w:vAlign w:val="center"/>
          </w:tcPr>
          <w:p w:rsidR="00E61813" w:rsidRDefault="00E61813" w:rsidP="00C876B0">
            <w:pPr>
              <w:ind w:firstLine="0"/>
              <w:jc w:val="center"/>
              <w:rPr>
                <w:color w:val="000000"/>
                <w:szCs w:val="24"/>
              </w:rPr>
            </w:pPr>
            <w:r>
              <w:rPr>
                <w:color w:val="000000"/>
              </w:rPr>
              <w:t>6402</w:t>
            </w:r>
          </w:p>
        </w:tc>
        <w:tc>
          <w:tcPr>
            <w:tcW w:w="850" w:type="dxa"/>
            <w:vAlign w:val="center"/>
          </w:tcPr>
          <w:p w:rsidR="00E61813" w:rsidRDefault="00E61813" w:rsidP="00C876B0">
            <w:pPr>
              <w:ind w:firstLine="0"/>
              <w:jc w:val="center"/>
              <w:rPr>
                <w:color w:val="000000"/>
                <w:szCs w:val="24"/>
              </w:rPr>
            </w:pPr>
            <w:r>
              <w:rPr>
                <w:color w:val="000000"/>
              </w:rPr>
              <w:t>13058</w:t>
            </w:r>
          </w:p>
        </w:tc>
        <w:tc>
          <w:tcPr>
            <w:tcW w:w="1275" w:type="dxa"/>
            <w:vAlign w:val="center"/>
          </w:tcPr>
          <w:p w:rsidR="00E61813" w:rsidRDefault="00E61813" w:rsidP="00C876B0">
            <w:pPr>
              <w:ind w:firstLine="0"/>
              <w:jc w:val="center"/>
              <w:rPr>
                <w:color w:val="000000"/>
                <w:szCs w:val="24"/>
              </w:rPr>
            </w:pPr>
            <w:r>
              <w:rPr>
                <w:color w:val="000000"/>
              </w:rPr>
              <w:t>1818</w:t>
            </w:r>
          </w:p>
        </w:tc>
        <w:tc>
          <w:tcPr>
            <w:tcW w:w="1276" w:type="dxa"/>
            <w:vAlign w:val="center"/>
          </w:tcPr>
          <w:p w:rsidR="00E61813" w:rsidRDefault="00E61813" w:rsidP="00C876B0">
            <w:pPr>
              <w:ind w:firstLine="0"/>
              <w:jc w:val="center"/>
              <w:rPr>
                <w:color w:val="000000"/>
                <w:szCs w:val="24"/>
              </w:rPr>
            </w:pPr>
            <w:r>
              <w:rPr>
                <w:color w:val="000000"/>
              </w:rPr>
              <w:t>1779</w:t>
            </w:r>
          </w:p>
        </w:tc>
        <w:tc>
          <w:tcPr>
            <w:tcW w:w="851" w:type="dxa"/>
            <w:vAlign w:val="center"/>
          </w:tcPr>
          <w:p w:rsidR="00E61813" w:rsidRDefault="00E61813" w:rsidP="00C876B0">
            <w:pPr>
              <w:ind w:firstLine="0"/>
              <w:jc w:val="center"/>
              <w:rPr>
                <w:color w:val="000000"/>
                <w:szCs w:val="24"/>
              </w:rPr>
            </w:pPr>
            <w:r>
              <w:rPr>
                <w:color w:val="000000"/>
              </w:rPr>
              <w:t>3597</w:t>
            </w:r>
          </w:p>
        </w:tc>
        <w:tc>
          <w:tcPr>
            <w:tcW w:w="992" w:type="dxa"/>
            <w:vAlign w:val="center"/>
          </w:tcPr>
          <w:p w:rsidR="00E61813" w:rsidRDefault="00E61813" w:rsidP="00C876B0">
            <w:pPr>
              <w:ind w:firstLine="0"/>
              <w:jc w:val="center"/>
              <w:rPr>
                <w:color w:val="000000"/>
                <w:szCs w:val="24"/>
              </w:rPr>
            </w:pPr>
            <w:r>
              <w:rPr>
                <w:color w:val="000000"/>
              </w:rPr>
              <w:t>16655</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18-19</w:t>
            </w:r>
          </w:p>
        </w:tc>
        <w:tc>
          <w:tcPr>
            <w:tcW w:w="1275" w:type="dxa"/>
            <w:vAlign w:val="center"/>
          </w:tcPr>
          <w:p w:rsidR="00E61813" w:rsidRDefault="00E61813" w:rsidP="00C876B0">
            <w:pPr>
              <w:ind w:firstLine="0"/>
              <w:jc w:val="center"/>
              <w:rPr>
                <w:color w:val="000000"/>
                <w:szCs w:val="24"/>
              </w:rPr>
            </w:pPr>
            <w:r>
              <w:rPr>
                <w:color w:val="000000"/>
              </w:rPr>
              <w:t>770</w:t>
            </w:r>
          </w:p>
        </w:tc>
        <w:tc>
          <w:tcPr>
            <w:tcW w:w="1277" w:type="dxa"/>
            <w:vAlign w:val="center"/>
          </w:tcPr>
          <w:p w:rsidR="00E61813" w:rsidRDefault="00E61813" w:rsidP="00C876B0">
            <w:pPr>
              <w:ind w:firstLine="0"/>
              <w:jc w:val="center"/>
              <w:rPr>
                <w:color w:val="000000"/>
                <w:szCs w:val="24"/>
              </w:rPr>
            </w:pPr>
            <w:r>
              <w:rPr>
                <w:color w:val="000000"/>
              </w:rPr>
              <w:t>556</w:t>
            </w:r>
          </w:p>
        </w:tc>
        <w:tc>
          <w:tcPr>
            <w:tcW w:w="850" w:type="dxa"/>
            <w:vAlign w:val="center"/>
          </w:tcPr>
          <w:p w:rsidR="00E61813" w:rsidRDefault="00E61813" w:rsidP="00C876B0">
            <w:pPr>
              <w:ind w:firstLine="0"/>
              <w:jc w:val="center"/>
              <w:rPr>
                <w:color w:val="000000"/>
                <w:szCs w:val="24"/>
              </w:rPr>
            </w:pPr>
            <w:r>
              <w:rPr>
                <w:color w:val="000000"/>
              </w:rPr>
              <w:t>1326</w:t>
            </w:r>
          </w:p>
        </w:tc>
        <w:tc>
          <w:tcPr>
            <w:tcW w:w="1275" w:type="dxa"/>
            <w:vAlign w:val="center"/>
          </w:tcPr>
          <w:p w:rsidR="00E61813" w:rsidRDefault="00E61813" w:rsidP="00C876B0">
            <w:pPr>
              <w:ind w:firstLine="0"/>
              <w:jc w:val="center"/>
              <w:rPr>
                <w:color w:val="000000"/>
                <w:szCs w:val="24"/>
              </w:rPr>
            </w:pPr>
            <w:r>
              <w:rPr>
                <w:color w:val="000000"/>
              </w:rPr>
              <w:t>164</w:t>
            </w:r>
          </w:p>
        </w:tc>
        <w:tc>
          <w:tcPr>
            <w:tcW w:w="1276" w:type="dxa"/>
            <w:vAlign w:val="center"/>
          </w:tcPr>
          <w:p w:rsidR="00E61813" w:rsidRDefault="00E61813" w:rsidP="00C876B0">
            <w:pPr>
              <w:ind w:firstLine="0"/>
              <w:jc w:val="center"/>
              <w:rPr>
                <w:color w:val="000000"/>
                <w:szCs w:val="24"/>
              </w:rPr>
            </w:pPr>
            <w:r>
              <w:rPr>
                <w:color w:val="000000"/>
              </w:rPr>
              <w:t>154</w:t>
            </w:r>
          </w:p>
        </w:tc>
        <w:tc>
          <w:tcPr>
            <w:tcW w:w="851" w:type="dxa"/>
            <w:vAlign w:val="center"/>
          </w:tcPr>
          <w:p w:rsidR="00E61813" w:rsidRDefault="00E61813" w:rsidP="00C876B0">
            <w:pPr>
              <w:ind w:firstLine="0"/>
              <w:jc w:val="center"/>
              <w:rPr>
                <w:color w:val="000000"/>
                <w:szCs w:val="24"/>
              </w:rPr>
            </w:pPr>
            <w:r>
              <w:rPr>
                <w:color w:val="000000"/>
              </w:rPr>
              <w:t>318</w:t>
            </w:r>
          </w:p>
        </w:tc>
        <w:tc>
          <w:tcPr>
            <w:tcW w:w="992" w:type="dxa"/>
            <w:vAlign w:val="center"/>
          </w:tcPr>
          <w:p w:rsidR="00E61813" w:rsidRDefault="00E61813" w:rsidP="00C876B0">
            <w:pPr>
              <w:ind w:firstLine="0"/>
              <w:jc w:val="center"/>
              <w:rPr>
                <w:color w:val="000000"/>
                <w:szCs w:val="24"/>
              </w:rPr>
            </w:pPr>
            <w:r>
              <w:rPr>
                <w:color w:val="000000"/>
              </w:rPr>
              <w:t>1644</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20-24</w:t>
            </w:r>
          </w:p>
        </w:tc>
        <w:tc>
          <w:tcPr>
            <w:tcW w:w="1275" w:type="dxa"/>
            <w:vAlign w:val="center"/>
          </w:tcPr>
          <w:p w:rsidR="00E61813" w:rsidRDefault="00E61813" w:rsidP="00C876B0">
            <w:pPr>
              <w:ind w:firstLine="0"/>
              <w:jc w:val="center"/>
              <w:rPr>
                <w:color w:val="000000"/>
                <w:szCs w:val="24"/>
              </w:rPr>
            </w:pPr>
            <w:r>
              <w:rPr>
                <w:color w:val="000000"/>
              </w:rPr>
              <w:t>4279</w:t>
            </w:r>
          </w:p>
        </w:tc>
        <w:tc>
          <w:tcPr>
            <w:tcW w:w="1277" w:type="dxa"/>
            <w:vAlign w:val="center"/>
          </w:tcPr>
          <w:p w:rsidR="00E61813" w:rsidRDefault="00E61813" w:rsidP="00C876B0">
            <w:pPr>
              <w:ind w:firstLine="0"/>
              <w:jc w:val="center"/>
              <w:rPr>
                <w:color w:val="000000"/>
                <w:szCs w:val="24"/>
              </w:rPr>
            </w:pPr>
            <w:r>
              <w:rPr>
                <w:color w:val="000000"/>
              </w:rPr>
              <w:t>1808</w:t>
            </w:r>
          </w:p>
        </w:tc>
        <w:tc>
          <w:tcPr>
            <w:tcW w:w="850" w:type="dxa"/>
            <w:vAlign w:val="center"/>
          </w:tcPr>
          <w:p w:rsidR="00E61813" w:rsidRDefault="00E61813" w:rsidP="00C876B0">
            <w:pPr>
              <w:ind w:firstLine="0"/>
              <w:jc w:val="center"/>
              <w:rPr>
                <w:color w:val="000000"/>
                <w:szCs w:val="24"/>
              </w:rPr>
            </w:pPr>
            <w:r>
              <w:rPr>
                <w:color w:val="000000"/>
              </w:rPr>
              <w:t>6087</w:t>
            </w:r>
          </w:p>
        </w:tc>
        <w:tc>
          <w:tcPr>
            <w:tcW w:w="1275" w:type="dxa"/>
            <w:vAlign w:val="center"/>
          </w:tcPr>
          <w:p w:rsidR="00E61813" w:rsidRDefault="00E61813" w:rsidP="00C876B0">
            <w:pPr>
              <w:ind w:firstLine="0"/>
              <w:jc w:val="center"/>
              <w:rPr>
                <w:color w:val="000000"/>
                <w:szCs w:val="24"/>
              </w:rPr>
            </w:pPr>
            <w:r>
              <w:rPr>
                <w:color w:val="000000"/>
              </w:rPr>
              <w:t>481</w:t>
            </w:r>
          </w:p>
        </w:tc>
        <w:tc>
          <w:tcPr>
            <w:tcW w:w="1276" w:type="dxa"/>
            <w:vAlign w:val="center"/>
          </w:tcPr>
          <w:p w:rsidR="00E61813" w:rsidRDefault="00E61813" w:rsidP="00C876B0">
            <w:pPr>
              <w:ind w:firstLine="0"/>
              <w:jc w:val="center"/>
              <w:rPr>
                <w:color w:val="000000"/>
                <w:szCs w:val="24"/>
              </w:rPr>
            </w:pPr>
            <w:r>
              <w:rPr>
                <w:color w:val="000000"/>
              </w:rPr>
              <w:t>477</w:t>
            </w:r>
          </w:p>
        </w:tc>
        <w:tc>
          <w:tcPr>
            <w:tcW w:w="851" w:type="dxa"/>
            <w:vAlign w:val="center"/>
          </w:tcPr>
          <w:p w:rsidR="00E61813" w:rsidRDefault="00E61813" w:rsidP="00C876B0">
            <w:pPr>
              <w:ind w:firstLine="0"/>
              <w:jc w:val="center"/>
              <w:rPr>
                <w:color w:val="000000"/>
                <w:szCs w:val="24"/>
              </w:rPr>
            </w:pPr>
            <w:r>
              <w:rPr>
                <w:color w:val="000000"/>
              </w:rPr>
              <w:t>958</w:t>
            </w:r>
          </w:p>
        </w:tc>
        <w:tc>
          <w:tcPr>
            <w:tcW w:w="992" w:type="dxa"/>
            <w:vAlign w:val="center"/>
          </w:tcPr>
          <w:p w:rsidR="00E61813" w:rsidRDefault="00E61813" w:rsidP="00C876B0">
            <w:pPr>
              <w:ind w:firstLine="0"/>
              <w:jc w:val="center"/>
              <w:rPr>
                <w:color w:val="000000"/>
                <w:szCs w:val="24"/>
              </w:rPr>
            </w:pPr>
            <w:r>
              <w:rPr>
                <w:color w:val="000000"/>
              </w:rPr>
              <w:t>7045</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16-29</w:t>
            </w:r>
          </w:p>
        </w:tc>
        <w:tc>
          <w:tcPr>
            <w:tcW w:w="1275" w:type="dxa"/>
            <w:vAlign w:val="center"/>
          </w:tcPr>
          <w:p w:rsidR="00E61813" w:rsidRDefault="00E61813" w:rsidP="00C876B0">
            <w:pPr>
              <w:ind w:firstLine="0"/>
              <w:jc w:val="center"/>
              <w:rPr>
                <w:color w:val="000000"/>
                <w:szCs w:val="24"/>
              </w:rPr>
            </w:pPr>
            <w:r>
              <w:rPr>
                <w:color w:val="000000"/>
              </w:rPr>
              <w:t>8658</w:t>
            </w:r>
          </w:p>
        </w:tc>
        <w:tc>
          <w:tcPr>
            <w:tcW w:w="1277" w:type="dxa"/>
            <w:vAlign w:val="center"/>
          </w:tcPr>
          <w:p w:rsidR="00E61813" w:rsidRDefault="00E61813" w:rsidP="00C876B0">
            <w:pPr>
              <w:ind w:firstLine="0"/>
              <w:jc w:val="center"/>
              <w:rPr>
                <w:color w:val="000000"/>
                <w:szCs w:val="24"/>
              </w:rPr>
            </w:pPr>
            <w:r>
              <w:rPr>
                <w:color w:val="000000"/>
              </w:rPr>
              <w:t>5515</w:t>
            </w:r>
          </w:p>
        </w:tc>
        <w:tc>
          <w:tcPr>
            <w:tcW w:w="850" w:type="dxa"/>
            <w:vAlign w:val="center"/>
          </w:tcPr>
          <w:p w:rsidR="00E61813" w:rsidRDefault="00E61813" w:rsidP="00C876B0">
            <w:pPr>
              <w:ind w:firstLine="0"/>
              <w:jc w:val="center"/>
              <w:rPr>
                <w:color w:val="000000"/>
                <w:szCs w:val="24"/>
              </w:rPr>
            </w:pPr>
            <w:r>
              <w:rPr>
                <w:color w:val="000000"/>
              </w:rPr>
              <w:t>14173</w:t>
            </w:r>
          </w:p>
        </w:tc>
        <w:tc>
          <w:tcPr>
            <w:tcW w:w="1275" w:type="dxa"/>
            <w:vAlign w:val="center"/>
          </w:tcPr>
          <w:p w:rsidR="00E61813" w:rsidRDefault="00E61813" w:rsidP="00C876B0">
            <w:pPr>
              <w:ind w:firstLine="0"/>
              <w:jc w:val="center"/>
              <w:rPr>
                <w:color w:val="000000"/>
                <w:szCs w:val="24"/>
              </w:rPr>
            </w:pPr>
            <w:r>
              <w:rPr>
                <w:color w:val="000000"/>
              </w:rPr>
              <w:t>1516</w:t>
            </w:r>
          </w:p>
        </w:tc>
        <w:tc>
          <w:tcPr>
            <w:tcW w:w="1276" w:type="dxa"/>
            <w:vAlign w:val="center"/>
          </w:tcPr>
          <w:p w:rsidR="00E61813" w:rsidRDefault="00E61813" w:rsidP="00C876B0">
            <w:pPr>
              <w:ind w:firstLine="0"/>
              <w:jc w:val="center"/>
              <w:rPr>
                <w:color w:val="000000"/>
                <w:szCs w:val="24"/>
              </w:rPr>
            </w:pPr>
            <w:r>
              <w:rPr>
                <w:color w:val="000000"/>
              </w:rPr>
              <w:t>1410</w:t>
            </w:r>
          </w:p>
        </w:tc>
        <w:tc>
          <w:tcPr>
            <w:tcW w:w="851" w:type="dxa"/>
            <w:vAlign w:val="center"/>
          </w:tcPr>
          <w:p w:rsidR="00E61813" w:rsidRDefault="00E61813" w:rsidP="00C876B0">
            <w:pPr>
              <w:ind w:firstLine="0"/>
              <w:jc w:val="center"/>
              <w:rPr>
                <w:color w:val="000000"/>
                <w:szCs w:val="24"/>
              </w:rPr>
            </w:pPr>
            <w:r>
              <w:rPr>
                <w:color w:val="000000"/>
              </w:rPr>
              <w:t>2926</w:t>
            </w:r>
          </w:p>
        </w:tc>
        <w:tc>
          <w:tcPr>
            <w:tcW w:w="992" w:type="dxa"/>
            <w:vAlign w:val="center"/>
          </w:tcPr>
          <w:p w:rsidR="00E61813" w:rsidRDefault="00E61813" w:rsidP="00C876B0">
            <w:pPr>
              <w:ind w:firstLine="0"/>
              <w:jc w:val="center"/>
              <w:rPr>
                <w:color w:val="000000"/>
                <w:szCs w:val="24"/>
              </w:rPr>
            </w:pPr>
            <w:r>
              <w:rPr>
                <w:color w:val="000000"/>
              </w:rPr>
              <w:t>17099</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25-29</w:t>
            </w:r>
          </w:p>
        </w:tc>
        <w:tc>
          <w:tcPr>
            <w:tcW w:w="1275" w:type="dxa"/>
            <w:vAlign w:val="center"/>
          </w:tcPr>
          <w:p w:rsidR="00E61813" w:rsidRDefault="00E61813" w:rsidP="00C876B0">
            <w:pPr>
              <w:ind w:firstLine="0"/>
              <w:jc w:val="center"/>
              <w:rPr>
                <w:color w:val="000000"/>
                <w:szCs w:val="24"/>
              </w:rPr>
            </w:pPr>
            <w:r>
              <w:rPr>
                <w:color w:val="000000"/>
              </w:rPr>
              <w:t>2968</w:t>
            </w:r>
          </w:p>
        </w:tc>
        <w:tc>
          <w:tcPr>
            <w:tcW w:w="1277" w:type="dxa"/>
            <w:vAlign w:val="center"/>
          </w:tcPr>
          <w:p w:rsidR="00E61813" w:rsidRDefault="00E61813" w:rsidP="00C876B0">
            <w:pPr>
              <w:ind w:firstLine="0"/>
              <w:jc w:val="center"/>
              <w:rPr>
                <w:color w:val="000000"/>
                <w:szCs w:val="24"/>
              </w:rPr>
            </w:pPr>
            <w:r>
              <w:rPr>
                <w:color w:val="000000"/>
              </w:rPr>
              <w:t>2554</w:t>
            </w:r>
          </w:p>
        </w:tc>
        <w:tc>
          <w:tcPr>
            <w:tcW w:w="850" w:type="dxa"/>
            <w:vAlign w:val="center"/>
          </w:tcPr>
          <w:p w:rsidR="00E61813" w:rsidRDefault="00E61813" w:rsidP="00C876B0">
            <w:pPr>
              <w:ind w:firstLine="0"/>
              <w:jc w:val="center"/>
              <w:rPr>
                <w:color w:val="000000"/>
                <w:szCs w:val="24"/>
              </w:rPr>
            </w:pPr>
            <w:r>
              <w:rPr>
                <w:color w:val="000000"/>
              </w:rPr>
              <w:t>5522</w:t>
            </w:r>
          </w:p>
        </w:tc>
        <w:tc>
          <w:tcPr>
            <w:tcW w:w="1275" w:type="dxa"/>
            <w:vAlign w:val="center"/>
          </w:tcPr>
          <w:p w:rsidR="00E61813" w:rsidRDefault="00E61813" w:rsidP="00C876B0">
            <w:pPr>
              <w:ind w:firstLine="0"/>
              <w:jc w:val="center"/>
              <w:rPr>
                <w:color w:val="000000"/>
                <w:szCs w:val="24"/>
              </w:rPr>
            </w:pPr>
            <w:r>
              <w:rPr>
                <w:color w:val="000000"/>
              </w:rPr>
              <w:t>711</w:t>
            </w:r>
          </w:p>
        </w:tc>
        <w:tc>
          <w:tcPr>
            <w:tcW w:w="1276" w:type="dxa"/>
            <w:vAlign w:val="center"/>
          </w:tcPr>
          <w:p w:rsidR="00E61813" w:rsidRDefault="00E61813" w:rsidP="00C876B0">
            <w:pPr>
              <w:ind w:firstLine="0"/>
              <w:jc w:val="center"/>
              <w:rPr>
                <w:color w:val="000000"/>
                <w:szCs w:val="24"/>
              </w:rPr>
            </w:pPr>
            <w:r>
              <w:rPr>
                <w:color w:val="000000"/>
              </w:rPr>
              <w:t>600</w:t>
            </w:r>
          </w:p>
        </w:tc>
        <w:tc>
          <w:tcPr>
            <w:tcW w:w="851" w:type="dxa"/>
            <w:vAlign w:val="center"/>
          </w:tcPr>
          <w:p w:rsidR="00E61813" w:rsidRDefault="00E61813" w:rsidP="00C876B0">
            <w:pPr>
              <w:ind w:firstLine="0"/>
              <w:jc w:val="center"/>
              <w:rPr>
                <w:color w:val="000000"/>
                <w:szCs w:val="24"/>
              </w:rPr>
            </w:pPr>
            <w:r>
              <w:rPr>
                <w:color w:val="000000"/>
              </w:rPr>
              <w:t>1311</w:t>
            </w:r>
          </w:p>
        </w:tc>
        <w:tc>
          <w:tcPr>
            <w:tcW w:w="992" w:type="dxa"/>
            <w:vAlign w:val="center"/>
          </w:tcPr>
          <w:p w:rsidR="00E61813" w:rsidRDefault="00E61813" w:rsidP="00C876B0">
            <w:pPr>
              <w:ind w:firstLine="0"/>
              <w:jc w:val="center"/>
              <w:rPr>
                <w:color w:val="000000"/>
                <w:szCs w:val="24"/>
              </w:rPr>
            </w:pPr>
            <w:r>
              <w:rPr>
                <w:color w:val="000000"/>
              </w:rPr>
              <w:t>6833</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30-34</w:t>
            </w:r>
          </w:p>
        </w:tc>
        <w:tc>
          <w:tcPr>
            <w:tcW w:w="1275" w:type="dxa"/>
            <w:vAlign w:val="center"/>
          </w:tcPr>
          <w:p w:rsidR="00E61813" w:rsidRDefault="00E61813" w:rsidP="00C876B0">
            <w:pPr>
              <w:ind w:firstLine="0"/>
              <w:jc w:val="center"/>
              <w:rPr>
                <w:color w:val="000000"/>
                <w:szCs w:val="24"/>
              </w:rPr>
            </w:pPr>
            <w:r>
              <w:rPr>
                <w:color w:val="000000"/>
              </w:rPr>
              <w:t>2483</w:t>
            </w:r>
          </w:p>
        </w:tc>
        <w:tc>
          <w:tcPr>
            <w:tcW w:w="1277" w:type="dxa"/>
            <w:vAlign w:val="center"/>
          </w:tcPr>
          <w:p w:rsidR="00E61813" w:rsidRDefault="00E61813" w:rsidP="00C876B0">
            <w:pPr>
              <w:ind w:firstLine="0"/>
              <w:jc w:val="center"/>
              <w:rPr>
                <w:color w:val="000000"/>
                <w:szCs w:val="24"/>
              </w:rPr>
            </w:pPr>
            <w:r>
              <w:rPr>
                <w:color w:val="000000"/>
              </w:rPr>
              <w:t>2692</w:t>
            </w:r>
          </w:p>
        </w:tc>
        <w:tc>
          <w:tcPr>
            <w:tcW w:w="850" w:type="dxa"/>
            <w:vAlign w:val="center"/>
          </w:tcPr>
          <w:p w:rsidR="00E61813" w:rsidRDefault="00E61813" w:rsidP="00C876B0">
            <w:pPr>
              <w:ind w:firstLine="0"/>
              <w:jc w:val="center"/>
              <w:rPr>
                <w:color w:val="000000"/>
                <w:szCs w:val="24"/>
              </w:rPr>
            </w:pPr>
            <w:r>
              <w:rPr>
                <w:color w:val="000000"/>
              </w:rPr>
              <w:t>5175</w:t>
            </w:r>
          </w:p>
        </w:tc>
        <w:tc>
          <w:tcPr>
            <w:tcW w:w="1275" w:type="dxa"/>
            <w:vAlign w:val="center"/>
          </w:tcPr>
          <w:p w:rsidR="00E61813" w:rsidRDefault="00E61813" w:rsidP="00C876B0">
            <w:pPr>
              <w:ind w:firstLine="0"/>
              <w:jc w:val="center"/>
              <w:rPr>
                <w:color w:val="000000"/>
                <w:szCs w:val="24"/>
              </w:rPr>
            </w:pPr>
            <w:r>
              <w:rPr>
                <w:color w:val="000000"/>
              </w:rPr>
              <w:t>661</w:t>
            </w:r>
          </w:p>
        </w:tc>
        <w:tc>
          <w:tcPr>
            <w:tcW w:w="1276" w:type="dxa"/>
            <w:vAlign w:val="center"/>
          </w:tcPr>
          <w:p w:rsidR="00E61813" w:rsidRDefault="00E61813" w:rsidP="00C876B0">
            <w:pPr>
              <w:ind w:firstLine="0"/>
              <w:jc w:val="center"/>
              <w:rPr>
                <w:color w:val="000000"/>
                <w:szCs w:val="24"/>
              </w:rPr>
            </w:pPr>
            <w:r>
              <w:rPr>
                <w:color w:val="000000"/>
              </w:rPr>
              <w:t>579</w:t>
            </w:r>
          </w:p>
        </w:tc>
        <w:tc>
          <w:tcPr>
            <w:tcW w:w="851" w:type="dxa"/>
            <w:vAlign w:val="center"/>
          </w:tcPr>
          <w:p w:rsidR="00E61813" w:rsidRDefault="00E61813" w:rsidP="00C876B0">
            <w:pPr>
              <w:ind w:firstLine="0"/>
              <w:jc w:val="center"/>
              <w:rPr>
                <w:color w:val="000000"/>
                <w:szCs w:val="24"/>
              </w:rPr>
            </w:pPr>
            <w:r>
              <w:rPr>
                <w:color w:val="000000"/>
              </w:rPr>
              <w:t>1240</w:t>
            </w:r>
          </w:p>
        </w:tc>
        <w:tc>
          <w:tcPr>
            <w:tcW w:w="992" w:type="dxa"/>
            <w:vAlign w:val="center"/>
          </w:tcPr>
          <w:p w:rsidR="00E61813" w:rsidRDefault="00E61813" w:rsidP="00C876B0">
            <w:pPr>
              <w:ind w:firstLine="0"/>
              <w:jc w:val="center"/>
              <w:rPr>
                <w:color w:val="000000"/>
                <w:szCs w:val="24"/>
              </w:rPr>
            </w:pPr>
            <w:r>
              <w:rPr>
                <w:color w:val="000000"/>
              </w:rPr>
              <w:t>6415</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35-39</w:t>
            </w:r>
          </w:p>
        </w:tc>
        <w:tc>
          <w:tcPr>
            <w:tcW w:w="1275" w:type="dxa"/>
            <w:vAlign w:val="center"/>
          </w:tcPr>
          <w:p w:rsidR="00E61813" w:rsidRDefault="00E61813" w:rsidP="00C876B0">
            <w:pPr>
              <w:ind w:firstLine="0"/>
              <w:jc w:val="center"/>
              <w:rPr>
                <w:color w:val="000000"/>
                <w:szCs w:val="24"/>
              </w:rPr>
            </w:pPr>
            <w:r>
              <w:rPr>
                <w:color w:val="000000"/>
              </w:rPr>
              <w:t>2219</w:t>
            </w:r>
          </w:p>
        </w:tc>
        <w:tc>
          <w:tcPr>
            <w:tcW w:w="1277" w:type="dxa"/>
            <w:vAlign w:val="center"/>
          </w:tcPr>
          <w:p w:rsidR="00E61813" w:rsidRDefault="00E61813" w:rsidP="00C876B0">
            <w:pPr>
              <w:ind w:firstLine="0"/>
              <w:jc w:val="center"/>
              <w:rPr>
                <w:color w:val="000000"/>
                <w:szCs w:val="24"/>
              </w:rPr>
            </w:pPr>
            <w:r>
              <w:rPr>
                <w:color w:val="000000"/>
              </w:rPr>
              <w:t>2538</w:t>
            </w:r>
          </w:p>
        </w:tc>
        <w:tc>
          <w:tcPr>
            <w:tcW w:w="850" w:type="dxa"/>
            <w:vAlign w:val="center"/>
          </w:tcPr>
          <w:p w:rsidR="00E61813" w:rsidRDefault="00E61813" w:rsidP="00C876B0">
            <w:pPr>
              <w:ind w:firstLine="0"/>
              <w:jc w:val="center"/>
              <w:rPr>
                <w:color w:val="000000"/>
                <w:szCs w:val="24"/>
              </w:rPr>
            </w:pPr>
            <w:r>
              <w:rPr>
                <w:color w:val="000000"/>
              </w:rPr>
              <w:t>4757</w:t>
            </w:r>
          </w:p>
        </w:tc>
        <w:tc>
          <w:tcPr>
            <w:tcW w:w="1275" w:type="dxa"/>
            <w:vAlign w:val="center"/>
          </w:tcPr>
          <w:p w:rsidR="00E61813" w:rsidRDefault="00E61813" w:rsidP="00C876B0">
            <w:pPr>
              <w:ind w:firstLine="0"/>
              <w:jc w:val="center"/>
              <w:rPr>
                <w:color w:val="000000"/>
                <w:szCs w:val="24"/>
              </w:rPr>
            </w:pPr>
            <w:r>
              <w:rPr>
                <w:color w:val="000000"/>
              </w:rPr>
              <w:t>566</w:t>
            </w:r>
          </w:p>
        </w:tc>
        <w:tc>
          <w:tcPr>
            <w:tcW w:w="1276" w:type="dxa"/>
            <w:vAlign w:val="center"/>
          </w:tcPr>
          <w:p w:rsidR="00E61813" w:rsidRDefault="00E61813" w:rsidP="00C876B0">
            <w:pPr>
              <w:ind w:firstLine="0"/>
              <w:jc w:val="center"/>
              <w:rPr>
                <w:color w:val="000000"/>
                <w:szCs w:val="24"/>
              </w:rPr>
            </w:pPr>
            <w:r>
              <w:rPr>
                <w:color w:val="000000"/>
              </w:rPr>
              <w:t>544</w:t>
            </w:r>
          </w:p>
        </w:tc>
        <w:tc>
          <w:tcPr>
            <w:tcW w:w="851" w:type="dxa"/>
            <w:vAlign w:val="center"/>
          </w:tcPr>
          <w:p w:rsidR="00E61813" w:rsidRDefault="00E61813" w:rsidP="00C876B0">
            <w:pPr>
              <w:ind w:firstLine="0"/>
              <w:jc w:val="center"/>
              <w:rPr>
                <w:color w:val="000000"/>
                <w:szCs w:val="24"/>
              </w:rPr>
            </w:pPr>
            <w:r>
              <w:rPr>
                <w:color w:val="000000"/>
              </w:rPr>
              <w:t>1110</w:t>
            </w:r>
          </w:p>
        </w:tc>
        <w:tc>
          <w:tcPr>
            <w:tcW w:w="992" w:type="dxa"/>
            <w:vAlign w:val="center"/>
          </w:tcPr>
          <w:p w:rsidR="00E61813" w:rsidRDefault="00E61813" w:rsidP="00C876B0">
            <w:pPr>
              <w:ind w:firstLine="0"/>
              <w:jc w:val="center"/>
              <w:rPr>
                <w:color w:val="000000"/>
                <w:szCs w:val="24"/>
              </w:rPr>
            </w:pPr>
            <w:r>
              <w:rPr>
                <w:color w:val="000000"/>
              </w:rPr>
              <w:t>5867</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40-44</w:t>
            </w:r>
          </w:p>
        </w:tc>
        <w:tc>
          <w:tcPr>
            <w:tcW w:w="1275" w:type="dxa"/>
            <w:vAlign w:val="center"/>
          </w:tcPr>
          <w:p w:rsidR="00E61813" w:rsidRDefault="00E61813" w:rsidP="00C876B0">
            <w:pPr>
              <w:ind w:firstLine="0"/>
              <w:jc w:val="center"/>
              <w:rPr>
                <w:color w:val="000000"/>
                <w:szCs w:val="24"/>
              </w:rPr>
            </w:pPr>
            <w:r>
              <w:rPr>
                <w:color w:val="000000"/>
              </w:rPr>
              <w:t>2148</w:t>
            </w:r>
          </w:p>
        </w:tc>
        <w:tc>
          <w:tcPr>
            <w:tcW w:w="1277" w:type="dxa"/>
            <w:vAlign w:val="center"/>
          </w:tcPr>
          <w:p w:rsidR="00E61813" w:rsidRDefault="00E61813" w:rsidP="00C876B0">
            <w:pPr>
              <w:ind w:firstLine="0"/>
              <w:jc w:val="center"/>
              <w:rPr>
                <w:color w:val="000000"/>
                <w:szCs w:val="24"/>
              </w:rPr>
            </w:pPr>
            <w:r>
              <w:rPr>
                <w:color w:val="000000"/>
              </w:rPr>
              <w:t>2469</w:t>
            </w:r>
          </w:p>
        </w:tc>
        <w:tc>
          <w:tcPr>
            <w:tcW w:w="850" w:type="dxa"/>
            <w:vAlign w:val="center"/>
          </w:tcPr>
          <w:p w:rsidR="00E61813" w:rsidRDefault="00E61813" w:rsidP="00C876B0">
            <w:pPr>
              <w:ind w:firstLine="0"/>
              <w:jc w:val="center"/>
              <w:rPr>
                <w:color w:val="000000"/>
                <w:szCs w:val="24"/>
              </w:rPr>
            </w:pPr>
            <w:r>
              <w:rPr>
                <w:color w:val="000000"/>
              </w:rPr>
              <w:t>4617</w:t>
            </w:r>
          </w:p>
        </w:tc>
        <w:tc>
          <w:tcPr>
            <w:tcW w:w="1275" w:type="dxa"/>
            <w:vAlign w:val="center"/>
          </w:tcPr>
          <w:p w:rsidR="00E61813" w:rsidRDefault="00E61813" w:rsidP="00C876B0">
            <w:pPr>
              <w:ind w:firstLine="0"/>
              <w:jc w:val="center"/>
              <w:rPr>
                <w:color w:val="000000"/>
                <w:szCs w:val="24"/>
              </w:rPr>
            </w:pPr>
            <w:r>
              <w:rPr>
                <w:color w:val="000000"/>
              </w:rPr>
              <w:t>616</w:t>
            </w:r>
          </w:p>
        </w:tc>
        <w:tc>
          <w:tcPr>
            <w:tcW w:w="1276" w:type="dxa"/>
            <w:vAlign w:val="center"/>
          </w:tcPr>
          <w:p w:rsidR="00E61813" w:rsidRDefault="00E61813" w:rsidP="00C876B0">
            <w:pPr>
              <w:ind w:firstLine="0"/>
              <w:jc w:val="center"/>
              <w:rPr>
                <w:color w:val="000000"/>
                <w:szCs w:val="24"/>
              </w:rPr>
            </w:pPr>
            <w:r>
              <w:rPr>
                <w:color w:val="000000"/>
              </w:rPr>
              <w:t>636</w:t>
            </w:r>
          </w:p>
        </w:tc>
        <w:tc>
          <w:tcPr>
            <w:tcW w:w="851" w:type="dxa"/>
            <w:vAlign w:val="center"/>
          </w:tcPr>
          <w:p w:rsidR="00E61813" w:rsidRDefault="00E61813" w:rsidP="00C876B0">
            <w:pPr>
              <w:ind w:firstLine="0"/>
              <w:jc w:val="center"/>
              <w:rPr>
                <w:color w:val="000000"/>
                <w:szCs w:val="24"/>
              </w:rPr>
            </w:pPr>
            <w:r>
              <w:rPr>
                <w:color w:val="000000"/>
              </w:rPr>
              <w:t>1252</w:t>
            </w:r>
          </w:p>
        </w:tc>
        <w:tc>
          <w:tcPr>
            <w:tcW w:w="992" w:type="dxa"/>
            <w:vAlign w:val="center"/>
          </w:tcPr>
          <w:p w:rsidR="00E61813" w:rsidRDefault="00E61813" w:rsidP="00C876B0">
            <w:pPr>
              <w:ind w:firstLine="0"/>
              <w:jc w:val="center"/>
              <w:rPr>
                <w:color w:val="000000"/>
                <w:szCs w:val="24"/>
              </w:rPr>
            </w:pPr>
            <w:r>
              <w:rPr>
                <w:color w:val="000000"/>
              </w:rPr>
              <w:t>5869</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15-49</w:t>
            </w:r>
          </w:p>
        </w:tc>
        <w:tc>
          <w:tcPr>
            <w:tcW w:w="1275" w:type="dxa"/>
            <w:vAlign w:val="center"/>
          </w:tcPr>
          <w:p w:rsidR="00E61813" w:rsidRDefault="00E61813" w:rsidP="00C876B0">
            <w:pPr>
              <w:ind w:firstLine="0"/>
              <w:jc w:val="center"/>
              <w:rPr>
                <w:color w:val="000000"/>
                <w:szCs w:val="24"/>
              </w:rPr>
            </w:pPr>
            <w:r>
              <w:rPr>
                <w:color w:val="000000"/>
              </w:rPr>
              <w:t>17795</w:t>
            </w:r>
          </w:p>
        </w:tc>
        <w:tc>
          <w:tcPr>
            <w:tcW w:w="1277" w:type="dxa"/>
            <w:vAlign w:val="center"/>
          </w:tcPr>
          <w:p w:rsidR="00E61813" w:rsidRDefault="00E61813" w:rsidP="00C876B0">
            <w:pPr>
              <w:ind w:firstLine="0"/>
              <w:jc w:val="center"/>
              <w:rPr>
                <w:color w:val="000000"/>
                <w:szCs w:val="24"/>
              </w:rPr>
            </w:pPr>
            <w:r>
              <w:rPr>
                <w:color w:val="000000"/>
              </w:rPr>
              <w:t>15809</w:t>
            </w:r>
          </w:p>
        </w:tc>
        <w:tc>
          <w:tcPr>
            <w:tcW w:w="850" w:type="dxa"/>
            <w:vAlign w:val="center"/>
          </w:tcPr>
          <w:p w:rsidR="00E61813" w:rsidRDefault="00E61813" w:rsidP="00C876B0">
            <w:pPr>
              <w:ind w:firstLine="0"/>
              <w:jc w:val="center"/>
              <w:rPr>
                <w:color w:val="000000"/>
                <w:szCs w:val="24"/>
              </w:rPr>
            </w:pPr>
            <w:r>
              <w:rPr>
                <w:color w:val="000000"/>
              </w:rPr>
              <w:t>33604</w:t>
            </w:r>
          </w:p>
        </w:tc>
        <w:tc>
          <w:tcPr>
            <w:tcW w:w="1275" w:type="dxa"/>
            <w:vAlign w:val="center"/>
          </w:tcPr>
          <w:p w:rsidR="00E61813" w:rsidRDefault="00E61813" w:rsidP="00C876B0">
            <w:pPr>
              <w:ind w:firstLine="0"/>
              <w:jc w:val="center"/>
              <w:rPr>
                <w:color w:val="000000"/>
                <w:szCs w:val="24"/>
              </w:rPr>
            </w:pPr>
            <w:r>
              <w:rPr>
                <w:color w:val="000000"/>
              </w:rPr>
              <w:t>4135</w:t>
            </w:r>
          </w:p>
        </w:tc>
        <w:tc>
          <w:tcPr>
            <w:tcW w:w="1276" w:type="dxa"/>
            <w:vAlign w:val="center"/>
          </w:tcPr>
          <w:p w:rsidR="00E61813" w:rsidRDefault="00E61813" w:rsidP="00C876B0">
            <w:pPr>
              <w:ind w:firstLine="0"/>
              <w:jc w:val="center"/>
              <w:rPr>
                <w:color w:val="000000"/>
                <w:szCs w:val="24"/>
              </w:rPr>
            </w:pPr>
            <w:r>
              <w:rPr>
                <w:color w:val="000000"/>
              </w:rPr>
              <w:t>3894</w:t>
            </w:r>
          </w:p>
        </w:tc>
        <w:tc>
          <w:tcPr>
            <w:tcW w:w="851" w:type="dxa"/>
            <w:vAlign w:val="center"/>
          </w:tcPr>
          <w:p w:rsidR="00E61813" w:rsidRDefault="00E61813" w:rsidP="00C876B0">
            <w:pPr>
              <w:ind w:firstLine="0"/>
              <w:jc w:val="center"/>
              <w:rPr>
                <w:color w:val="000000"/>
                <w:szCs w:val="24"/>
              </w:rPr>
            </w:pPr>
            <w:r>
              <w:rPr>
                <w:color w:val="000000"/>
              </w:rPr>
              <w:t>8029</w:t>
            </w:r>
          </w:p>
        </w:tc>
        <w:tc>
          <w:tcPr>
            <w:tcW w:w="992" w:type="dxa"/>
            <w:vAlign w:val="center"/>
          </w:tcPr>
          <w:p w:rsidR="00E61813" w:rsidRDefault="00E61813" w:rsidP="00C876B0">
            <w:pPr>
              <w:ind w:firstLine="0"/>
              <w:jc w:val="center"/>
              <w:rPr>
                <w:color w:val="000000"/>
                <w:szCs w:val="24"/>
              </w:rPr>
            </w:pPr>
            <w:r>
              <w:rPr>
                <w:color w:val="000000"/>
              </w:rPr>
              <w:t>41633</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lastRenderedPageBreak/>
              <w:t>45-49</w:t>
            </w:r>
          </w:p>
        </w:tc>
        <w:tc>
          <w:tcPr>
            <w:tcW w:w="1275" w:type="dxa"/>
            <w:vAlign w:val="center"/>
          </w:tcPr>
          <w:p w:rsidR="00E61813" w:rsidRDefault="00E61813" w:rsidP="00C876B0">
            <w:pPr>
              <w:ind w:firstLine="0"/>
              <w:jc w:val="center"/>
              <w:rPr>
                <w:color w:val="000000"/>
                <w:szCs w:val="24"/>
              </w:rPr>
            </w:pPr>
            <w:r>
              <w:rPr>
                <w:color w:val="000000"/>
              </w:rPr>
              <w:t>1977</w:t>
            </w:r>
          </w:p>
        </w:tc>
        <w:tc>
          <w:tcPr>
            <w:tcW w:w="1277" w:type="dxa"/>
            <w:vAlign w:val="center"/>
          </w:tcPr>
          <w:p w:rsidR="00E61813" w:rsidRDefault="00E61813" w:rsidP="00C876B0">
            <w:pPr>
              <w:ind w:firstLine="0"/>
              <w:jc w:val="center"/>
              <w:rPr>
                <w:color w:val="000000"/>
                <w:szCs w:val="24"/>
              </w:rPr>
            </w:pPr>
            <w:r>
              <w:rPr>
                <w:color w:val="000000"/>
              </w:rPr>
              <w:t>2304</w:t>
            </w:r>
          </w:p>
        </w:tc>
        <w:tc>
          <w:tcPr>
            <w:tcW w:w="850" w:type="dxa"/>
            <w:vAlign w:val="center"/>
          </w:tcPr>
          <w:p w:rsidR="00E61813" w:rsidRDefault="00E61813" w:rsidP="00C876B0">
            <w:pPr>
              <w:ind w:firstLine="0"/>
              <w:jc w:val="center"/>
              <w:rPr>
                <w:color w:val="000000"/>
                <w:szCs w:val="24"/>
              </w:rPr>
            </w:pPr>
            <w:r>
              <w:rPr>
                <w:color w:val="000000"/>
              </w:rPr>
              <w:t>4281</w:t>
            </w:r>
          </w:p>
        </w:tc>
        <w:tc>
          <w:tcPr>
            <w:tcW w:w="1275" w:type="dxa"/>
            <w:vAlign w:val="center"/>
          </w:tcPr>
          <w:p w:rsidR="00E61813" w:rsidRDefault="00E61813" w:rsidP="00C876B0">
            <w:pPr>
              <w:ind w:firstLine="0"/>
              <w:jc w:val="center"/>
              <w:rPr>
                <w:color w:val="000000"/>
                <w:szCs w:val="24"/>
              </w:rPr>
            </w:pPr>
            <w:r>
              <w:rPr>
                <w:color w:val="000000"/>
              </w:rPr>
              <w:t>679</w:t>
            </w:r>
          </w:p>
        </w:tc>
        <w:tc>
          <w:tcPr>
            <w:tcW w:w="1276" w:type="dxa"/>
            <w:vAlign w:val="center"/>
          </w:tcPr>
          <w:p w:rsidR="00E61813" w:rsidRDefault="00E61813" w:rsidP="00C876B0">
            <w:pPr>
              <w:ind w:firstLine="0"/>
              <w:jc w:val="center"/>
              <w:rPr>
                <w:color w:val="000000"/>
                <w:szCs w:val="24"/>
              </w:rPr>
            </w:pPr>
            <w:r>
              <w:rPr>
                <w:color w:val="000000"/>
              </w:rPr>
              <w:t>658</w:t>
            </w:r>
          </w:p>
        </w:tc>
        <w:tc>
          <w:tcPr>
            <w:tcW w:w="851" w:type="dxa"/>
            <w:vAlign w:val="center"/>
          </w:tcPr>
          <w:p w:rsidR="00E61813" w:rsidRDefault="00E61813" w:rsidP="00C876B0">
            <w:pPr>
              <w:ind w:firstLine="0"/>
              <w:jc w:val="center"/>
              <w:rPr>
                <w:color w:val="000000"/>
                <w:szCs w:val="24"/>
              </w:rPr>
            </w:pPr>
            <w:r>
              <w:rPr>
                <w:color w:val="000000"/>
              </w:rPr>
              <w:t>1337</w:t>
            </w:r>
          </w:p>
        </w:tc>
        <w:tc>
          <w:tcPr>
            <w:tcW w:w="992" w:type="dxa"/>
            <w:vAlign w:val="center"/>
          </w:tcPr>
          <w:p w:rsidR="00E61813" w:rsidRDefault="00E61813" w:rsidP="00C876B0">
            <w:pPr>
              <w:ind w:firstLine="0"/>
              <w:jc w:val="center"/>
              <w:rPr>
                <w:color w:val="000000"/>
                <w:szCs w:val="24"/>
              </w:rPr>
            </w:pPr>
            <w:r>
              <w:rPr>
                <w:color w:val="000000"/>
              </w:rPr>
              <w:t>5618</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50-54</w:t>
            </w:r>
          </w:p>
        </w:tc>
        <w:tc>
          <w:tcPr>
            <w:tcW w:w="1275" w:type="dxa"/>
            <w:vAlign w:val="center"/>
          </w:tcPr>
          <w:p w:rsidR="00E61813" w:rsidRDefault="00E61813" w:rsidP="00C876B0">
            <w:pPr>
              <w:ind w:firstLine="0"/>
              <w:jc w:val="center"/>
              <w:rPr>
                <w:color w:val="000000"/>
                <w:szCs w:val="24"/>
              </w:rPr>
            </w:pPr>
            <w:r>
              <w:rPr>
                <w:color w:val="000000"/>
              </w:rPr>
              <w:t>2077</w:t>
            </w:r>
          </w:p>
        </w:tc>
        <w:tc>
          <w:tcPr>
            <w:tcW w:w="1277" w:type="dxa"/>
            <w:vAlign w:val="center"/>
          </w:tcPr>
          <w:p w:rsidR="00E61813" w:rsidRDefault="00E61813" w:rsidP="00C876B0">
            <w:pPr>
              <w:ind w:firstLine="0"/>
              <w:jc w:val="center"/>
              <w:rPr>
                <w:color w:val="000000"/>
                <w:szCs w:val="24"/>
              </w:rPr>
            </w:pPr>
            <w:r>
              <w:rPr>
                <w:color w:val="000000"/>
              </w:rPr>
              <w:t>2676</w:t>
            </w:r>
          </w:p>
        </w:tc>
        <w:tc>
          <w:tcPr>
            <w:tcW w:w="850" w:type="dxa"/>
            <w:vAlign w:val="center"/>
          </w:tcPr>
          <w:p w:rsidR="00E61813" w:rsidRDefault="00E61813" w:rsidP="00C876B0">
            <w:pPr>
              <w:ind w:firstLine="0"/>
              <w:jc w:val="center"/>
              <w:rPr>
                <w:color w:val="000000"/>
                <w:szCs w:val="24"/>
              </w:rPr>
            </w:pPr>
            <w:r>
              <w:rPr>
                <w:color w:val="000000"/>
              </w:rPr>
              <w:t>4753</w:t>
            </w:r>
          </w:p>
        </w:tc>
        <w:tc>
          <w:tcPr>
            <w:tcW w:w="1275" w:type="dxa"/>
            <w:vAlign w:val="center"/>
          </w:tcPr>
          <w:p w:rsidR="00E61813" w:rsidRDefault="00E61813" w:rsidP="00C876B0">
            <w:pPr>
              <w:ind w:firstLine="0"/>
              <w:jc w:val="center"/>
              <w:rPr>
                <w:color w:val="000000"/>
                <w:szCs w:val="24"/>
              </w:rPr>
            </w:pPr>
            <w:r>
              <w:rPr>
                <w:color w:val="000000"/>
              </w:rPr>
              <w:t>759</w:t>
            </w:r>
          </w:p>
        </w:tc>
        <w:tc>
          <w:tcPr>
            <w:tcW w:w="1276" w:type="dxa"/>
            <w:vAlign w:val="center"/>
          </w:tcPr>
          <w:p w:rsidR="00E61813" w:rsidRDefault="00E61813" w:rsidP="00C876B0">
            <w:pPr>
              <w:ind w:firstLine="0"/>
              <w:jc w:val="center"/>
              <w:rPr>
                <w:color w:val="000000"/>
                <w:szCs w:val="24"/>
              </w:rPr>
            </w:pPr>
            <w:r>
              <w:rPr>
                <w:color w:val="000000"/>
              </w:rPr>
              <w:t>802</w:t>
            </w:r>
          </w:p>
        </w:tc>
        <w:tc>
          <w:tcPr>
            <w:tcW w:w="851" w:type="dxa"/>
            <w:vAlign w:val="center"/>
          </w:tcPr>
          <w:p w:rsidR="00E61813" w:rsidRDefault="00E61813" w:rsidP="00C876B0">
            <w:pPr>
              <w:ind w:firstLine="0"/>
              <w:jc w:val="center"/>
              <w:rPr>
                <w:color w:val="000000"/>
                <w:szCs w:val="24"/>
              </w:rPr>
            </w:pPr>
            <w:r>
              <w:rPr>
                <w:color w:val="000000"/>
              </w:rPr>
              <w:t>1561</w:t>
            </w:r>
          </w:p>
        </w:tc>
        <w:tc>
          <w:tcPr>
            <w:tcW w:w="992" w:type="dxa"/>
            <w:vAlign w:val="center"/>
          </w:tcPr>
          <w:p w:rsidR="00E61813" w:rsidRDefault="00E61813" w:rsidP="00C876B0">
            <w:pPr>
              <w:ind w:firstLine="0"/>
              <w:jc w:val="center"/>
              <w:rPr>
                <w:color w:val="000000"/>
                <w:szCs w:val="24"/>
              </w:rPr>
            </w:pPr>
            <w:r>
              <w:rPr>
                <w:color w:val="000000"/>
              </w:rPr>
              <w:t>6314</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55-59</w:t>
            </w:r>
          </w:p>
        </w:tc>
        <w:tc>
          <w:tcPr>
            <w:tcW w:w="1275" w:type="dxa"/>
            <w:vAlign w:val="center"/>
          </w:tcPr>
          <w:p w:rsidR="00E61813" w:rsidRDefault="00E61813" w:rsidP="00C876B0">
            <w:pPr>
              <w:ind w:firstLine="0"/>
              <w:jc w:val="center"/>
              <w:rPr>
                <w:color w:val="000000"/>
                <w:szCs w:val="24"/>
              </w:rPr>
            </w:pPr>
            <w:r>
              <w:rPr>
                <w:color w:val="000000"/>
              </w:rPr>
              <w:t>2204</w:t>
            </w:r>
          </w:p>
        </w:tc>
        <w:tc>
          <w:tcPr>
            <w:tcW w:w="1277" w:type="dxa"/>
            <w:vAlign w:val="center"/>
          </w:tcPr>
          <w:p w:rsidR="00E61813" w:rsidRDefault="00E61813" w:rsidP="00C876B0">
            <w:pPr>
              <w:ind w:firstLine="0"/>
              <w:jc w:val="center"/>
              <w:rPr>
                <w:color w:val="000000"/>
                <w:szCs w:val="24"/>
              </w:rPr>
            </w:pPr>
            <w:r>
              <w:rPr>
                <w:color w:val="000000"/>
              </w:rPr>
              <w:t>3009</w:t>
            </w:r>
          </w:p>
        </w:tc>
        <w:tc>
          <w:tcPr>
            <w:tcW w:w="850" w:type="dxa"/>
            <w:vAlign w:val="center"/>
          </w:tcPr>
          <w:p w:rsidR="00E61813" w:rsidRDefault="00E61813" w:rsidP="00C876B0">
            <w:pPr>
              <w:ind w:firstLine="0"/>
              <w:jc w:val="center"/>
              <w:rPr>
                <w:color w:val="000000"/>
                <w:szCs w:val="24"/>
              </w:rPr>
            </w:pPr>
            <w:r>
              <w:rPr>
                <w:color w:val="000000"/>
              </w:rPr>
              <w:t>5213</w:t>
            </w:r>
          </w:p>
        </w:tc>
        <w:tc>
          <w:tcPr>
            <w:tcW w:w="1275" w:type="dxa"/>
            <w:vAlign w:val="center"/>
          </w:tcPr>
          <w:p w:rsidR="00E61813" w:rsidRDefault="00E61813" w:rsidP="00C876B0">
            <w:pPr>
              <w:ind w:firstLine="0"/>
              <w:jc w:val="center"/>
              <w:rPr>
                <w:color w:val="000000"/>
                <w:szCs w:val="24"/>
              </w:rPr>
            </w:pPr>
            <w:r>
              <w:rPr>
                <w:color w:val="000000"/>
              </w:rPr>
              <w:t>811</w:t>
            </w:r>
          </w:p>
        </w:tc>
        <w:tc>
          <w:tcPr>
            <w:tcW w:w="1276" w:type="dxa"/>
            <w:vAlign w:val="center"/>
          </w:tcPr>
          <w:p w:rsidR="00E61813" w:rsidRDefault="00E61813" w:rsidP="00C876B0">
            <w:pPr>
              <w:ind w:firstLine="0"/>
              <w:jc w:val="center"/>
              <w:rPr>
                <w:color w:val="000000"/>
                <w:szCs w:val="24"/>
              </w:rPr>
            </w:pPr>
            <w:r>
              <w:rPr>
                <w:color w:val="000000"/>
              </w:rPr>
              <w:t>792</w:t>
            </w:r>
          </w:p>
        </w:tc>
        <w:tc>
          <w:tcPr>
            <w:tcW w:w="851" w:type="dxa"/>
            <w:vAlign w:val="center"/>
          </w:tcPr>
          <w:p w:rsidR="00E61813" w:rsidRDefault="00E61813" w:rsidP="00C876B0">
            <w:pPr>
              <w:ind w:firstLine="0"/>
              <w:jc w:val="center"/>
              <w:rPr>
                <w:color w:val="000000"/>
                <w:szCs w:val="24"/>
              </w:rPr>
            </w:pPr>
            <w:r>
              <w:rPr>
                <w:color w:val="000000"/>
              </w:rPr>
              <w:t>1603</w:t>
            </w:r>
          </w:p>
        </w:tc>
        <w:tc>
          <w:tcPr>
            <w:tcW w:w="992" w:type="dxa"/>
            <w:vAlign w:val="center"/>
          </w:tcPr>
          <w:p w:rsidR="00E61813" w:rsidRDefault="00E61813" w:rsidP="00C876B0">
            <w:pPr>
              <w:ind w:firstLine="0"/>
              <w:jc w:val="center"/>
              <w:rPr>
                <w:color w:val="000000"/>
                <w:szCs w:val="24"/>
              </w:rPr>
            </w:pPr>
            <w:r>
              <w:rPr>
                <w:color w:val="000000"/>
              </w:rPr>
              <w:t>6816</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60-64</w:t>
            </w:r>
          </w:p>
        </w:tc>
        <w:tc>
          <w:tcPr>
            <w:tcW w:w="1275" w:type="dxa"/>
            <w:vAlign w:val="center"/>
          </w:tcPr>
          <w:p w:rsidR="00E61813" w:rsidRDefault="00E61813" w:rsidP="00C876B0">
            <w:pPr>
              <w:ind w:firstLine="0"/>
              <w:jc w:val="center"/>
              <w:rPr>
                <w:color w:val="000000"/>
                <w:szCs w:val="24"/>
              </w:rPr>
            </w:pPr>
            <w:r>
              <w:rPr>
                <w:color w:val="000000"/>
              </w:rPr>
              <w:t>1856</w:t>
            </w:r>
          </w:p>
        </w:tc>
        <w:tc>
          <w:tcPr>
            <w:tcW w:w="1277" w:type="dxa"/>
            <w:vAlign w:val="center"/>
          </w:tcPr>
          <w:p w:rsidR="00E61813" w:rsidRDefault="00E61813" w:rsidP="00C876B0">
            <w:pPr>
              <w:ind w:firstLine="0"/>
              <w:jc w:val="center"/>
              <w:rPr>
                <w:color w:val="000000"/>
                <w:szCs w:val="24"/>
              </w:rPr>
            </w:pPr>
            <w:r>
              <w:rPr>
                <w:color w:val="000000"/>
              </w:rPr>
              <w:t>2782</w:t>
            </w:r>
          </w:p>
        </w:tc>
        <w:tc>
          <w:tcPr>
            <w:tcW w:w="850" w:type="dxa"/>
            <w:vAlign w:val="center"/>
          </w:tcPr>
          <w:p w:rsidR="00E61813" w:rsidRDefault="00E61813" w:rsidP="00C876B0">
            <w:pPr>
              <w:ind w:firstLine="0"/>
              <w:jc w:val="center"/>
              <w:rPr>
                <w:color w:val="000000"/>
                <w:szCs w:val="24"/>
              </w:rPr>
            </w:pPr>
            <w:r>
              <w:rPr>
                <w:color w:val="000000"/>
              </w:rPr>
              <w:t>4638</w:t>
            </w:r>
          </w:p>
        </w:tc>
        <w:tc>
          <w:tcPr>
            <w:tcW w:w="1275" w:type="dxa"/>
            <w:vAlign w:val="center"/>
          </w:tcPr>
          <w:p w:rsidR="00E61813" w:rsidRDefault="00E61813" w:rsidP="00C876B0">
            <w:pPr>
              <w:ind w:firstLine="0"/>
              <w:jc w:val="center"/>
              <w:rPr>
                <w:color w:val="000000"/>
                <w:szCs w:val="24"/>
              </w:rPr>
            </w:pPr>
            <w:r>
              <w:rPr>
                <w:color w:val="000000"/>
              </w:rPr>
              <w:t>634</w:t>
            </w:r>
          </w:p>
        </w:tc>
        <w:tc>
          <w:tcPr>
            <w:tcW w:w="1276" w:type="dxa"/>
            <w:vAlign w:val="center"/>
          </w:tcPr>
          <w:p w:rsidR="00E61813" w:rsidRDefault="00E61813" w:rsidP="00C876B0">
            <w:pPr>
              <w:ind w:firstLine="0"/>
              <w:jc w:val="center"/>
              <w:rPr>
                <w:color w:val="000000"/>
                <w:szCs w:val="24"/>
              </w:rPr>
            </w:pPr>
            <w:r>
              <w:rPr>
                <w:color w:val="000000"/>
              </w:rPr>
              <w:t>782</w:t>
            </w:r>
          </w:p>
        </w:tc>
        <w:tc>
          <w:tcPr>
            <w:tcW w:w="851" w:type="dxa"/>
            <w:vAlign w:val="center"/>
          </w:tcPr>
          <w:p w:rsidR="00E61813" w:rsidRDefault="00E61813" w:rsidP="00C876B0">
            <w:pPr>
              <w:ind w:firstLine="0"/>
              <w:jc w:val="center"/>
              <w:rPr>
                <w:color w:val="000000"/>
                <w:szCs w:val="24"/>
              </w:rPr>
            </w:pPr>
            <w:r>
              <w:rPr>
                <w:color w:val="000000"/>
              </w:rPr>
              <w:t>1416</w:t>
            </w:r>
          </w:p>
        </w:tc>
        <w:tc>
          <w:tcPr>
            <w:tcW w:w="992" w:type="dxa"/>
            <w:vAlign w:val="center"/>
          </w:tcPr>
          <w:p w:rsidR="00E61813" w:rsidRDefault="00E61813" w:rsidP="00C876B0">
            <w:pPr>
              <w:ind w:firstLine="0"/>
              <w:jc w:val="center"/>
              <w:rPr>
                <w:color w:val="000000"/>
                <w:szCs w:val="24"/>
              </w:rPr>
            </w:pPr>
            <w:r>
              <w:rPr>
                <w:color w:val="000000"/>
              </w:rPr>
              <w:t>6054</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65-69</w:t>
            </w:r>
          </w:p>
        </w:tc>
        <w:tc>
          <w:tcPr>
            <w:tcW w:w="1275" w:type="dxa"/>
            <w:vAlign w:val="center"/>
          </w:tcPr>
          <w:p w:rsidR="00E61813" w:rsidRDefault="00E61813" w:rsidP="00C876B0">
            <w:pPr>
              <w:ind w:firstLine="0"/>
              <w:jc w:val="center"/>
              <w:rPr>
                <w:color w:val="000000"/>
                <w:szCs w:val="24"/>
              </w:rPr>
            </w:pPr>
            <w:r>
              <w:rPr>
                <w:color w:val="000000"/>
              </w:rPr>
              <w:t>1472</w:t>
            </w:r>
          </w:p>
        </w:tc>
        <w:tc>
          <w:tcPr>
            <w:tcW w:w="1277" w:type="dxa"/>
            <w:vAlign w:val="center"/>
          </w:tcPr>
          <w:p w:rsidR="00E61813" w:rsidRDefault="00E61813" w:rsidP="00C876B0">
            <w:pPr>
              <w:ind w:firstLine="0"/>
              <w:jc w:val="center"/>
              <w:rPr>
                <w:color w:val="000000"/>
                <w:szCs w:val="24"/>
              </w:rPr>
            </w:pPr>
            <w:r>
              <w:rPr>
                <w:color w:val="000000"/>
              </w:rPr>
              <w:t>2456</w:t>
            </w:r>
          </w:p>
        </w:tc>
        <w:tc>
          <w:tcPr>
            <w:tcW w:w="850" w:type="dxa"/>
            <w:vAlign w:val="center"/>
          </w:tcPr>
          <w:p w:rsidR="00E61813" w:rsidRDefault="00E61813" w:rsidP="00C876B0">
            <w:pPr>
              <w:ind w:firstLine="0"/>
              <w:jc w:val="center"/>
              <w:rPr>
                <w:color w:val="000000"/>
                <w:szCs w:val="24"/>
              </w:rPr>
            </w:pPr>
            <w:r>
              <w:rPr>
                <w:color w:val="000000"/>
              </w:rPr>
              <w:t>3928</w:t>
            </w:r>
          </w:p>
        </w:tc>
        <w:tc>
          <w:tcPr>
            <w:tcW w:w="1275" w:type="dxa"/>
            <w:vAlign w:val="center"/>
          </w:tcPr>
          <w:p w:rsidR="00E61813" w:rsidRDefault="00E61813" w:rsidP="00C876B0">
            <w:pPr>
              <w:ind w:firstLine="0"/>
              <w:jc w:val="center"/>
              <w:rPr>
                <w:color w:val="000000"/>
                <w:szCs w:val="24"/>
              </w:rPr>
            </w:pPr>
            <w:r>
              <w:rPr>
                <w:color w:val="000000"/>
              </w:rPr>
              <w:t>501</w:t>
            </w:r>
          </w:p>
        </w:tc>
        <w:tc>
          <w:tcPr>
            <w:tcW w:w="1276" w:type="dxa"/>
            <w:vAlign w:val="center"/>
          </w:tcPr>
          <w:p w:rsidR="00E61813" w:rsidRDefault="00E61813" w:rsidP="00C876B0">
            <w:pPr>
              <w:ind w:firstLine="0"/>
              <w:jc w:val="center"/>
              <w:rPr>
                <w:color w:val="000000"/>
                <w:szCs w:val="24"/>
              </w:rPr>
            </w:pPr>
            <w:r>
              <w:rPr>
                <w:color w:val="000000"/>
              </w:rPr>
              <w:t>719</w:t>
            </w:r>
          </w:p>
        </w:tc>
        <w:tc>
          <w:tcPr>
            <w:tcW w:w="851" w:type="dxa"/>
            <w:vAlign w:val="center"/>
          </w:tcPr>
          <w:p w:rsidR="00E61813" w:rsidRDefault="00E61813" w:rsidP="00C876B0">
            <w:pPr>
              <w:ind w:firstLine="0"/>
              <w:jc w:val="center"/>
              <w:rPr>
                <w:color w:val="000000"/>
                <w:szCs w:val="24"/>
              </w:rPr>
            </w:pPr>
            <w:r>
              <w:rPr>
                <w:color w:val="000000"/>
              </w:rPr>
              <w:t>1220</w:t>
            </w:r>
          </w:p>
        </w:tc>
        <w:tc>
          <w:tcPr>
            <w:tcW w:w="992" w:type="dxa"/>
            <w:vAlign w:val="center"/>
          </w:tcPr>
          <w:p w:rsidR="00E61813" w:rsidRDefault="00E61813" w:rsidP="00C876B0">
            <w:pPr>
              <w:ind w:firstLine="0"/>
              <w:jc w:val="center"/>
              <w:rPr>
                <w:color w:val="000000"/>
                <w:szCs w:val="24"/>
              </w:rPr>
            </w:pPr>
            <w:r>
              <w:rPr>
                <w:color w:val="000000"/>
              </w:rPr>
              <w:t>5148</w:t>
            </w:r>
          </w:p>
        </w:tc>
      </w:tr>
      <w:tr w:rsidR="00E61813" w:rsidRPr="002B695E" w:rsidTr="00AB1178">
        <w:trPr>
          <w:cantSplit/>
          <w:trHeight w:val="230"/>
        </w:trPr>
        <w:tc>
          <w:tcPr>
            <w:tcW w:w="1588" w:type="dxa"/>
            <w:shd w:val="clear" w:color="auto" w:fill="F2F2F2" w:themeFill="background1" w:themeFillShade="F2"/>
            <w:vAlign w:val="center"/>
          </w:tcPr>
          <w:p w:rsidR="00E61813" w:rsidRPr="00CA1C34" w:rsidRDefault="00E61813" w:rsidP="00CA1C34">
            <w:pPr>
              <w:ind w:firstLine="0"/>
              <w:jc w:val="left"/>
              <w:rPr>
                <w:rFonts w:eastAsia="Calibri"/>
                <w:b/>
                <w:i/>
                <w:iCs/>
                <w:szCs w:val="24"/>
                <w:lang w:eastAsia="en-US" w:bidi="en-US"/>
              </w:rPr>
            </w:pPr>
            <w:r w:rsidRPr="00CA1C34">
              <w:rPr>
                <w:rFonts w:eastAsia="Calibri"/>
                <w:b/>
                <w:i/>
                <w:iCs/>
                <w:szCs w:val="24"/>
                <w:lang w:eastAsia="en-US" w:bidi="en-US"/>
              </w:rPr>
              <w:t>70 и старше</w:t>
            </w:r>
          </w:p>
        </w:tc>
        <w:tc>
          <w:tcPr>
            <w:tcW w:w="1275" w:type="dxa"/>
            <w:vAlign w:val="center"/>
          </w:tcPr>
          <w:p w:rsidR="00E61813" w:rsidRDefault="00E61813" w:rsidP="00C876B0">
            <w:pPr>
              <w:ind w:firstLine="0"/>
              <w:jc w:val="center"/>
              <w:rPr>
                <w:color w:val="000000"/>
                <w:szCs w:val="24"/>
              </w:rPr>
            </w:pPr>
            <w:r>
              <w:rPr>
                <w:color w:val="000000"/>
              </w:rPr>
              <w:t>1874</w:t>
            </w:r>
          </w:p>
        </w:tc>
        <w:tc>
          <w:tcPr>
            <w:tcW w:w="1277" w:type="dxa"/>
            <w:vAlign w:val="center"/>
          </w:tcPr>
          <w:p w:rsidR="00E61813" w:rsidRDefault="00E61813" w:rsidP="00C876B0">
            <w:pPr>
              <w:ind w:firstLine="0"/>
              <w:jc w:val="center"/>
              <w:rPr>
                <w:color w:val="000000"/>
                <w:szCs w:val="24"/>
              </w:rPr>
            </w:pPr>
            <w:r>
              <w:rPr>
                <w:color w:val="000000"/>
              </w:rPr>
              <w:t>5120</w:t>
            </w:r>
          </w:p>
        </w:tc>
        <w:tc>
          <w:tcPr>
            <w:tcW w:w="850" w:type="dxa"/>
            <w:vAlign w:val="center"/>
          </w:tcPr>
          <w:p w:rsidR="00E61813" w:rsidRDefault="00E61813" w:rsidP="00C876B0">
            <w:pPr>
              <w:ind w:firstLine="0"/>
              <w:jc w:val="center"/>
              <w:rPr>
                <w:color w:val="000000"/>
                <w:szCs w:val="24"/>
              </w:rPr>
            </w:pPr>
            <w:r>
              <w:rPr>
                <w:color w:val="000000"/>
              </w:rPr>
              <w:t>6994</w:t>
            </w:r>
          </w:p>
        </w:tc>
        <w:tc>
          <w:tcPr>
            <w:tcW w:w="1275" w:type="dxa"/>
            <w:vAlign w:val="center"/>
          </w:tcPr>
          <w:p w:rsidR="00E61813" w:rsidRDefault="00E61813" w:rsidP="00C876B0">
            <w:pPr>
              <w:ind w:firstLine="0"/>
              <w:jc w:val="center"/>
              <w:rPr>
                <w:color w:val="000000"/>
                <w:szCs w:val="24"/>
              </w:rPr>
            </w:pPr>
            <w:r>
              <w:rPr>
                <w:color w:val="000000"/>
              </w:rPr>
              <w:t>718</w:t>
            </w:r>
          </w:p>
        </w:tc>
        <w:tc>
          <w:tcPr>
            <w:tcW w:w="1276" w:type="dxa"/>
            <w:vAlign w:val="center"/>
          </w:tcPr>
          <w:p w:rsidR="00E61813" w:rsidRDefault="00E61813" w:rsidP="00C876B0">
            <w:pPr>
              <w:ind w:firstLine="0"/>
              <w:jc w:val="center"/>
              <w:rPr>
                <w:color w:val="000000"/>
                <w:szCs w:val="24"/>
              </w:rPr>
            </w:pPr>
            <w:r>
              <w:rPr>
                <w:color w:val="000000"/>
              </w:rPr>
              <w:t>1705</w:t>
            </w:r>
          </w:p>
        </w:tc>
        <w:tc>
          <w:tcPr>
            <w:tcW w:w="851" w:type="dxa"/>
            <w:vAlign w:val="center"/>
          </w:tcPr>
          <w:p w:rsidR="00E61813" w:rsidRDefault="00E61813" w:rsidP="00C876B0">
            <w:pPr>
              <w:ind w:firstLine="0"/>
              <w:jc w:val="center"/>
              <w:rPr>
                <w:color w:val="000000"/>
                <w:szCs w:val="24"/>
              </w:rPr>
            </w:pPr>
            <w:r>
              <w:rPr>
                <w:color w:val="000000"/>
              </w:rPr>
              <w:t>2423</w:t>
            </w:r>
          </w:p>
        </w:tc>
        <w:tc>
          <w:tcPr>
            <w:tcW w:w="992" w:type="dxa"/>
            <w:vAlign w:val="center"/>
          </w:tcPr>
          <w:p w:rsidR="00E61813" w:rsidRDefault="00E61813" w:rsidP="00C876B0">
            <w:pPr>
              <w:ind w:firstLine="0"/>
              <w:jc w:val="center"/>
              <w:rPr>
                <w:color w:val="000000"/>
                <w:szCs w:val="24"/>
              </w:rPr>
            </w:pPr>
            <w:r>
              <w:rPr>
                <w:color w:val="000000"/>
              </w:rPr>
              <w:t>9417</w:t>
            </w:r>
          </w:p>
        </w:tc>
      </w:tr>
      <w:tr w:rsidR="00E61813" w:rsidRPr="002B695E" w:rsidTr="00AB1178">
        <w:trPr>
          <w:cantSplit/>
          <w:trHeight w:val="230"/>
        </w:trPr>
        <w:tc>
          <w:tcPr>
            <w:tcW w:w="1588" w:type="dxa"/>
            <w:shd w:val="clear" w:color="auto" w:fill="F2F2F2" w:themeFill="background1" w:themeFillShade="F2"/>
            <w:vAlign w:val="bottom"/>
          </w:tcPr>
          <w:p w:rsidR="00E61813" w:rsidRPr="002B695E" w:rsidRDefault="00E61813" w:rsidP="000515E0">
            <w:pPr>
              <w:ind w:firstLine="0"/>
              <w:jc w:val="left"/>
              <w:rPr>
                <w:rFonts w:eastAsia="Calibri"/>
                <w:b/>
                <w:i/>
                <w:iCs/>
                <w:szCs w:val="24"/>
                <w:lang w:eastAsia="en-US" w:bidi="en-US"/>
              </w:rPr>
            </w:pPr>
            <w:r w:rsidRPr="002B695E">
              <w:rPr>
                <w:rFonts w:eastAsia="Calibri"/>
                <w:b/>
                <w:i/>
                <w:iCs/>
                <w:szCs w:val="24"/>
                <w:lang w:eastAsia="en-US" w:bidi="en-US"/>
              </w:rPr>
              <w:t>моложе тр</w:t>
            </w:r>
            <w:r w:rsidRPr="002B695E">
              <w:rPr>
                <w:rFonts w:eastAsia="Calibri"/>
                <w:b/>
                <w:i/>
                <w:iCs/>
                <w:szCs w:val="24"/>
                <w:lang w:eastAsia="en-US" w:bidi="en-US"/>
              </w:rPr>
              <w:t>у</w:t>
            </w:r>
            <w:r w:rsidRPr="002B695E">
              <w:rPr>
                <w:rFonts w:eastAsia="Calibri"/>
                <w:b/>
                <w:i/>
                <w:iCs/>
                <w:szCs w:val="24"/>
                <w:lang w:eastAsia="en-US" w:bidi="en-US"/>
              </w:rPr>
              <w:t>доспособного возраста</w:t>
            </w:r>
          </w:p>
        </w:tc>
        <w:tc>
          <w:tcPr>
            <w:tcW w:w="1275" w:type="dxa"/>
            <w:vAlign w:val="center"/>
          </w:tcPr>
          <w:p w:rsidR="00E61813" w:rsidRDefault="00E61813" w:rsidP="00C876B0">
            <w:pPr>
              <w:ind w:firstLine="0"/>
              <w:jc w:val="center"/>
              <w:rPr>
                <w:color w:val="000000"/>
                <w:szCs w:val="24"/>
              </w:rPr>
            </w:pPr>
            <w:r>
              <w:rPr>
                <w:color w:val="000000"/>
              </w:rPr>
              <w:t>6015</w:t>
            </w:r>
          </w:p>
        </w:tc>
        <w:tc>
          <w:tcPr>
            <w:tcW w:w="1277" w:type="dxa"/>
            <w:vAlign w:val="center"/>
          </w:tcPr>
          <w:p w:rsidR="00E61813" w:rsidRDefault="00E61813" w:rsidP="00C876B0">
            <w:pPr>
              <w:ind w:firstLine="0"/>
              <w:jc w:val="center"/>
              <w:rPr>
                <w:color w:val="000000"/>
                <w:szCs w:val="24"/>
              </w:rPr>
            </w:pPr>
            <w:r>
              <w:rPr>
                <w:color w:val="000000"/>
              </w:rPr>
              <w:t>5805</w:t>
            </w:r>
          </w:p>
        </w:tc>
        <w:tc>
          <w:tcPr>
            <w:tcW w:w="850" w:type="dxa"/>
            <w:vAlign w:val="center"/>
          </w:tcPr>
          <w:p w:rsidR="00E61813" w:rsidRDefault="00E61813" w:rsidP="00C876B0">
            <w:pPr>
              <w:ind w:firstLine="0"/>
              <w:jc w:val="center"/>
              <w:rPr>
                <w:color w:val="000000"/>
                <w:szCs w:val="24"/>
              </w:rPr>
            </w:pPr>
            <w:r>
              <w:rPr>
                <w:color w:val="000000"/>
              </w:rPr>
              <w:t>11820</w:t>
            </w:r>
          </w:p>
        </w:tc>
        <w:tc>
          <w:tcPr>
            <w:tcW w:w="1275" w:type="dxa"/>
            <w:vAlign w:val="center"/>
          </w:tcPr>
          <w:p w:rsidR="00E61813" w:rsidRDefault="00E61813" w:rsidP="00C876B0">
            <w:pPr>
              <w:ind w:firstLine="0"/>
              <w:jc w:val="center"/>
              <w:rPr>
                <w:color w:val="000000"/>
                <w:szCs w:val="24"/>
              </w:rPr>
            </w:pPr>
            <w:r>
              <w:rPr>
                <w:color w:val="000000"/>
              </w:rPr>
              <w:t>1658</w:t>
            </w:r>
          </w:p>
        </w:tc>
        <w:tc>
          <w:tcPr>
            <w:tcW w:w="1276" w:type="dxa"/>
            <w:vAlign w:val="center"/>
          </w:tcPr>
          <w:p w:rsidR="00E61813" w:rsidRDefault="00E61813" w:rsidP="00C876B0">
            <w:pPr>
              <w:ind w:firstLine="0"/>
              <w:jc w:val="center"/>
              <w:rPr>
                <w:color w:val="000000"/>
                <w:szCs w:val="24"/>
              </w:rPr>
            </w:pPr>
            <w:r>
              <w:rPr>
                <w:color w:val="000000"/>
              </w:rPr>
              <w:t>1600</w:t>
            </w:r>
          </w:p>
        </w:tc>
        <w:tc>
          <w:tcPr>
            <w:tcW w:w="851" w:type="dxa"/>
            <w:vAlign w:val="center"/>
          </w:tcPr>
          <w:p w:rsidR="00E61813" w:rsidRDefault="00E61813" w:rsidP="00C876B0">
            <w:pPr>
              <w:ind w:firstLine="0"/>
              <w:jc w:val="center"/>
              <w:rPr>
                <w:color w:val="000000"/>
                <w:szCs w:val="24"/>
              </w:rPr>
            </w:pPr>
            <w:r>
              <w:rPr>
                <w:color w:val="000000"/>
              </w:rPr>
              <w:t>3258</w:t>
            </w:r>
          </w:p>
        </w:tc>
        <w:tc>
          <w:tcPr>
            <w:tcW w:w="992" w:type="dxa"/>
            <w:vAlign w:val="center"/>
          </w:tcPr>
          <w:p w:rsidR="00E61813" w:rsidRDefault="00E61813" w:rsidP="00C876B0">
            <w:pPr>
              <w:ind w:firstLine="0"/>
              <w:jc w:val="center"/>
              <w:rPr>
                <w:color w:val="000000"/>
                <w:szCs w:val="24"/>
              </w:rPr>
            </w:pPr>
            <w:r>
              <w:rPr>
                <w:color w:val="000000"/>
              </w:rPr>
              <w:t>15078</w:t>
            </w:r>
          </w:p>
        </w:tc>
      </w:tr>
      <w:tr w:rsidR="00E61813" w:rsidRPr="002B695E" w:rsidTr="00AB1178">
        <w:trPr>
          <w:cantSplit/>
          <w:trHeight w:val="230"/>
        </w:trPr>
        <w:tc>
          <w:tcPr>
            <w:tcW w:w="1588" w:type="dxa"/>
            <w:shd w:val="clear" w:color="auto" w:fill="F2F2F2" w:themeFill="background1" w:themeFillShade="F2"/>
            <w:vAlign w:val="bottom"/>
          </w:tcPr>
          <w:p w:rsidR="00E61813" w:rsidRPr="002B695E" w:rsidRDefault="00E61813" w:rsidP="000515E0">
            <w:pPr>
              <w:ind w:firstLine="0"/>
              <w:jc w:val="left"/>
              <w:rPr>
                <w:rFonts w:eastAsia="Calibri"/>
                <w:b/>
                <w:i/>
                <w:iCs/>
                <w:szCs w:val="24"/>
                <w:lang w:eastAsia="en-US" w:bidi="en-US"/>
              </w:rPr>
            </w:pPr>
            <w:r w:rsidRPr="002B695E">
              <w:rPr>
                <w:rFonts w:eastAsia="Calibri"/>
                <w:b/>
                <w:i/>
                <w:iCs/>
                <w:szCs w:val="24"/>
                <w:lang w:eastAsia="en-US" w:bidi="en-US"/>
              </w:rPr>
              <w:t>трудоспосо</w:t>
            </w:r>
            <w:r w:rsidRPr="002B695E">
              <w:rPr>
                <w:rFonts w:eastAsia="Calibri"/>
                <w:b/>
                <w:i/>
                <w:iCs/>
                <w:szCs w:val="24"/>
                <w:lang w:eastAsia="en-US" w:bidi="en-US"/>
              </w:rPr>
              <w:t>б</w:t>
            </w:r>
            <w:r w:rsidRPr="002B695E">
              <w:rPr>
                <w:rFonts w:eastAsia="Calibri"/>
                <w:b/>
                <w:i/>
                <w:iCs/>
                <w:szCs w:val="24"/>
                <w:lang w:eastAsia="en-US" w:bidi="en-US"/>
              </w:rPr>
              <w:t>ный возраст</w:t>
            </w:r>
          </w:p>
        </w:tc>
        <w:tc>
          <w:tcPr>
            <w:tcW w:w="1275" w:type="dxa"/>
            <w:vAlign w:val="center"/>
          </w:tcPr>
          <w:p w:rsidR="00E61813" w:rsidRDefault="00E61813" w:rsidP="00C876B0">
            <w:pPr>
              <w:ind w:firstLine="0"/>
              <w:jc w:val="center"/>
              <w:rPr>
                <w:color w:val="000000"/>
                <w:szCs w:val="24"/>
              </w:rPr>
            </w:pPr>
            <w:r>
              <w:rPr>
                <w:color w:val="000000"/>
              </w:rPr>
              <w:t>21766</w:t>
            </w:r>
          </w:p>
        </w:tc>
        <w:tc>
          <w:tcPr>
            <w:tcW w:w="1277" w:type="dxa"/>
            <w:vAlign w:val="center"/>
          </w:tcPr>
          <w:p w:rsidR="00E61813" w:rsidRDefault="00E61813" w:rsidP="00C876B0">
            <w:pPr>
              <w:ind w:firstLine="0"/>
              <w:jc w:val="center"/>
              <w:rPr>
                <w:color w:val="000000"/>
                <w:szCs w:val="24"/>
              </w:rPr>
            </w:pPr>
            <w:r>
              <w:rPr>
                <w:color w:val="000000"/>
              </w:rPr>
              <w:t>18194</w:t>
            </w:r>
          </w:p>
        </w:tc>
        <w:tc>
          <w:tcPr>
            <w:tcW w:w="850" w:type="dxa"/>
            <w:vAlign w:val="center"/>
          </w:tcPr>
          <w:p w:rsidR="00E61813" w:rsidRDefault="00E61813" w:rsidP="00C876B0">
            <w:pPr>
              <w:ind w:firstLine="0"/>
              <w:jc w:val="center"/>
              <w:rPr>
                <w:color w:val="000000"/>
                <w:szCs w:val="24"/>
              </w:rPr>
            </w:pPr>
            <w:r>
              <w:rPr>
                <w:color w:val="000000"/>
              </w:rPr>
              <w:t>39960</w:t>
            </w:r>
          </w:p>
        </w:tc>
        <w:tc>
          <w:tcPr>
            <w:tcW w:w="1275" w:type="dxa"/>
            <w:vAlign w:val="center"/>
          </w:tcPr>
          <w:p w:rsidR="00E61813" w:rsidRDefault="00E61813" w:rsidP="00C876B0">
            <w:pPr>
              <w:ind w:firstLine="0"/>
              <w:jc w:val="center"/>
              <w:rPr>
                <w:color w:val="000000"/>
                <w:szCs w:val="24"/>
              </w:rPr>
            </w:pPr>
            <w:r>
              <w:rPr>
                <w:color w:val="000000"/>
              </w:rPr>
              <w:t>5608</w:t>
            </w:r>
          </w:p>
        </w:tc>
        <w:tc>
          <w:tcPr>
            <w:tcW w:w="1276" w:type="dxa"/>
            <w:vAlign w:val="center"/>
          </w:tcPr>
          <w:p w:rsidR="00E61813" w:rsidRDefault="00E61813" w:rsidP="00C876B0">
            <w:pPr>
              <w:ind w:firstLine="0"/>
              <w:jc w:val="center"/>
              <w:rPr>
                <w:color w:val="000000"/>
                <w:szCs w:val="24"/>
              </w:rPr>
            </w:pPr>
            <w:r>
              <w:rPr>
                <w:color w:val="000000"/>
              </w:rPr>
              <w:t>4629</w:t>
            </w:r>
          </w:p>
        </w:tc>
        <w:tc>
          <w:tcPr>
            <w:tcW w:w="851" w:type="dxa"/>
            <w:vAlign w:val="center"/>
          </w:tcPr>
          <w:p w:rsidR="00E61813" w:rsidRDefault="00E61813" w:rsidP="00C876B0">
            <w:pPr>
              <w:ind w:firstLine="0"/>
              <w:jc w:val="center"/>
              <w:rPr>
                <w:color w:val="000000"/>
                <w:szCs w:val="24"/>
              </w:rPr>
            </w:pPr>
            <w:r>
              <w:rPr>
                <w:color w:val="000000"/>
              </w:rPr>
              <w:t>10237</w:t>
            </w:r>
          </w:p>
        </w:tc>
        <w:tc>
          <w:tcPr>
            <w:tcW w:w="992" w:type="dxa"/>
            <w:vAlign w:val="center"/>
          </w:tcPr>
          <w:p w:rsidR="00E61813" w:rsidRDefault="00E61813" w:rsidP="00C876B0">
            <w:pPr>
              <w:ind w:firstLine="0"/>
              <w:jc w:val="center"/>
              <w:rPr>
                <w:color w:val="000000"/>
                <w:szCs w:val="24"/>
              </w:rPr>
            </w:pPr>
            <w:r>
              <w:rPr>
                <w:color w:val="000000"/>
              </w:rPr>
              <w:t>50197</w:t>
            </w:r>
          </w:p>
        </w:tc>
      </w:tr>
      <w:tr w:rsidR="00E61813" w:rsidRPr="002B695E" w:rsidTr="00AB1178">
        <w:trPr>
          <w:cantSplit/>
          <w:trHeight w:val="230"/>
        </w:trPr>
        <w:tc>
          <w:tcPr>
            <w:tcW w:w="1588" w:type="dxa"/>
            <w:shd w:val="clear" w:color="auto" w:fill="F2F2F2" w:themeFill="background1" w:themeFillShade="F2"/>
            <w:vAlign w:val="bottom"/>
          </w:tcPr>
          <w:p w:rsidR="00E61813" w:rsidRPr="002B695E" w:rsidRDefault="00E61813" w:rsidP="000515E0">
            <w:pPr>
              <w:ind w:firstLine="0"/>
              <w:jc w:val="left"/>
              <w:rPr>
                <w:rFonts w:eastAsia="Calibri"/>
                <w:b/>
                <w:i/>
                <w:iCs/>
                <w:szCs w:val="24"/>
                <w:lang w:eastAsia="en-US" w:bidi="en-US"/>
              </w:rPr>
            </w:pPr>
            <w:r w:rsidRPr="002B695E">
              <w:rPr>
                <w:rFonts w:eastAsia="Calibri"/>
                <w:b/>
                <w:i/>
                <w:iCs/>
                <w:szCs w:val="24"/>
                <w:lang w:eastAsia="en-US" w:bidi="en-US"/>
              </w:rPr>
              <w:t>старше тр</w:t>
            </w:r>
            <w:r w:rsidRPr="002B695E">
              <w:rPr>
                <w:rFonts w:eastAsia="Calibri"/>
                <w:b/>
                <w:i/>
                <w:iCs/>
                <w:szCs w:val="24"/>
                <w:lang w:eastAsia="en-US" w:bidi="en-US"/>
              </w:rPr>
              <w:t>у</w:t>
            </w:r>
            <w:r w:rsidRPr="002B695E">
              <w:rPr>
                <w:rFonts w:eastAsia="Calibri"/>
                <w:b/>
                <w:i/>
                <w:iCs/>
                <w:szCs w:val="24"/>
                <w:lang w:eastAsia="en-US" w:bidi="en-US"/>
              </w:rPr>
              <w:t>доспособного возраста</w:t>
            </w:r>
          </w:p>
        </w:tc>
        <w:tc>
          <w:tcPr>
            <w:tcW w:w="1275" w:type="dxa"/>
            <w:vAlign w:val="center"/>
          </w:tcPr>
          <w:p w:rsidR="00E61813" w:rsidRDefault="00E61813" w:rsidP="00C876B0">
            <w:pPr>
              <w:ind w:firstLine="0"/>
              <w:jc w:val="center"/>
              <w:rPr>
                <w:color w:val="000000"/>
                <w:szCs w:val="24"/>
              </w:rPr>
            </w:pPr>
            <w:r>
              <w:rPr>
                <w:color w:val="000000"/>
              </w:rPr>
              <w:t>5202</w:t>
            </w:r>
          </w:p>
        </w:tc>
        <w:tc>
          <w:tcPr>
            <w:tcW w:w="1277" w:type="dxa"/>
            <w:vAlign w:val="center"/>
          </w:tcPr>
          <w:p w:rsidR="00E61813" w:rsidRDefault="00E61813" w:rsidP="00C876B0">
            <w:pPr>
              <w:ind w:firstLine="0"/>
              <w:jc w:val="center"/>
              <w:rPr>
                <w:color w:val="000000"/>
                <w:szCs w:val="24"/>
              </w:rPr>
            </w:pPr>
            <w:r>
              <w:rPr>
                <w:color w:val="000000"/>
              </w:rPr>
              <w:t>13367</w:t>
            </w:r>
          </w:p>
        </w:tc>
        <w:tc>
          <w:tcPr>
            <w:tcW w:w="850" w:type="dxa"/>
            <w:vAlign w:val="center"/>
          </w:tcPr>
          <w:p w:rsidR="00E61813" w:rsidRDefault="00E61813" w:rsidP="00C876B0">
            <w:pPr>
              <w:ind w:firstLine="0"/>
              <w:jc w:val="center"/>
              <w:rPr>
                <w:color w:val="000000"/>
                <w:szCs w:val="24"/>
              </w:rPr>
            </w:pPr>
            <w:r>
              <w:rPr>
                <w:color w:val="000000"/>
              </w:rPr>
              <w:t>18569</w:t>
            </w:r>
          </w:p>
        </w:tc>
        <w:tc>
          <w:tcPr>
            <w:tcW w:w="1275" w:type="dxa"/>
            <w:vAlign w:val="center"/>
          </w:tcPr>
          <w:p w:rsidR="00E61813" w:rsidRDefault="00E61813" w:rsidP="00C876B0">
            <w:pPr>
              <w:ind w:firstLine="0"/>
              <w:jc w:val="center"/>
              <w:rPr>
                <w:color w:val="000000"/>
                <w:szCs w:val="24"/>
              </w:rPr>
            </w:pPr>
            <w:r>
              <w:rPr>
                <w:color w:val="000000"/>
              </w:rPr>
              <w:t>1853</w:t>
            </w:r>
          </w:p>
        </w:tc>
        <w:tc>
          <w:tcPr>
            <w:tcW w:w="1276" w:type="dxa"/>
            <w:vAlign w:val="center"/>
          </w:tcPr>
          <w:p w:rsidR="00E61813" w:rsidRDefault="00E61813" w:rsidP="00C876B0">
            <w:pPr>
              <w:ind w:firstLine="0"/>
              <w:jc w:val="center"/>
              <w:rPr>
                <w:color w:val="000000"/>
                <w:szCs w:val="24"/>
              </w:rPr>
            </w:pPr>
            <w:r>
              <w:rPr>
                <w:color w:val="000000"/>
              </w:rPr>
              <w:t>3998</w:t>
            </w:r>
          </w:p>
        </w:tc>
        <w:tc>
          <w:tcPr>
            <w:tcW w:w="851" w:type="dxa"/>
            <w:vAlign w:val="center"/>
          </w:tcPr>
          <w:p w:rsidR="00E61813" w:rsidRDefault="00E61813" w:rsidP="00C876B0">
            <w:pPr>
              <w:ind w:firstLine="0"/>
              <w:jc w:val="center"/>
              <w:rPr>
                <w:color w:val="000000"/>
                <w:szCs w:val="24"/>
              </w:rPr>
            </w:pPr>
            <w:r>
              <w:rPr>
                <w:color w:val="000000"/>
              </w:rPr>
              <w:t>5851</w:t>
            </w:r>
          </w:p>
        </w:tc>
        <w:tc>
          <w:tcPr>
            <w:tcW w:w="992" w:type="dxa"/>
            <w:vAlign w:val="center"/>
          </w:tcPr>
          <w:p w:rsidR="00E61813" w:rsidRDefault="00E61813" w:rsidP="00C876B0">
            <w:pPr>
              <w:ind w:firstLine="0"/>
              <w:jc w:val="center"/>
              <w:rPr>
                <w:color w:val="000000"/>
                <w:szCs w:val="24"/>
              </w:rPr>
            </w:pPr>
            <w:r>
              <w:rPr>
                <w:color w:val="000000"/>
              </w:rPr>
              <w:t>24420</w:t>
            </w:r>
          </w:p>
        </w:tc>
      </w:tr>
      <w:tr w:rsidR="00E61813" w:rsidRPr="002B695E" w:rsidTr="00AB1178">
        <w:trPr>
          <w:cantSplit/>
          <w:trHeight w:val="230"/>
        </w:trPr>
        <w:tc>
          <w:tcPr>
            <w:tcW w:w="1588" w:type="dxa"/>
            <w:shd w:val="clear" w:color="auto" w:fill="D9D9D9" w:themeFill="background1" w:themeFillShade="D9"/>
            <w:vAlign w:val="bottom"/>
          </w:tcPr>
          <w:p w:rsidR="00E61813" w:rsidRPr="002B695E" w:rsidRDefault="00E61813" w:rsidP="000515E0">
            <w:pPr>
              <w:ind w:firstLine="0"/>
              <w:jc w:val="left"/>
              <w:rPr>
                <w:rFonts w:eastAsia="Calibri"/>
                <w:b/>
                <w:i/>
                <w:iCs/>
                <w:szCs w:val="24"/>
                <w:lang w:eastAsia="en-US" w:bidi="en-US"/>
              </w:rPr>
            </w:pPr>
            <w:r w:rsidRPr="002B695E">
              <w:rPr>
                <w:rFonts w:eastAsia="Calibri"/>
                <w:b/>
                <w:i/>
                <w:iCs/>
                <w:szCs w:val="24"/>
                <w:lang w:eastAsia="en-US" w:bidi="en-US"/>
              </w:rPr>
              <w:t>Всего</w:t>
            </w:r>
          </w:p>
        </w:tc>
        <w:tc>
          <w:tcPr>
            <w:tcW w:w="1275" w:type="dxa"/>
            <w:shd w:val="clear" w:color="auto" w:fill="D9D9D9" w:themeFill="background1" w:themeFillShade="D9"/>
            <w:vAlign w:val="center"/>
          </w:tcPr>
          <w:p w:rsidR="00E61813" w:rsidRPr="00C876B0" w:rsidRDefault="00E61813" w:rsidP="00C876B0">
            <w:pPr>
              <w:ind w:firstLine="0"/>
              <w:jc w:val="center"/>
              <w:rPr>
                <w:b/>
                <w:i/>
                <w:color w:val="000000"/>
                <w:szCs w:val="24"/>
              </w:rPr>
            </w:pPr>
            <w:r w:rsidRPr="00C876B0">
              <w:rPr>
                <w:b/>
                <w:i/>
                <w:color w:val="000000"/>
              </w:rPr>
              <w:t>32983</w:t>
            </w:r>
          </w:p>
        </w:tc>
        <w:tc>
          <w:tcPr>
            <w:tcW w:w="1277" w:type="dxa"/>
            <w:shd w:val="clear" w:color="auto" w:fill="D9D9D9" w:themeFill="background1" w:themeFillShade="D9"/>
            <w:vAlign w:val="center"/>
          </w:tcPr>
          <w:p w:rsidR="00E61813" w:rsidRPr="00C876B0" w:rsidRDefault="00E61813" w:rsidP="00C876B0">
            <w:pPr>
              <w:ind w:firstLine="0"/>
              <w:jc w:val="center"/>
              <w:rPr>
                <w:b/>
                <w:i/>
                <w:color w:val="000000"/>
                <w:szCs w:val="24"/>
              </w:rPr>
            </w:pPr>
            <w:r w:rsidRPr="00C876B0">
              <w:rPr>
                <w:b/>
                <w:i/>
                <w:color w:val="000000"/>
              </w:rPr>
              <w:t>37366</w:t>
            </w:r>
          </w:p>
        </w:tc>
        <w:tc>
          <w:tcPr>
            <w:tcW w:w="850" w:type="dxa"/>
            <w:shd w:val="clear" w:color="auto" w:fill="D9D9D9" w:themeFill="background1" w:themeFillShade="D9"/>
            <w:vAlign w:val="center"/>
          </w:tcPr>
          <w:p w:rsidR="00E61813" w:rsidRPr="00C876B0" w:rsidRDefault="00E61813" w:rsidP="00C876B0">
            <w:pPr>
              <w:ind w:firstLine="0"/>
              <w:jc w:val="center"/>
              <w:rPr>
                <w:b/>
                <w:i/>
                <w:color w:val="000000"/>
                <w:szCs w:val="24"/>
              </w:rPr>
            </w:pPr>
            <w:r w:rsidRPr="00C876B0">
              <w:rPr>
                <w:b/>
                <w:i/>
                <w:color w:val="000000"/>
              </w:rPr>
              <w:t>70349</w:t>
            </w:r>
          </w:p>
        </w:tc>
        <w:tc>
          <w:tcPr>
            <w:tcW w:w="1275" w:type="dxa"/>
            <w:shd w:val="clear" w:color="auto" w:fill="D9D9D9" w:themeFill="background1" w:themeFillShade="D9"/>
            <w:vAlign w:val="center"/>
          </w:tcPr>
          <w:p w:rsidR="00E61813" w:rsidRPr="00C876B0" w:rsidRDefault="00E61813" w:rsidP="00C876B0">
            <w:pPr>
              <w:ind w:firstLine="0"/>
              <w:jc w:val="center"/>
              <w:rPr>
                <w:b/>
                <w:i/>
                <w:color w:val="000000"/>
                <w:szCs w:val="24"/>
              </w:rPr>
            </w:pPr>
            <w:r w:rsidRPr="00C876B0">
              <w:rPr>
                <w:b/>
                <w:i/>
                <w:color w:val="000000"/>
              </w:rPr>
              <w:t>9119</w:t>
            </w:r>
          </w:p>
        </w:tc>
        <w:tc>
          <w:tcPr>
            <w:tcW w:w="1276" w:type="dxa"/>
            <w:shd w:val="clear" w:color="auto" w:fill="D9D9D9" w:themeFill="background1" w:themeFillShade="D9"/>
            <w:vAlign w:val="center"/>
          </w:tcPr>
          <w:p w:rsidR="00E61813" w:rsidRPr="00C876B0" w:rsidRDefault="00E61813" w:rsidP="00C876B0">
            <w:pPr>
              <w:ind w:firstLine="0"/>
              <w:jc w:val="center"/>
              <w:rPr>
                <w:b/>
                <w:i/>
                <w:color w:val="000000"/>
                <w:szCs w:val="24"/>
              </w:rPr>
            </w:pPr>
            <w:r w:rsidRPr="00C876B0">
              <w:rPr>
                <w:b/>
                <w:i/>
                <w:color w:val="000000"/>
              </w:rPr>
              <w:t>10227</w:t>
            </w:r>
          </w:p>
        </w:tc>
        <w:tc>
          <w:tcPr>
            <w:tcW w:w="851" w:type="dxa"/>
            <w:shd w:val="clear" w:color="auto" w:fill="D9D9D9" w:themeFill="background1" w:themeFillShade="D9"/>
            <w:vAlign w:val="center"/>
          </w:tcPr>
          <w:p w:rsidR="00E61813" w:rsidRPr="00C876B0" w:rsidRDefault="00E61813" w:rsidP="00C876B0">
            <w:pPr>
              <w:ind w:firstLine="0"/>
              <w:jc w:val="center"/>
              <w:rPr>
                <w:b/>
                <w:i/>
                <w:color w:val="000000"/>
                <w:szCs w:val="24"/>
              </w:rPr>
            </w:pPr>
            <w:r w:rsidRPr="00C876B0">
              <w:rPr>
                <w:b/>
                <w:i/>
                <w:color w:val="000000"/>
              </w:rPr>
              <w:t>19346</w:t>
            </w:r>
          </w:p>
        </w:tc>
        <w:tc>
          <w:tcPr>
            <w:tcW w:w="992" w:type="dxa"/>
            <w:shd w:val="clear" w:color="auto" w:fill="D9D9D9" w:themeFill="background1" w:themeFillShade="D9"/>
            <w:vAlign w:val="center"/>
          </w:tcPr>
          <w:p w:rsidR="00E61813" w:rsidRPr="00C876B0" w:rsidRDefault="00E61813" w:rsidP="00C876B0">
            <w:pPr>
              <w:ind w:firstLine="0"/>
              <w:jc w:val="center"/>
              <w:rPr>
                <w:b/>
                <w:i/>
                <w:color w:val="000000"/>
                <w:szCs w:val="24"/>
              </w:rPr>
            </w:pPr>
            <w:r w:rsidRPr="00C876B0">
              <w:rPr>
                <w:b/>
                <w:i/>
                <w:color w:val="000000"/>
              </w:rPr>
              <w:t>89695</w:t>
            </w:r>
          </w:p>
        </w:tc>
      </w:tr>
    </w:tbl>
    <w:bookmarkEnd w:id="277"/>
    <w:bookmarkEnd w:id="278"/>
    <w:bookmarkEnd w:id="279"/>
    <w:bookmarkEnd w:id="280"/>
    <w:bookmarkEnd w:id="281"/>
    <w:bookmarkEnd w:id="282"/>
    <w:bookmarkEnd w:id="283"/>
    <w:p w:rsidR="00DF1257" w:rsidRDefault="0093086C" w:rsidP="0093086C">
      <w:pPr>
        <w:spacing w:before="120"/>
        <w:rPr>
          <w:szCs w:val="24"/>
        </w:rPr>
      </w:pPr>
      <w:r w:rsidRPr="00632008">
        <w:rPr>
          <w:szCs w:val="24"/>
        </w:rPr>
        <w:t xml:space="preserve">Соотношение сельского и городского населения составляет </w:t>
      </w:r>
      <w:r w:rsidR="00C876B0">
        <w:rPr>
          <w:szCs w:val="24"/>
        </w:rPr>
        <w:t>22</w:t>
      </w:r>
      <w:r w:rsidRPr="00632008">
        <w:rPr>
          <w:szCs w:val="24"/>
        </w:rPr>
        <w:t>/</w:t>
      </w:r>
      <w:r w:rsidR="00C876B0">
        <w:rPr>
          <w:szCs w:val="24"/>
        </w:rPr>
        <w:t>78</w:t>
      </w:r>
      <w:r w:rsidRPr="00632008">
        <w:rPr>
          <w:szCs w:val="24"/>
        </w:rPr>
        <w:t xml:space="preserve">, что говорит о </w:t>
      </w:r>
      <w:r w:rsidR="00C876B0">
        <w:rPr>
          <w:szCs w:val="24"/>
        </w:rPr>
        <w:t>высокой</w:t>
      </w:r>
      <w:r w:rsidRPr="00632008">
        <w:rPr>
          <w:szCs w:val="24"/>
        </w:rPr>
        <w:t xml:space="preserve"> степени урбанизации.</w:t>
      </w:r>
    </w:p>
    <w:p w:rsidR="0093086C" w:rsidRDefault="00C876B0" w:rsidP="0093086C">
      <w:pPr>
        <w:rPr>
          <w:szCs w:val="24"/>
        </w:rPr>
      </w:pPr>
      <w:bookmarkStart w:id="284" w:name="OLE_LINK257"/>
      <w:bookmarkStart w:id="285" w:name="OLE_LINK258"/>
      <w:bookmarkEnd w:id="274"/>
      <w:bookmarkEnd w:id="275"/>
      <w:bookmarkEnd w:id="276"/>
      <w:r w:rsidRPr="00632008">
        <w:rPr>
          <w:szCs w:val="24"/>
        </w:rPr>
        <w:t xml:space="preserve">Половозрастная структура населения </w:t>
      </w:r>
      <w:r>
        <w:rPr>
          <w:szCs w:val="24"/>
        </w:rPr>
        <w:t>Вольского</w:t>
      </w:r>
      <w:r w:rsidRPr="00632008">
        <w:rPr>
          <w:szCs w:val="24"/>
        </w:rPr>
        <w:t xml:space="preserve"> района характеризуется превыш</w:t>
      </w:r>
      <w:r w:rsidRPr="00632008">
        <w:rPr>
          <w:szCs w:val="24"/>
        </w:rPr>
        <w:t>е</w:t>
      </w:r>
      <w:r w:rsidRPr="00632008">
        <w:rPr>
          <w:szCs w:val="24"/>
        </w:rPr>
        <w:t xml:space="preserve">нием в общей численности населения </w:t>
      </w:r>
      <w:r>
        <w:rPr>
          <w:szCs w:val="24"/>
        </w:rPr>
        <w:t>Вольского</w:t>
      </w:r>
      <w:r w:rsidRPr="00632008">
        <w:rPr>
          <w:szCs w:val="24"/>
        </w:rPr>
        <w:t xml:space="preserve"> района доли женского населения </w:t>
      </w:r>
      <w:proofErr w:type="gramStart"/>
      <w:r w:rsidRPr="00632008">
        <w:rPr>
          <w:szCs w:val="24"/>
        </w:rPr>
        <w:t>над</w:t>
      </w:r>
      <w:proofErr w:type="gramEnd"/>
      <w:r w:rsidRPr="00632008">
        <w:rPr>
          <w:szCs w:val="24"/>
        </w:rPr>
        <w:t xml:space="preserve"> мужским (</w:t>
      </w:r>
      <w:r>
        <w:rPr>
          <w:szCs w:val="24"/>
        </w:rPr>
        <w:t>53</w:t>
      </w:r>
      <w:r w:rsidRPr="00632008">
        <w:rPr>
          <w:szCs w:val="24"/>
        </w:rPr>
        <w:t xml:space="preserve">% и </w:t>
      </w:r>
      <w:r>
        <w:rPr>
          <w:szCs w:val="24"/>
        </w:rPr>
        <w:t>47</w:t>
      </w:r>
      <w:r w:rsidRPr="00632008">
        <w:rPr>
          <w:szCs w:val="24"/>
        </w:rPr>
        <w:t>% соответственно)</w:t>
      </w:r>
      <w:r>
        <w:rPr>
          <w:szCs w:val="24"/>
        </w:rPr>
        <w:t xml:space="preserve">. Доля населения </w:t>
      </w:r>
      <w:r w:rsidRPr="00632008">
        <w:rPr>
          <w:szCs w:val="24"/>
        </w:rPr>
        <w:t xml:space="preserve">старше трудоспособного возраста </w:t>
      </w:r>
      <w:r>
        <w:rPr>
          <w:szCs w:val="24"/>
        </w:rPr>
        <w:t>превышает</w:t>
      </w:r>
      <w:r w:rsidRPr="00632008">
        <w:rPr>
          <w:szCs w:val="24"/>
        </w:rPr>
        <w:t xml:space="preserve"> дол</w:t>
      </w:r>
      <w:r>
        <w:rPr>
          <w:szCs w:val="24"/>
        </w:rPr>
        <w:t>ю</w:t>
      </w:r>
      <w:r w:rsidRPr="00632008">
        <w:rPr>
          <w:szCs w:val="24"/>
        </w:rPr>
        <w:t xml:space="preserve"> населения моложе трудоспособного возраста(</w:t>
      </w:r>
      <w:r>
        <w:rPr>
          <w:szCs w:val="24"/>
        </w:rPr>
        <w:t>27</w:t>
      </w:r>
      <w:r w:rsidRPr="00632008">
        <w:rPr>
          <w:szCs w:val="24"/>
        </w:rPr>
        <w:t xml:space="preserve">% и </w:t>
      </w:r>
      <w:r>
        <w:rPr>
          <w:szCs w:val="24"/>
        </w:rPr>
        <w:t>17</w:t>
      </w:r>
      <w:r w:rsidRPr="00632008">
        <w:rPr>
          <w:szCs w:val="24"/>
        </w:rPr>
        <w:t>% соответстве</w:t>
      </w:r>
      <w:r w:rsidRPr="00632008">
        <w:rPr>
          <w:szCs w:val="24"/>
        </w:rPr>
        <w:t>н</w:t>
      </w:r>
      <w:r>
        <w:rPr>
          <w:szCs w:val="24"/>
        </w:rPr>
        <w:t>но), что свидетельствует о регрессивном типе структуры населения.</w:t>
      </w:r>
    </w:p>
    <w:p w:rsidR="00C876B0" w:rsidRDefault="00C876B0" w:rsidP="00C876B0">
      <w:pPr>
        <w:rPr>
          <w:szCs w:val="24"/>
        </w:rPr>
      </w:pPr>
      <w:r>
        <w:rPr>
          <w:szCs w:val="24"/>
        </w:rPr>
        <w:t>Показатели естественного воспроизводства населения Вольского</w:t>
      </w:r>
      <w:r w:rsidRPr="00632008">
        <w:rPr>
          <w:szCs w:val="24"/>
        </w:rPr>
        <w:t xml:space="preserve"> района</w:t>
      </w:r>
      <w:r>
        <w:rPr>
          <w:szCs w:val="24"/>
        </w:rPr>
        <w:t xml:space="preserve"> предст</w:t>
      </w:r>
      <w:r>
        <w:rPr>
          <w:szCs w:val="24"/>
        </w:rPr>
        <w:t>а</w:t>
      </w:r>
      <w:r>
        <w:rPr>
          <w:szCs w:val="24"/>
        </w:rPr>
        <w:t>вим на рисунке 2.3.</w:t>
      </w:r>
    </w:p>
    <w:p w:rsidR="00C876B0" w:rsidRDefault="00C876B0" w:rsidP="00C876B0">
      <w:pPr>
        <w:spacing w:before="120" w:after="120"/>
        <w:ind w:firstLine="0"/>
        <w:jc w:val="center"/>
        <w:rPr>
          <w:szCs w:val="24"/>
        </w:rPr>
      </w:pPr>
      <w:r>
        <w:rPr>
          <w:noProof/>
        </w:rPr>
        <w:drawing>
          <wp:inline distT="0" distB="0" distL="0" distR="0">
            <wp:extent cx="5332780" cy="2889504"/>
            <wp:effectExtent l="0" t="0" r="1270" b="63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876B0" w:rsidRPr="00867AF1" w:rsidRDefault="00C876B0" w:rsidP="00C876B0">
      <w:pPr>
        <w:spacing w:after="120"/>
        <w:ind w:firstLine="0"/>
        <w:jc w:val="center"/>
        <w:rPr>
          <w:b/>
          <w:i/>
          <w:szCs w:val="24"/>
        </w:rPr>
      </w:pPr>
      <w:r w:rsidRPr="00867AF1">
        <w:rPr>
          <w:b/>
          <w:i/>
          <w:szCs w:val="24"/>
        </w:rPr>
        <w:t xml:space="preserve">Рисунок </w:t>
      </w:r>
      <w:r>
        <w:rPr>
          <w:b/>
          <w:i/>
          <w:szCs w:val="24"/>
        </w:rPr>
        <w:t>2</w:t>
      </w:r>
      <w:r w:rsidRPr="00867AF1">
        <w:rPr>
          <w:b/>
          <w:i/>
          <w:szCs w:val="24"/>
        </w:rPr>
        <w:t>.</w:t>
      </w:r>
      <w:r>
        <w:rPr>
          <w:b/>
          <w:i/>
          <w:szCs w:val="24"/>
        </w:rPr>
        <w:t>3</w:t>
      </w:r>
      <w:r w:rsidRPr="00867AF1">
        <w:rPr>
          <w:b/>
          <w:i/>
          <w:szCs w:val="24"/>
        </w:rPr>
        <w:t xml:space="preserve"> Динамика </w:t>
      </w:r>
      <w:r>
        <w:rPr>
          <w:b/>
          <w:i/>
          <w:szCs w:val="24"/>
        </w:rPr>
        <w:t>показателей естественного воспроизводства</w:t>
      </w:r>
      <w:r w:rsidRPr="00867AF1">
        <w:rPr>
          <w:b/>
          <w:i/>
          <w:szCs w:val="24"/>
        </w:rPr>
        <w:t xml:space="preserve"> населения </w:t>
      </w:r>
      <w:r>
        <w:rPr>
          <w:b/>
          <w:i/>
          <w:szCs w:val="24"/>
        </w:rPr>
        <w:t>Вол</w:t>
      </w:r>
      <w:r>
        <w:rPr>
          <w:b/>
          <w:i/>
          <w:szCs w:val="24"/>
        </w:rPr>
        <w:t>ь</w:t>
      </w:r>
      <w:r>
        <w:rPr>
          <w:b/>
          <w:i/>
          <w:szCs w:val="24"/>
        </w:rPr>
        <w:t>ского</w:t>
      </w:r>
      <w:r w:rsidRPr="00867AF1">
        <w:rPr>
          <w:b/>
          <w:i/>
          <w:szCs w:val="24"/>
        </w:rPr>
        <w:t xml:space="preserve"> района </w:t>
      </w:r>
      <w:r>
        <w:rPr>
          <w:b/>
          <w:i/>
          <w:szCs w:val="24"/>
        </w:rPr>
        <w:t>Саратовской области</w:t>
      </w:r>
      <w:r w:rsidRPr="00867AF1">
        <w:rPr>
          <w:b/>
          <w:i/>
          <w:szCs w:val="24"/>
        </w:rPr>
        <w:t xml:space="preserve"> в </w:t>
      </w:r>
      <w:r>
        <w:rPr>
          <w:b/>
          <w:i/>
          <w:szCs w:val="24"/>
        </w:rPr>
        <w:t>2012-2016 гг. (по данным статистики)</w:t>
      </w:r>
    </w:p>
    <w:p w:rsidR="00C876B0" w:rsidRDefault="00C876B0" w:rsidP="00C876B0">
      <w:pPr>
        <w:rPr>
          <w:szCs w:val="24"/>
        </w:rPr>
      </w:pPr>
      <w:r w:rsidRPr="00CF3C91">
        <w:rPr>
          <w:szCs w:val="24"/>
        </w:rPr>
        <w:lastRenderedPageBreak/>
        <w:t xml:space="preserve">Естественное движение населения </w:t>
      </w:r>
      <w:r>
        <w:rPr>
          <w:szCs w:val="24"/>
        </w:rPr>
        <w:t>Вольского</w:t>
      </w:r>
      <w:r w:rsidRPr="00CF3C91">
        <w:rPr>
          <w:szCs w:val="24"/>
        </w:rPr>
        <w:t xml:space="preserve"> района</w:t>
      </w:r>
      <w:r>
        <w:rPr>
          <w:szCs w:val="24"/>
        </w:rPr>
        <w:t xml:space="preserve"> в 2012-2016 годах</w:t>
      </w:r>
      <w:r w:rsidRPr="00CF3C91">
        <w:rPr>
          <w:szCs w:val="24"/>
        </w:rPr>
        <w:t xml:space="preserve"> характер</w:t>
      </w:r>
      <w:r w:rsidRPr="00CF3C91">
        <w:rPr>
          <w:szCs w:val="24"/>
        </w:rPr>
        <w:t>и</w:t>
      </w:r>
      <w:r w:rsidRPr="00CF3C91">
        <w:rPr>
          <w:szCs w:val="24"/>
        </w:rPr>
        <w:t xml:space="preserve">зовалось </w:t>
      </w:r>
      <w:r>
        <w:rPr>
          <w:szCs w:val="24"/>
        </w:rPr>
        <w:t>показателями убыли.</w:t>
      </w:r>
      <w:r w:rsidRPr="00CF3C91">
        <w:rPr>
          <w:szCs w:val="24"/>
        </w:rPr>
        <w:t xml:space="preserve"> На протяжении периода численность населения района </w:t>
      </w:r>
      <w:r>
        <w:rPr>
          <w:szCs w:val="24"/>
        </w:rPr>
        <w:t>с</w:t>
      </w:r>
      <w:r>
        <w:rPr>
          <w:szCs w:val="24"/>
        </w:rPr>
        <w:t>о</w:t>
      </w:r>
      <w:r>
        <w:rPr>
          <w:szCs w:val="24"/>
        </w:rPr>
        <w:t>кратилась</w:t>
      </w:r>
      <w:r w:rsidRPr="00CF3C91">
        <w:rPr>
          <w:szCs w:val="24"/>
        </w:rPr>
        <w:t xml:space="preserve"> на </w:t>
      </w:r>
      <w:r>
        <w:rPr>
          <w:szCs w:val="24"/>
        </w:rPr>
        <w:t>2215</w:t>
      </w:r>
      <w:r w:rsidRPr="00CF3C91">
        <w:rPr>
          <w:szCs w:val="24"/>
        </w:rPr>
        <w:t xml:space="preserve"> чел</w:t>
      </w:r>
      <w:r>
        <w:rPr>
          <w:szCs w:val="24"/>
        </w:rPr>
        <w:t>.</w:t>
      </w:r>
    </w:p>
    <w:p w:rsidR="00C876B0" w:rsidRDefault="00C876B0" w:rsidP="00C876B0">
      <w:pPr>
        <w:rPr>
          <w:szCs w:val="24"/>
        </w:rPr>
      </w:pPr>
      <w:r>
        <w:rPr>
          <w:szCs w:val="24"/>
        </w:rPr>
        <w:t xml:space="preserve">Помимо показателей естественного движения на демографическую ситуацию влияют миграционные процессы. </w:t>
      </w:r>
      <w:r w:rsidRPr="00500169">
        <w:rPr>
          <w:szCs w:val="24"/>
        </w:rPr>
        <w:t xml:space="preserve">Динамика показателей миграции населения </w:t>
      </w:r>
      <w:r>
        <w:rPr>
          <w:szCs w:val="24"/>
        </w:rPr>
        <w:t>Вольск</w:t>
      </w:r>
      <w:r w:rsidRPr="00500169">
        <w:rPr>
          <w:szCs w:val="24"/>
        </w:rPr>
        <w:t xml:space="preserve">ого района </w:t>
      </w:r>
      <w:r>
        <w:rPr>
          <w:szCs w:val="24"/>
        </w:rPr>
        <w:t>Саратовской области</w:t>
      </w:r>
      <w:r w:rsidRPr="00500169">
        <w:rPr>
          <w:szCs w:val="24"/>
        </w:rPr>
        <w:t xml:space="preserve"> в </w:t>
      </w:r>
      <w:r>
        <w:rPr>
          <w:szCs w:val="24"/>
        </w:rPr>
        <w:t>2012-2016</w:t>
      </w:r>
      <w:r w:rsidRPr="00500169">
        <w:rPr>
          <w:szCs w:val="24"/>
        </w:rPr>
        <w:t xml:space="preserve"> гг. представлена на </w:t>
      </w:r>
      <w:r>
        <w:rPr>
          <w:szCs w:val="24"/>
        </w:rPr>
        <w:t>рисунке 2.4.</w:t>
      </w:r>
    </w:p>
    <w:p w:rsidR="00C876B0" w:rsidRDefault="00C876B0" w:rsidP="00C876B0">
      <w:pPr>
        <w:spacing w:before="120" w:after="120"/>
        <w:ind w:firstLine="0"/>
        <w:jc w:val="center"/>
        <w:rPr>
          <w:szCs w:val="24"/>
        </w:rPr>
      </w:pPr>
      <w:r>
        <w:rPr>
          <w:noProof/>
        </w:rPr>
        <w:drawing>
          <wp:inline distT="0" distB="0" distL="0" distR="0">
            <wp:extent cx="5727802" cy="2969971"/>
            <wp:effectExtent l="0" t="0" r="6350" b="190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876B0" w:rsidRPr="00867AF1" w:rsidRDefault="00C876B0" w:rsidP="00C876B0">
      <w:pPr>
        <w:spacing w:after="120"/>
        <w:ind w:firstLine="0"/>
        <w:jc w:val="center"/>
        <w:rPr>
          <w:b/>
          <w:i/>
          <w:szCs w:val="24"/>
        </w:rPr>
      </w:pPr>
      <w:r w:rsidRPr="00867AF1">
        <w:rPr>
          <w:b/>
          <w:i/>
          <w:szCs w:val="24"/>
        </w:rPr>
        <w:t xml:space="preserve">Рисунок </w:t>
      </w:r>
      <w:r>
        <w:rPr>
          <w:b/>
          <w:i/>
          <w:szCs w:val="24"/>
        </w:rPr>
        <w:t>2</w:t>
      </w:r>
      <w:r w:rsidRPr="00867AF1">
        <w:rPr>
          <w:b/>
          <w:i/>
          <w:szCs w:val="24"/>
        </w:rPr>
        <w:t>.</w:t>
      </w:r>
      <w:r>
        <w:rPr>
          <w:b/>
          <w:i/>
          <w:szCs w:val="24"/>
        </w:rPr>
        <w:t>4</w:t>
      </w:r>
      <w:bookmarkStart w:id="286" w:name="OLE_LINK27"/>
      <w:bookmarkStart w:id="287" w:name="OLE_LINK28"/>
      <w:bookmarkStart w:id="288" w:name="OLE_LINK29"/>
      <w:r w:rsidRPr="00867AF1">
        <w:rPr>
          <w:b/>
          <w:i/>
          <w:szCs w:val="24"/>
        </w:rPr>
        <w:t xml:space="preserve">Динамика </w:t>
      </w:r>
      <w:r>
        <w:rPr>
          <w:b/>
          <w:i/>
          <w:szCs w:val="24"/>
        </w:rPr>
        <w:t>показателей миграции</w:t>
      </w:r>
      <w:r w:rsidRPr="00867AF1">
        <w:rPr>
          <w:b/>
          <w:i/>
          <w:szCs w:val="24"/>
        </w:rPr>
        <w:t xml:space="preserve"> населения </w:t>
      </w:r>
      <w:r>
        <w:rPr>
          <w:b/>
          <w:i/>
          <w:szCs w:val="24"/>
        </w:rPr>
        <w:t>Вольского</w:t>
      </w:r>
      <w:r w:rsidRPr="00867AF1">
        <w:rPr>
          <w:b/>
          <w:i/>
          <w:szCs w:val="24"/>
        </w:rPr>
        <w:t xml:space="preserve"> района </w:t>
      </w:r>
      <w:r>
        <w:rPr>
          <w:b/>
          <w:i/>
          <w:szCs w:val="24"/>
        </w:rPr>
        <w:t>Сарато</w:t>
      </w:r>
      <w:r>
        <w:rPr>
          <w:b/>
          <w:i/>
          <w:szCs w:val="24"/>
        </w:rPr>
        <w:t>в</w:t>
      </w:r>
      <w:r>
        <w:rPr>
          <w:b/>
          <w:i/>
          <w:szCs w:val="24"/>
        </w:rPr>
        <w:t>ской области</w:t>
      </w:r>
      <w:r w:rsidRPr="00867AF1">
        <w:rPr>
          <w:b/>
          <w:i/>
          <w:szCs w:val="24"/>
        </w:rPr>
        <w:t xml:space="preserve"> в </w:t>
      </w:r>
      <w:r>
        <w:rPr>
          <w:b/>
          <w:i/>
          <w:szCs w:val="24"/>
        </w:rPr>
        <w:t>2012-2016 гг. (по данным статистики)</w:t>
      </w:r>
      <w:bookmarkEnd w:id="286"/>
      <w:bookmarkEnd w:id="287"/>
      <w:bookmarkEnd w:id="288"/>
    </w:p>
    <w:p w:rsidR="00C876B0" w:rsidRDefault="00C876B0" w:rsidP="00C876B0">
      <w:pPr>
        <w:rPr>
          <w:szCs w:val="24"/>
        </w:rPr>
      </w:pPr>
      <w:r>
        <w:rPr>
          <w:szCs w:val="24"/>
        </w:rPr>
        <w:t>Ч</w:t>
      </w:r>
      <w:r w:rsidRPr="00CF3C91">
        <w:rPr>
          <w:szCs w:val="24"/>
        </w:rPr>
        <w:t xml:space="preserve">исло </w:t>
      </w:r>
      <w:r>
        <w:rPr>
          <w:szCs w:val="24"/>
        </w:rPr>
        <w:t>выбывшего</w:t>
      </w:r>
      <w:r w:rsidRPr="00CF3C91">
        <w:rPr>
          <w:szCs w:val="24"/>
        </w:rPr>
        <w:t xml:space="preserve"> населения превышает число </w:t>
      </w:r>
      <w:r>
        <w:rPr>
          <w:szCs w:val="24"/>
        </w:rPr>
        <w:t>прибывшего населения</w:t>
      </w:r>
      <w:r w:rsidR="00934590">
        <w:rPr>
          <w:szCs w:val="24"/>
        </w:rPr>
        <w:t xml:space="preserve"> </w:t>
      </w:r>
      <w:r w:rsidRPr="00CF3C91">
        <w:rPr>
          <w:szCs w:val="24"/>
        </w:rPr>
        <w:t>на террит</w:t>
      </w:r>
      <w:r w:rsidRPr="00CF3C91">
        <w:rPr>
          <w:szCs w:val="24"/>
        </w:rPr>
        <w:t>о</w:t>
      </w:r>
      <w:r w:rsidRPr="00CF3C91">
        <w:rPr>
          <w:szCs w:val="24"/>
        </w:rPr>
        <w:t xml:space="preserve">рию </w:t>
      </w:r>
      <w:r>
        <w:rPr>
          <w:szCs w:val="24"/>
        </w:rPr>
        <w:t>Вольского района (кроме 2015 года)</w:t>
      </w:r>
      <w:r w:rsidRPr="00CF3C91">
        <w:rPr>
          <w:szCs w:val="24"/>
        </w:rPr>
        <w:t xml:space="preserve">, что </w:t>
      </w:r>
      <w:r>
        <w:rPr>
          <w:szCs w:val="24"/>
        </w:rPr>
        <w:t xml:space="preserve">отрицательно влияет на демографическую ситуацию в районе. </w:t>
      </w:r>
      <w:r w:rsidRPr="00CF3C91">
        <w:rPr>
          <w:szCs w:val="24"/>
        </w:rPr>
        <w:t xml:space="preserve">За период с </w:t>
      </w:r>
      <w:r>
        <w:rPr>
          <w:szCs w:val="24"/>
        </w:rPr>
        <w:t>2012 по 2016</w:t>
      </w:r>
      <w:r w:rsidRPr="00CF3C91">
        <w:rPr>
          <w:szCs w:val="24"/>
        </w:rPr>
        <w:t xml:space="preserve"> годы </w:t>
      </w:r>
      <w:r>
        <w:rPr>
          <w:szCs w:val="24"/>
        </w:rPr>
        <w:t>м</w:t>
      </w:r>
      <w:r w:rsidRPr="00CF3C91">
        <w:rPr>
          <w:szCs w:val="24"/>
        </w:rPr>
        <w:t>играционн</w:t>
      </w:r>
      <w:r>
        <w:rPr>
          <w:szCs w:val="24"/>
        </w:rPr>
        <w:t>ая убыль</w:t>
      </w:r>
      <w:r w:rsidRPr="00CF3C91">
        <w:rPr>
          <w:szCs w:val="24"/>
        </w:rPr>
        <w:t xml:space="preserve"> составил</w:t>
      </w:r>
      <w:r>
        <w:rPr>
          <w:szCs w:val="24"/>
        </w:rPr>
        <w:t>а792</w:t>
      </w:r>
      <w:r w:rsidRPr="00CF3C91">
        <w:rPr>
          <w:szCs w:val="24"/>
        </w:rPr>
        <w:t xml:space="preserve"> чел</w:t>
      </w:r>
      <w:r>
        <w:rPr>
          <w:szCs w:val="24"/>
        </w:rPr>
        <w:t>.</w:t>
      </w:r>
      <w:r w:rsidRPr="00CF3C91">
        <w:rPr>
          <w:szCs w:val="24"/>
        </w:rPr>
        <w:t xml:space="preserve"> (</w:t>
      </w:r>
      <w:r>
        <w:rPr>
          <w:szCs w:val="24"/>
        </w:rPr>
        <w:t>р</w:t>
      </w:r>
      <w:r w:rsidRPr="00CF3C91">
        <w:rPr>
          <w:szCs w:val="24"/>
        </w:rPr>
        <w:t xml:space="preserve">исунок </w:t>
      </w:r>
      <w:r>
        <w:rPr>
          <w:szCs w:val="24"/>
        </w:rPr>
        <w:t>2.4</w:t>
      </w:r>
      <w:r w:rsidRPr="00CF3C91">
        <w:rPr>
          <w:szCs w:val="24"/>
        </w:rPr>
        <w:t>).</w:t>
      </w:r>
    </w:p>
    <w:p w:rsidR="00C876B0" w:rsidRDefault="00C876B0" w:rsidP="00C876B0">
      <w:pPr>
        <w:rPr>
          <w:szCs w:val="24"/>
        </w:rPr>
      </w:pPr>
      <w:r>
        <w:rPr>
          <w:szCs w:val="24"/>
        </w:rPr>
        <w:t>В целом а</w:t>
      </w:r>
      <w:r w:rsidRPr="00A519F2">
        <w:rPr>
          <w:szCs w:val="24"/>
        </w:rPr>
        <w:t xml:space="preserve">нализ демографической ситуации </w:t>
      </w:r>
      <w:proofErr w:type="gramStart"/>
      <w:r w:rsidRPr="00A519F2">
        <w:rPr>
          <w:szCs w:val="24"/>
        </w:rPr>
        <w:t>в</w:t>
      </w:r>
      <w:proofErr w:type="gramEnd"/>
      <w:r w:rsidRPr="00A519F2">
        <w:rPr>
          <w:szCs w:val="24"/>
        </w:rPr>
        <w:t xml:space="preserve"> </w:t>
      </w:r>
      <w:proofErr w:type="gramStart"/>
      <w:r>
        <w:rPr>
          <w:szCs w:val="24"/>
        </w:rPr>
        <w:t>Вольском</w:t>
      </w:r>
      <w:proofErr w:type="gramEnd"/>
      <w:r>
        <w:rPr>
          <w:szCs w:val="24"/>
        </w:rPr>
        <w:t xml:space="preserve"> </w:t>
      </w:r>
      <w:r w:rsidRPr="00A519F2">
        <w:rPr>
          <w:szCs w:val="24"/>
        </w:rPr>
        <w:t>районе показал, что за п</w:t>
      </w:r>
      <w:r w:rsidRPr="00A519F2">
        <w:rPr>
          <w:szCs w:val="24"/>
        </w:rPr>
        <w:t>о</w:t>
      </w:r>
      <w:r w:rsidRPr="00A519F2">
        <w:rPr>
          <w:szCs w:val="24"/>
        </w:rPr>
        <w:t xml:space="preserve">следние годы наблюдается стабильное ежегодное снижение численности населения. </w:t>
      </w:r>
    </w:p>
    <w:p w:rsidR="00CE5127" w:rsidRPr="00E81335" w:rsidRDefault="00CE5127" w:rsidP="00E10994">
      <w:pPr>
        <w:pStyle w:val="3"/>
        <w:numPr>
          <w:ilvl w:val="2"/>
          <w:numId w:val="13"/>
        </w:numPr>
        <w:ind w:left="0" w:firstLine="0"/>
      </w:pPr>
      <w:bookmarkStart w:id="289" w:name="_Toc479953576"/>
      <w:bookmarkStart w:id="290" w:name="_Toc501034205"/>
      <w:bookmarkEnd w:id="284"/>
      <w:bookmarkEnd w:id="285"/>
      <w:r w:rsidRPr="00E81335">
        <w:t>Дифференциация проектируемой территории для целей разработки местных нормативов градостроительного проектирования</w:t>
      </w:r>
      <w:bookmarkEnd w:id="289"/>
      <w:bookmarkEnd w:id="290"/>
    </w:p>
    <w:p w:rsidR="005C2CFD" w:rsidRPr="0007180C" w:rsidRDefault="005C2CFD" w:rsidP="005C2CFD">
      <w:pPr>
        <w:rPr>
          <w:szCs w:val="24"/>
        </w:rPr>
      </w:pPr>
      <w:bookmarkStart w:id="291" w:name="OLE_LINK11"/>
      <w:bookmarkStart w:id="292" w:name="OLE_LINK12"/>
      <w:r w:rsidRPr="0007180C">
        <w:rPr>
          <w:szCs w:val="24"/>
        </w:rPr>
        <w:t>Установление расчетных показателей в МНГП</w:t>
      </w:r>
      <w:r>
        <w:rPr>
          <w:szCs w:val="24"/>
        </w:rPr>
        <w:t xml:space="preserve"> района</w:t>
      </w:r>
      <w:r w:rsidRPr="0007180C">
        <w:rPr>
          <w:szCs w:val="24"/>
        </w:rPr>
        <w:t xml:space="preserve"> необходимо выполнять с учетом территориальных особенностей </w:t>
      </w:r>
      <w:r w:rsidR="001629B4">
        <w:rPr>
          <w:szCs w:val="24"/>
        </w:rPr>
        <w:t>Вольск</w:t>
      </w:r>
      <w:r w:rsidR="00E0044F">
        <w:rPr>
          <w:szCs w:val="24"/>
        </w:rPr>
        <w:t>ого муниципального района</w:t>
      </w:r>
      <w:r w:rsidRPr="0007180C">
        <w:rPr>
          <w:szCs w:val="24"/>
        </w:rPr>
        <w:t>, выраженных в природно-климатических, социально-демографических, национальных, инфраструкту</w:t>
      </w:r>
      <w:r w:rsidRPr="0007180C">
        <w:rPr>
          <w:szCs w:val="24"/>
        </w:rPr>
        <w:t>р</w:t>
      </w:r>
      <w:r w:rsidRPr="0007180C">
        <w:rPr>
          <w:szCs w:val="24"/>
        </w:rPr>
        <w:t xml:space="preserve">ных, экономических и иных аспектах. </w:t>
      </w:r>
    </w:p>
    <w:p w:rsidR="005C2CFD" w:rsidRPr="0007180C" w:rsidRDefault="005C2CFD" w:rsidP="005C2CFD">
      <w:pPr>
        <w:rPr>
          <w:szCs w:val="24"/>
        </w:rPr>
      </w:pPr>
      <w:r w:rsidRPr="0007180C">
        <w:rPr>
          <w:szCs w:val="24"/>
        </w:rPr>
        <w:t xml:space="preserve">В качестве факторов дифференциации </w:t>
      </w:r>
      <w:r w:rsidR="007655D7">
        <w:rPr>
          <w:szCs w:val="24"/>
        </w:rPr>
        <w:t>проектируемой территории</w:t>
      </w:r>
      <w:r w:rsidR="00934590">
        <w:rPr>
          <w:szCs w:val="24"/>
        </w:rPr>
        <w:t xml:space="preserve"> </w:t>
      </w:r>
      <w:r w:rsidR="001629B4">
        <w:rPr>
          <w:szCs w:val="24"/>
        </w:rPr>
        <w:t>Вольск</w:t>
      </w:r>
      <w:r w:rsidR="00E0044F">
        <w:rPr>
          <w:szCs w:val="24"/>
        </w:rPr>
        <w:t>ого м</w:t>
      </w:r>
      <w:r w:rsidR="00E0044F">
        <w:rPr>
          <w:szCs w:val="24"/>
        </w:rPr>
        <w:t>у</w:t>
      </w:r>
      <w:r w:rsidR="00E0044F">
        <w:rPr>
          <w:szCs w:val="24"/>
        </w:rPr>
        <w:t>ниципального района</w:t>
      </w:r>
      <w:r w:rsidRPr="0007180C">
        <w:rPr>
          <w:szCs w:val="24"/>
        </w:rPr>
        <w:t xml:space="preserve"> для установления значений расчетных показателей в МНГП опред</w:t>
      </w:r>
      <w:r w:rsidRPr="0007180C">
        <w:rPr>
          <w:szCs w:val="24"/>
        </w:rPr>
        <w:t>е</w:t>
      </w:r>
      <w:r w:rsidRPr="0007180C">
        <w:rPr>
          <w:szCs w:val="24"/>
        </w:rPr>
        <w:t xml:space="preserve">лены: </w:t>
      </w:r>
    </w:p>
    <w:p w:rsidR="005C2CFD" w:rsidRPr="0007180C" w:rsidRDefault="005C2CFD" w:rsidP="004676E3">
      <w:pPr>
        <w:pStyle w:val="affb"/>
        <w:numPr>
          <w:ilvl w:val="0"/>
          <w:numId w:val="14"/>
        </w:numPr>
        <w:rPr>
          <w:szCs w:val="24"/>
        </w:rPr>
      </w:pPr>
      <w:r w:rsidRPr="0007180C">
        <w:rPr>
          <w:szCs w:val="24"/>
        </w:rPr>
        <w:t xml:space="preserve">численность населения; </w:t>
      </w:r>
    </w:p>
    <w:p w:rsidR="005C2CFD" w:rsidRPr="0007180C" w:rsidRDefault="005C2CFD" w:rsidP="004676E3">
      <w:pPr>
        <w:pStyle w:val="affb"/>
        <w:numPr>
          <w:ilvl w:val="0"/>
          <w:numId w:val="14"/>
        </w:numPr>
        <w:rPr>
          <w:szCs w:val="24"/>
        </w:rPr>
      </w:pPr>
      <w:r w:rsidRPr="0007180C">
        <w:rPr>
          <w:szCs w:val="24"/>
        </w:rPr>
        <w:t xml:space="preserve">вид (категория) населенного пункта и статус поселения. </w:t>
      </w:r>
    </w:p>
    <w:p w:rsidR="005C2CFD" w:rsidRPr="0070439C" w:rsidRDefault="007655D7" w:rsidP="005C2CFD">
      <w:pPr>
        <w:spacing w:before="120"/>
        <w:rPr>
          <w:i/>
          <w:szCs w:val="24"/>
        </w:rPr>
      </w:pPr>
      <w:r>
        <w:rPr>
          <w:i/>
          <w:szCs w:val="24"/>
        </w:rPr>
        <w:t>1</w:t>
      </w:r>
      <w:r w:rsidR="005C2CFD" w:rsidRPr="0070439C">
        <w:rPr>
          <w:i/>
          <w:szCs w:val="24"/>
        </w:rPr>
        <w:t xml:space="preserve">. Дифференциация </w:t>
      </w:r>
      <w:r w:rsidR="005C2CFD">
        <w:rPr>
          <w:i/>
          <w:szCs w:val="24"/>
        </w:rPr>
        <w:t>населённых пунктов</w:t>
      </w:r>
      <w:r w:rsidR="005C2CFD" w:rsidRPr="0070439C">
        <w:rPr>
          <w:i/>
          <w:szCs w:val="24"/>
        </w:rPr>
        <w:t xml:space="preserve"> по численности населения</w:t>
      </w:r>
      <w:r w:rsidR="005C2CFD">
        <w:rPr>
          <w:i/>
          <w:szCs w:val="24"/>
        </w:rPr>
        <w:t>.</w:t>
      </w:r>
    </w:p>
    <w:p w:rsidR="005C2CFD" w:rsidRDefault="005C2CFD" w:rsidP="005C2CFD">
      <w:pPr>
        <w:rPr>
          <w:szCs w:val="24"/>
        </w:rPr>
      </w:pPr>
      <w:r w:rsidRPr="0070439C">
        <w:rPr>
          <w:szCs w:val="24"/>
        </w:rPr>
        <w:t>Расчетные показатели минимально допустимого уровня обеспеченности объектами социально-бытового и культурного обслуживания и объектами озеленения общего пол</w:t>
      </w:r>
      <w:r w:rsidRPr="0070439C">
        <w:rPr>
          <w:szCs w:val="24"/>
        </w:rPr>
        <w:t>ь</w:t>
      </w:r>
      <w:r w:rsidRPr="0070439C">
        <w:rPr>
          <w:szCs w:val="24"/>
        </w:rPr>
        <w:t>зования необходимо применять в зависимости от численности населения администрати</w:t>
      </w:r>
      <w:r w:rsidRPr="0070439C">
        <w:rPr>
          <w:szCs w:val="24"/>
        </w:rPr>
        <w:t>в</w:t>
      </w:r>
      <w:r w:rsidRPr="0070439C">
        <w:rPr>
          <w:szCs w:val="24"/>
        </w:rPr>
        <w:t xml:space="preserve">но-территориальной единицы. </w:t>
      </w:r>
    </w:p>
    <w:p w:rsidR="005C2CFD" w:rsidRDefault="005C2CFD" w:rsidP="005C2CFD">
      <w:pPr>
        <w:rPr>
          <w:szCs w:val="24"/>
        </w:rPr>
      </w:pPr>
      <w:r>
        <w:rPr>
          <w:szCs w:val="24"/>
        </w:rPr>
        <w:lastRenderedPageBreak/>
        <w:t>Населённые пункты поселений</w:t>
      </w:r>
      <w:r w:rsidR="00934590">
        <w:rPr>
          <w:szCs w:val="24"/>
        </w:rPr>
        <w:t xml:space="preserve"> </w:t>
      </w:r>
      <w:r w:rsidR="001629B4">
        <w:rPr>
          <w:szCs w:val="24"/>
        </w:rPr>
        <w:t>Вольск</w:t>
      </w:r>
      <w:r w:rsidR="00E0044F">
        <w:rPr>
          <w:szCs w:val="24"/>
        </w:rPr>
        <w:t>ого муниципального района</w:t>
      </w:r>
      <w:r w:rsidRPr="0070439C">
        <w:rPr>
          <w:szCs w:val="24"/>
        </w:rPr>
        <w:t xml:space="preserve"> в зависимости от численности населения, вида (категории) населенного пункта </w:t>
      </w:r>
      <w:r w:rsidRPr="00903F22">
        <w:rPr>
          <w:szCs w:val="24"/>
        </w:rPr>
        <w:t>согласно таблице 1 п. 4.4 СП 42.13330.2011 «</w:t>
      </w:r>
      <w:r w:rsidR="001E7CDC">
        <w:rPr>
          <w:szCs w:val="24"/>
        </w:rPr>
        <w:t>Градостроительство. Планировка</w:t>
      </w:r>
      <w:r w:rsidRPr="00903F22">
        <w:rPr>
          <w:szCs w:val="24"/>
        </w:rPr>
        <w:t xml:space="preserve"> и застройка городских и сельских поселений. Актуализированная редакция </w:t>
      </w:r>
      <w:proofErr w:type="spellStart"/>
      <w:r w:rsidRPr="00903F22">
        <w:rPr>
          <w:szCs w:val="24"/>
        </w:rPr>
        <w:t>СНиП</w:t>
      </w:r>
      <w:proofErr w:type="spellEnd"/>
      <w:r w:rsidRPr="00903F22">
        <w:rPr>
          <w:szCs w:val="24"/>
        </w:rPr>
        <w:t xml:space="preserve"> 2.07.01-89*»</w:t>
      </w:r>
      <w:r w:rsidRPr="0070439C">
        <w:rPr>
          <w:szCs w:val="24"/>
        </w:rPr>
        <w:t>подразделяются на группы, представленные ниже (</w:t>
      </w:r>
      <w:r>
        <w:rPr>
          <w:szCs w:val="24"/>
        </w:rPr>
        <w:t>т</w:t>
      </w:r>
      <w:r w:rsidRPr="0070439C">
        <w:rPr>
          <w:szCs w:val="24"/>
        </w:rPr>
        <w:t xml:space="preserve">аблица </w:t>
      </w:r>
      <w:r>
        <w:rPr>
          <w:szCs w:val="24"/>
        </w:rPr>
        <w:t>2.3</w:t>
      </w:r>
      <w:r w:rsidRPr="0070439C">
        <w:rPr>
          <w:szCs w:val="24"/>
        </w:rPr>
        <w:t>).</w:t>
      </w:r>
    </w:p>
    <w:p w:rsidR="005C2CFD" w:rsidRPr="0077453F" w:rsidRDefault="005C2CFD" w:rsidP="007655D7">
      <w:pPr>
        <w:keepNext/>
        <w:spacing w:before="120"/>
        <w:jc w:val="right"/>
        <w:rPr>
          <w:b/>
          <w:i/>
          <w:szCs w:val="24"/>
        </w:rPr>
      </w:pPr>
      <w:r w:rsidRPr="0077453F">
        <w:rPr>
          <w:b/>
          <w:i/>
          <w:szCs w:val="24"/>
        </w:rPr>
        <w:t xml:space="preserve">Таблица </w:t>
      </w:r>
      <w:r>
        <w:rPr>
          <w:b/>
          <w:i/>
          <w:szCs w:val="24"/>
        </w:rPr>
        <w:t>2</w:t>
      </w:r>
      <w:r w:rsidRPr="0077453F">
        <w:rPr>
          <w:b/>
          <w:i/>
          <w:szCs w:val="24"/>
        </w:rPr>
        <w:t>.</w:t>
      </w:r>
      <w:r>
        <w:rPr>
          <w:b/>
          <w:i/>
          <w:szCs w:val="24"/>
        </w:rPr>
        <w:t>3</w:t>
      </w:r>
    </w:p>
    <w:p w:rsidR="005C2CFD" w:rsidRPr="0077453F" w:rsidRDefault="005C2CFD" w:rsidP="007655D7">
      <w:pPr>
        <w:keepNext/>
        <w:spacing w:after="120"/>
        <w:ind w:firstLine="0"/>
        <w:jc w:val="center"/>
        <w:rPr>
          <w:b/>
          <w:i/>
          <w:lang w:eastAsia="ar-SA" w:bidi="en-US"/>
        </w:rPr>
      </w:pPr>
      <w:r w:rsidRPr="0077453F">
        <w:rPr>
          <w:b/>
          <w:i/>
          <w:lang w:eastAsia="ar-SA" w:bidi="en-US"/>
        </w:rPr>
        <w:t xml:space="preserve">Дифференциация </w:t>
      </w:r>
      <w:r>
        <w:rPr>
          <w:b/>
          <w:i/>
          <w:lang w:eastAsia="ar-SA" w:bidi="en-US"/>
        </w:rPr>
        <w:t>населенных пунктов</w:t>
      </w:r>
      <w:r w:rsidRPr="0077453F">
        <w:rPr>
          <w:b/>
          <w:i/>
          <w:lang w:eastAsia="ar-SA" w:bidi="en-US"/>
        </w:rPr>
        <w:t xml:space="preserve"> по численности населения</w:t>
      </w:r>
    </w:p>
    <w:tbl>
      <w:tblPr>
        <w:tblW w:w="946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2093"/>
        <w:gridCol w:w="3685"/>
        <w:gridCol w:w="3686"/>
      </w:tblGrid>
      <w:tr w:rsidR="005C2CFD" w:rsidRPr="0077453F" w:rsidTr="006C445E">
        <w:trPr>
          <w:trHeight w:val="319"/>
        </w:trPr>
        <w:tc>
          <w:tcPr>
            <w:tcW w:w="2093" w:type="dxa"/>
            <w:vMerge w:val="restart"/>
            <w:shd w:val="clear" w:color="auto" w:fill="D9D9D9" w:themeFill="background1" w:themeFillShade="D9"/>
          </w:tcPr>
          <w:p w:rsidR="005C2CFD" w:rsidRPr="0077453F" w:rsidRDefault="005C2CFD" w:rsidP="007655D7">
            <w:pPr>
              <w:pStyle w:val="Default"/>
              <w:keepNext/>
              <w:jc w:val="center"/>
              <w:rPr>
                <w:i/>
              </w:rPr>
            </w:pPr>
            <w:r w:rsidRPr="0077453F">
              <w:rPr>
                <w:b/>
                <w:bCs/>
                <w:i/>
              </w:rPr>
              <w:t xml:space="preserve">Группы </w:t>
            </w:r>
            <w:r>
              <w:rPr>
                <w:b/>
                <w:bCs/>
                <w:i/>
              </w:rPr>
              <w:t>населе</w:t>
            </w:r>
            <w:r>
              <w:rPr>
                <w:b/>
                <w:bCs/>
                <w:i/>
              </w:rPr>
              <w:t>н</w:t>
            </w:r>
            <w:r>
              <w:rPr>
                <w:b/>
                <w:bCs/>
                <w:i/>
              </w:rPr>
              <w:t>ных пунктов</w:t>
            </w:r>
          </w:p>
        </w:tc>
        <w:tc>
          <w:tcPr>
            <w:tcW w:w="7371" w:type="dxa"/>
            <w:gridSpan w:val="2"/>
            <w:shd w:val="clear" w:color="auto" w:fill="D9D9D9" w:themeFill="background1" w:themeFillShade="D9"/>
          </w:tcPr>
          <w:p w:rsidR="005C2CFD" w:rsidRPr="0077453F" w:rsidRDefault="005C2CFD" w:rsidP="007655D7">
            <w:pPr>
              <w:pStyle w:val="Default"/>
              <w:keepNext/>
              <w:jc w:val="center"/>
              <w:rPr>
                <w:i/>
              </w:rPr>
            </w:pPr>
            <w:r w:rsidRPr="0077453F">
              <w:rPr>
                <w:b/>
                <w:bCs/>
                <w:i/>
              </w:rPr>
              <w:t>Численность населения,</w:t>
            </w:r>
            <w:r w:rsidR="00934590">
              <w:rPr>
                <w:b/>
                <w:bCs/>
                <w:i/>
              </w:rPr>
              <w:t xml:space="preserve"> </w:t>
            </w:r>
            <w:r w:rsidRPr="0077453F">
              <w:rPr>
                <w:b/>
                <w:bCs/>
                <w:i/>
              </w:rPr>
              <w:t>тыс. человек</w:t>
            </w:r>
          </w:p>
        </w:tc>
      </w:tr>
      <w:tr w:rsidR="005C2CFD" w:rsidRPr="0077453F" w:rsidTr="006C445E">
        <w:trPr>
          <w:trHeight w:val="319"/>
        </w:trPr>
        <w:tc>
          <w:tcPr>
            <w:tcW w:w="2093" w:type="dxa"/>
            <w:vMerge/>
            <w:shd w:val="clear" w:color="auto" w:fill="D9D9D9" w:themeFill="background1" w:themeFillShade="D9"/>
          </w:tcPr>
          <w:p w:rsidR="005C2CFD" w:rsidRPr="0077453F" w:rsidRDefault="005C2CFD" w:rsidP="007655D7">
            <w:pPr>
              <w:pStyle w:val="Default"/>
              <w:keepNext/>
              <w:jc w:val="center"/>
              <w:rPr>
                <w:b/>
                <w:bCs/>
                <w:i/>
              </w:rPr>
            </w:pPr>
          </w:p>
        </w:tc>
        <w:tc>
          <w:tcPr>
            <w:tcW w:w="3685" w:type="dxa"/>
            <w:shd w:val="clear" w:color="auto" w:fill="D9D9D9" w:themeFill="background1" w:themeFillShade="D9"/>
          </w:tcPr>
          <w:p w:rsidR="005C2CFD" w:rsidRPr="0077453F" w:rsidRDefault="005C2CFD" w:rsidP="007655D7">
            <w:pPr>
              <w:pStyle w:val="Default"/>
              <w:keepNext/>
              <w:jc w:val="center"/>
              <w:rPr>
                <w:b/>
                <w:bCs/>
                <w:i/>
              </w:rPr>
            </w:pPr>
            <w:r>
              <w:rPr>
                <w:b/>
                <w:bCs/>
                <w:i/>
              </w:rPr>
              <w:t>Городские населенные пункты</w:t>
            </w:r>
          </w:p>
        </w:tc>
        <w:tc>
          <w:tcPr>
            <w:tcW w:w="3686" w:type="dxa"/>
            <w:shd w:val="clear" w:color="auto" w:fill="D9D9D9" w:themeFill="background1" w:themeFillShade="D9"/>
          </w:tcPr>
          <w:p w:rsidR="005C2CFD" w:rsidRPr="0077453F" w:rsidRDefault="005C2CFD" w:rsidP="007655D7">
            <w:pPr>
              <w:pStyle w:val="Default"/>
              <w:keepNext/>
              <w:jc w:val="center"/>
              <w:rPr>
                <w:b/>
                <w:bCs/>
                <w:i/>
              </w:rPr>
            </w:pPr>
            <w:r>
              <w:rPr>
                <w:b/>
                <w:bCs/>
                <w:i/>
              </w:rPr>
              <w:t>Сельские населенные пункты</w:t>
            </w:r>
          </w:p>
        </w:tc>
      </w:tr>
      <w:tr w:rsidR="00074FE9" w:rsidRPr="0077453F" w:rsidTr="006C445E">
        <w:trPr>
          <w:trHeight w:val="319"/>
        </w:trPr>
        <w:tc>
          <w:tcPr>
            <w:tcW w:w="2093" w:type="dxa"/>
            <w:shd w:val="clear" w:color="auto" w:fill="F2F2F2" w:themeFill="background1" w:themeFillShade="F2"/>
          </w:tcPr>
          <w:p w:rsidR="00074FE9" w:rsidRDefault="00074FE9" w:rsidP="006C445E">
            <w:pPr>
              <w:pStyle w:val="Default"/>
            </w:pPr>
            <w:r>
              <w:t>Крупные</w:t>
            </w:r>
          </w:p>
        </w:tc>
        <w:tc>
          <w:tcPr>
            <w:tcW w:w="3685" w:type="dxa"/>
          </w:tcPr>
          <w:p w:rsidR="00074FE9" w:rsidRDefault="00074FE9" w:rsidP="006C445E">
            <w:pPr>
              <w:pStyle w:val="Default"/>
              <w:jc w:val="center"/>
            </w:pPr>
            <w:r>
              <w:t>-</w:t>
            </w:r>
          </w:p>
        </w:tc>
        <w:tc>
          <w:tcPr>
            <w:tcW w:w="3686" w:type="dxa"/>
          </w:tcPr>
          <w:p w:rsidR="00074FE9" w:rsidRDefault="00074FE9" w:rsidP="006C445E">
            <w:pPr>
              <w:pStyle w:val="Default"/>
              <w:jc w:val="center"/>
            </w:pPr>
            <w:r>
              <w:t>от 3</w:t>
            </w:r>
          </w:p>
        </w:tc>
      </w:tr>
      <w:tr w:rsidR="005C2CFD" w:rsidRPr="0077453F" w:rsidTr="006C445E">
        <w:trPr>
          <w:trHeight w:val="319"/>
        </w:trPr>
        <w:tc>
          <w:tcPr>
            <w:tcW w:w="2093" w:type="dxa"/>
            <w:shd w:val="clear" w:color="auto" w:fill="F2F2F2" w:themeFill="background1" w:themeFillShade="F2"/>
          </w:tcPr>
          <w:p w:rsidR="005C2CFD" w:rsidRDefault="005C2CFD" w:rsidP="006C445E">
            <w:pPr>
              <w:pStyle w:val="Default"/>
            </w:pPr>
            <w:r>
              <w:t>Большие</w:t>
            </w:r>
          </w:p>
        </w:tc>
        <w:tc>
          <w:tcPr>
            <w:tcW w:w="3685" w:type="dxa"/>
          </w:tcPr>
          <w:p w:rsidR="005C2CFD" w:rsidRDefault="005C2CFD" w:rsidP="006C445E">
            <w:pPr>
              <w:pStyle w:val="Default"/>
              <w:jc w:val="center"/>
            </w:pPr>
            <w:r>
              <w:t>-</w:t>
            </w:r>
          </w:p>
        </w:tc>
        <w:tc>
          <w:tcPr>
            <w:tcW w:w="3686" w:type="dxa"/>
          </w:tcPr>
          <w:p w:rsidR="005C2CFD" w:rsidRDefault="005C2CFD" w:rsidP="006C445E">
            <w:pPr>
              <w:pStyle w:val="Default"/>
              <w:jc w:val="center"/>
            </w:pPr>
            <w:r>
              <w:t>от 1 до 3</w:t>
            </w:r>
          </w:p>
        </w:tc>
      </w:tr>
      <w:tr w:rsidR="005C2CFD" w:rsidRPr="0077453F" w:rsidTr="006C445E">
        <w:trPr>
          <w:trHeight w:val="319"/>
        </w:trPr>
        <w:tc>
          <w:tcPr>
            <w:tcW w:w="2093" w:type="dxa"/>
            <w:shd w:val="clear" w:color="auto" w:fill="F2F2F2" w:themeFill="background1" w:themeFillShade="F2"/>
          </w:tcPr>
          <w:p w:rsidR="005C2CFD" w:rsidRPr="0077453F" w:rsidRDefault="005C2CFD" w:rsidP="006C445E">
            <w:pPr>
              <w:pStyle w:val="Default"/>
            </w:pPr>
            <w:r>
              <w:t>Средние</w:t>
            </w:r>
          </w:p>
        </w:tc>
        <w:tc>
          <w:tcPr>
            <w:tcW w:w="3685" w:type="dxa"/>
          </w:tcPr>
          <w:p w:rsidR="005C2CFD" w:rsidRPr="0077453F" w:rsidRDefault="00C876B0" w:rsidP="006C445E">
            <w:pPr>
              <w:pStyle w:val="Default"/>
              <w:jc w:val="center"/>
            </w:pPr>
            <w:r>
              <w:t>от 50 до 100 (город Вольск)</w:t>
            </w:r>
          </w:p>
        </w:tc>
        <w:tc>
          <w:tcPr>
            <w:tcW w:w="3686" w:type="dxa"/>
          </w:tcPr>
          <w:p w:rsidR="005C2CFD" w:rsidRPr="0077453F" w:rsidRDefault="005C2CFD" w:rsidP="006C445E">
            <w:pPr>
              <w:pStyle w:val="Default"/>
              <w:jc w:val="center"/>
            </w:pPr>
            <w:r>
              <w:t>от 0,2 до 1</w:t>
            </w:r>
          </w:p>
        </w:tc>
      </w:tr>
      <w:tr w:rsidR="005C2CFD" w:rsidRPr="0077453F" w:rsidTr="006C445E">
        <w:trPr>
          <w:trHeight w:val="319"/>
        </w:trPr>
        <w:tc>
          <w:tcPr>
            <w:tcW w:w="2093" w:type="dxa"/>
            <w:shd w:val="clear" w:color="auto" w:fill="F2F2F2" w:themeFill="background1" w:themeFillShade="F2"/>
          </w:tcPr>
          <w:p w:rsidR="005C2CFD" w:rsidRPr="0077453F" w:rsidRDefault="005C2CFD" w:rsidP="006C445E">
            <w:pPr>
              <w:pStyle w:val="Default"/>
            </w:pPr>
            <w:r>
              <w:t>Малые</w:t>
            </w:r>
          </w:p>
        </w:tc>
        <w:tc>
          <w:tcPr>
            <w:tcW w:w="3685" w:type="dxa"/>
          </w:tcPr>
          <w:p w:rsidR="005C2CFD" w:rsidRPr="0077453F" w:rsidRDefault="005C2CFD" w:rsidP="00C876B0">
            <w:pPr>
              <w:pStyle w:val="Default"/>
              <w:jc w:val="center"/>
            </w:pPr>
            <w:r>
              <w:t>до 50 (</w:t>
            </w:r>
            <w:r w:rsidR="007655D7" w:rsidRPr="007655D7">
              <w:t>рабочий посёлок</w:t>
            </w:r>
            <w:r w:rsidR="00C876B0">
              <w:t xml:space="preserve"> Сенной</w:t>
            </w:r>
            <w:r>
              <w:t>)</w:t>
            </w:r>
          </w:p>
        </w:tc>
        <w:tc>
          <w:tcPr>
            <w:tcW w:w="3686" w:type="dxa"/>
          </w:tcPr>
          <w:p w:rsidR="005C2CFD" w:rsidRPr="0077453F" w:rsidRDefault="005C2CFD" w:rsidP="006C445E">
            <w:pPr>
              <w:pStyle w:val="Default"/>
              <w:jc w:val="center"/>
            </w:pPr>
            <w:r>
              <w:t>до 0,2</w:t>
            </w:r>
          </w:p>
        </w:tc>
      </w:tr>
    </w:tbl>
    <w:p w:rsidR="00C876B0" w:rsidRDefault="00C876B0" w:rsidP="005C2CFD">
      <w:pPr>
        <w:spacing w:before="120"/>
        <w:rPr>
          <w:szCs w:val="24"/>
        </w:rPr>
      </w:pPr>
      <w:bookmarkStart w:id="293" w:name="OLE_LINK218"/>
      <w:bookmarkStart w:id="294" w:name="OLE_LINK226"/>
      <w:r>
        <w:rPr>
          <w:szCs w:val="24"/>
        </w:rPr>
        <w:t xml:space="preserve">Город Вольск </w:t>
      </w:r>
      <w:r w:rsidR="004D57A3">
        <w:rPr>
          <w:szCs w:val="24"/>
        </w:rPr>
        <w:t>с</w:t>
      </w:r>
      <w:r w:rsidR="004D57A3" w:rsidRPr="0006279A">
        <w:rPr>
          <w:szCs w:val="24"/>
        </w:rPr>
        <w:t>огласно таблице 1 п. 4.4 СП 42.13330.2011 «</w:t>
      </w:r>
      <w:r w:rsidR="001E7CDC">
        <w:rPr>
          <w:szCs w:val="24"/>
        </w:rPr>
        <w:t>Градостроительство. Планировка</w:t>
      </w:r>
      <w:r w:rsidR="004D57A3" w:rsidRPr="0006279A">
        <w:rPr>
          <w:szCs w:val="24"/>
        </w:rPr>
        <w:t xml:space="preserve"> и застройка городских и сельских поселений. Актуализированная редакция </w:t>
      </w:r>
      <w:proofErr w:type="spellStart"/>
      <w:r w:rsidR="004D57A3" w:rsidRPr="0006279A">
        <w:rPr>
          <w:szCs w:val="24"/>
        </w:rPr>
        <w:t>СНиП</w:t>
      </w:r>
      <w:proofErr w:type="spellEnd"/>
      <w:r w:rsidR="004D57A3" w:rsidRPr="0006279A">
        <w:rPr>
          <w:szCs w:val="24"/>
        </w:rPr>
        <w:t xml:space="preserve"> 2.07.01-89*»</w:t>
      </w:r>
      <w:r w:rsidR="004D57A3">
        <w:rPr>
          <w:szCs w:val="24"/>
        </w:rPr>
        <w:t xml:space="preserve"> относится к </w:t>
      </w:r>
      <w:r w:rsidR="004D57A3" w:rsidRPr="004D57A3">
        <w:rPr>
          <w:b/>
          <w:szCs w:val="24"/>
        </w:rPr>
        <w:t>средним</w:t>
      </w:r>
      <w:r w:rsidR="004D57A3">
        <w:rPr>
          <w:szCs w:val="24"/>
        </w:rPr>
        <w:t xml:space="preserve"> городам, а рабочий посёлок Сенной – к </w:t>
      </w:r>
      <w:r w:rsidR="004D57A3" w:rsidRPr="004D57A3">
        <w:rPr>
          <w:b/>
          <w:szCs w:val="24"/>
        </w:rPr>
        <w:t>малым</w:t>
      </w:r>
      <w:r w:rsidR="004D57A3">
        <w:rPr>
          <w:szCs w:val="24"/>
        </w:rPr>
        <w:t xml:space="preserve"> городам.</w:t>
      </w:r>
    </w:p>
    <w:bookmarkEnd w:id="293"/>
    <w:bookmarkEnd w:id="294"/>
    <w:p w:rsidR="005C2CFD" w:rsidRPr="0070439C" w:rsidRDefault="00026178" w:rsidP="005C2CFD">
      <w:pPr>
        <w:spacing w:before="120"/>
        <w:rPr>
          <w:i/>
          <w:szCs w:val="24"/>
        </w:rPr>
      </w:pPr>
      <w:r>
        <w:rPr>
          <w:i/>
          <w:szCs w:val="24"/>
        </w:rPr>
        <w:t>2</w:t>
      </w:r>
      <w:r w:rsidR="005C2CFD" w:rsidRPr="0070439C">
        <w:rPr>
          <w:i/>
          <w:szCs w:val="24"/>
        </w:rPr>
        <w:t xml:space="preserve">. Дифференциация по статусу поселения и виду (категории) населенного пункта </w:t>
      </w:r>
    </w:p>
    <w:p w:rsidR="005C2CFD" w:rsidRPr="00ED3BBC" w:rsidRDefault="005C2CFD" w:rsidP="005C2CFD">
      <w:pPr>
        <w:pStyle w:val="aff6"/>
        <w:rPr>
          <w:szCs w:val="23"/>
          <w:lang w:val="ru-RU"/>
        </w:rPr>
      </w:pPr>
      <w:proofErr w:type="gramStart"/>
      <w:r w:rsidRPr="00ED3BBC">
        <w:rPr>
          <w:szCs w:val="23"/>
          <w:lang w:val="ru-RU"/>
        </w:rPr>
        <w:t>Большое значение имеет статус поселения (городское/сельское) и вид (категория) населенного пункта (городской/сельский), определяющие целесообразность размещения объектов обслуживания, значение расчетных показателей минимально допустимого уро</w:t>
      </w:r>
      <w:r w:rsidRPr="00ED3BBC">
        <w:rPr>
          <w:szCs w:val="23"/>
          <w:lang w:val="ru-RU"/>
        </w:rPr>
        <w:t>в</w:t>
      </w:r>
      <w:r w:rsidRPr="00ED3BBC">
        <w:rPr>
          <w:szCs w:val="23"/>
          <w:lang w:val="ru-RU"/>
        </w:rPr>
        <w:t>ня обеспеченности объектами местного значения и максимально допустимого уровня те</w:t>
      </w:r>
      <w:r w:rsidRPr="00ED3BBC">
        <w:rPr>
          <w:szCs w:val="23"/>
          <w:lang w:val="ru-RU"/>
        </w:rPr>
        <w:t>р</w:t>
      </w:r>
      <w:r w:rsidRPr="00ED3BBC">
        <w:rPr>
          <w:szCs w:val="23"/>
          <w:lang w:val="ru-RU"/>
        </w:rPr>
        <w:t xml:space="preserve">риториальной доступности таких объектов для населения. </w:t>
      </w:r>
      <w:proofErr w:type="gramEnd"/>
    </w:p>
    <w:p w:rsidR="005C2CFD" w:rsidRPr="00ED3BBC" w:rsidRDefault="005C2CFD" w:rsidP="005C2CFD">
      <w:pPr>
        <w:pStyle w:val="aff6"/>
        <w:rPr>
          <w:szCs w:val="23"/>
          <w:lang w:val="ru-RU"/>
        </w:rPr>
      </w:pPr>
      <w:r w:rsidRPr="00ED3BBC">
        <w:rPr>
          <w:szCs w:val="23"/>
          <w:lang w:val="ru-RU"/>
        </w:rPr>
        <w:t>Расчетные показатели минимально допустимого уровня обеспеченности объектами социально-бытового и культурного обслуживания и озеленения общего пользования н</w:t>
      </w:r>
      <w:r w:rsidRPr="00ED3BBC">
        <w:rPr>
          <w:szCs w:val="23"/>
          <w:lang w:val="ru-RU"/>
        </w:rPr>
        <w:t>е</w:t>
      </w:r>
      <w:r w:rsidRPr="00ED3BBC">
        <w:rPr>
          <w:szCs w:val="23"/>
          <w:lang w:val="ru-RU"/>
        </w:rPr>
        <w:t>обходимо использовать в зависимости от статуса поселения и вида (категории) населенн</w:t>
      </w:r>
      <w:r w:rsidRPr="00ED3BBC">
        <w:rPr>
          <w:szCs w:val="23"/>
          <w:lang w:val="ru-RU"/>
        </w:rPr>
        <w:t>о</w:t>
      </w:r>
      <w:r w:rsidRPr="00ED3BBC">
        <w:rPr>
          <w:szCs w:val="23"/>
          <w:lang w:val="ru-RU"/>
        </w:rPr>
        <w:t xml:space="preserve">го пункта: </w:t>
      </w:r>
    </w:p>
    <w:p w:rsidR="005C2CFD" w:rsidRPr="003325C9" w:rsidRDefault="005C2CFD" w:rsidP="004676E3">
      <w:pPr>
        <w:pStyle w:val="aff6"/>
        <w:numPr>
          <w:ilvl w:val="0"/>
          <w:numId w:val="15"/>
        </w:numPr>
        <w:rPr>
          <w:szCs w:val="23"/>
          <w:lang w:val="ru-RU"/>
        </w:rPr>
      </w:pPr>
      <w:r w:rsidRPr="003325C9">
        <w:rPr>
          <w:szCs w:val="23"/>
          <w:lang w:val="ru-RU"/>
        </w:rPr>
        <w:t>городск</w:t>
      </w:r>
      <w:r>
        <w:rPr>
          <w:szCs w:val="23"/>
          <w:lang w:val="ru-RU"/>
        </w:rPr>
        <w:t xml:space="preserve">ие поселения </w:t>
      </w:r>
      <w:r w:rsidRPr="003325C9">
        <w:rPr>
          <w:szCs w:val="23"/>
          <w:lang w:val="ru-RU"/>
        </w:rPr>
        <w:t xml:space="preserve">и сельские поселения; </w:t>
      </w:r>
    </w:p>
    <w:p w:rsidR="005C2CFD" w:rsidRPr="009A17E0" w:rsidRDefault="005C2CFD" w:rsidP="004676E3">
      <w:pPr>
        <w:pStyle w:val="aff6"/>
        <w:numPr>
          <w:ilvl w:val="0"/>
          <w:numId w:val="15"/>
        </w:numPr>
        <w:rPr>
          <w:szCs w:val="23"/>
          <w:lang w:val="ru-RU"/>
        </w:rPr>
      </w:pPr>
      <w:r w:rsidRPr="009A17E0">
        <w:rPr>
          <w:szCs w:val="23"/>
          <w:lang w:val="ru-RU"/>
        </w:rPr>
        <w:t>городск</w:t>
      </w:r>
      <w:r>
        <w:rPr>
          <w:szCs w:val="23"/>
          <w:lang w:val="ru-RU"/>
        </w:rPr>
        <w:t>ие</w:t>
      </w:r>
      <w:r w:rsidR="00934590">
        <w:rPr>
          <w:szCs w:val="23"/>
          <w:lang w:val="ru-RU"/>
        </w:rPr>
        <w:t xml:space="preserve"> </w:t>
      </w:r>
      <w:r>
        <w:rPr>
          <w:szCs w:val="23"/>
          <w:lang w:val="ru-RU"/>
        </w:rPr>
        <w:t xml:space="preserve">населенные пункты </w:t>
      </w:r>
      <w:r w:rsidRPr="009A17E0">
        <w:rPr>
          <w:szCs w:val="23"/>
          <w:lang w:val="ru-RU"/>
        </w:rPr>
        <w:t xml:space="preserve">и сельские населенные пункты. </w:t>
      </w:r>
    </w:p>
    <w:p w:rsidR="005C2CFD" w:rsidRDefault="005C2CFD" w:rsidP="005C2CFD">
      <w:pPr>
        <w:pStyle w:val="aff6"/>
        <w:rPr>
          <w:szCs w:val="23"/>
          <w:lang w:val="ru-RU"/>
        </w:rPr>
      </w:pPr>
      <w:r w:rsidRPr="00ED3BBC">
        <w:rPr>
          <w:szCs w:val="23"/>
          <w:lang w:val="ru-RU"/>
        </w:rPr>
        <w:t>Дифференциация по численности населения поселения или населенного пункта, статусу поселения и виду (категории) населенного пункта позволяет рационально распр</w:t>
      </w:r>
      <w:r w:rsidRPr="00ED3BBC">
        <w:rPr>
          <w:szCs w:val="23"/>
          <w:lang w:val="ru-RU"/>
        </w:rPr>
        <w:t>е</w:t>
      </w:r>
      <w:r w:rsidRPr="00ED3BBC">
        <w:rPr>
          <w:szCs w:val="23"/>
          <w:lang w:val="ru-RU"/>
        </w:rPr>
        <w:t>делять элементы системы обслуживания, обеспечивая при этом необходимый перечень предоставляемых услуг.</w:t>
      </w:r>
    </w:p>
    <w:p w:rsidR="00854EF8" w:rsidRPr="00722162" w:rsidRDefault="00854EF8" w:rsidP="00854EF8">
      <w:pPr>
        <w:pStyle w:val="20"/>
        <w:keepLines/>
        <w:numPr>
          <w:ilvl w:val="1"/>
          <w:numId w:val="13"/>
        </w:numPr>
        <w:ind w:left="0" w:firstLine="0"/>
      </w:pPr>
      <w:bookmarkStart w:id="295" w:name="_Toc490569814"/>
      <w:bookmarkStart w:id="296" w:name="_Toc498871944"/>
      <w:bookmarkStart w:id="297" w:name="_Toc501034206"/>
      <w:r w:rsidRPr="00722162">
        <w:t>Виды объектов местного значения муниципального района, для которых разрабатываются местные нормативы градостроительного проектирования</w:t>
      </w:r>
      <w:bookmarkEnd w:id="295"/>
      <w:bookmarkEnd w:id="296"/>
      <w:bookmarkEnd w:id="297"/>
    </w:p>
    <w:p w:rsidR="00854EF8" w:rsidRPr="00722162" w:rsidRDefault="00854EF8" w:rsidP="00854EF8">
      <w:pPr>
        <w:pStyle w:val="aff6"/>
        <w:rPr>
          <w:szCs w:val="23"/>
          <w:lang w:val="ru-RU"/>
        </w:rPr>
      </w:pPr>
      <w:proofErr w:type="gramStart"/>
      <w:r w:rsidRPr="00722162">
        <w:rPr>
          <w:szCs w:val="23"/>
          <w:lang w:val="ru-RU"/>
        </w:rPr>
        <w:t>В соответствии с ч. 3 ст. 29.2 Градостроительного кодекса РФ нормативы град</w:t>
      </w:r>
      <w:r w:rsidRPr="00722162">
        <w:rPr>
          <w:szCs w:val="23"/>
          <w:lang w:val="ru-RU"/>
        </w:rPr>
        <w:t>о</w:t>
      </w:r>
      <w:r w:rsidRPr="00722162">
        <w:rPr>
          <w:szCs w:val="23"/>
          <w:lang w:val="ru-RU"/>
        </w:rPr>
        <w:t>строительного проектирования муниципального района устанавливают совокупность ра</w:t>
      </w:r>
      <w:r w:rsidRPr="00722162">
        <w:rPr>
          <w:szCs w:val="23"/>
          <w:lang w:val="ru-RU"/>
        </w:rPr>
        <w:t>с</w:t>
      </w:r>
      <w:r w:rsidRPr="00722162">
        <w:rPr>
          <w:szCs w:val="23"/>
          <w:lang w:val="ru-RU"/>
        </w:rPr>
        <w:t>четных показателей минимально допустимого уровня обеспеченности объектами местн</w:t>
      </w:r>
      <w:r w:rsidRPr="00722162">
        <w:rPr>
          <w:szCs w:val="23"/>
          <w:lang w:val="ru-RU"/>
        </w:rPr>
        <w:t>о</w:t>
      </w:r>
      <w:r w:rsidRPr="00722162">
        <w:rPr>
          <w:szCs w:val="23"/>
          <w:lang w:val="ru-RU"/>
        </w:rPr>
        <w:t>го значения муниципального района, относящимися к областям, указанным в пункте 1 части 3 статьи 19 Градостроительного Кодекса РФ, иными объектами местного значения муниципального района населения муниципального района и расчетных показателей ма</w:t>
      </w:r>
      <w:r w:rsidRPr="00722162">
        <w:rPr>
          <w:szCs w:val="23"/>
          <w:lang w:val="ru-RU"/>
        </w:rPr>
        <w:t>к</w:t>
      </w:r>
      <w:r w:rsidRPr="00722162">
        <w:rPr>
          <w:szCs w:val="23"/>
          <w:lang w:val="ru-RU"/>
        </w:rPr>
        <w:t>симально допустимого уровня территориальной доступности таких</w:t>
      </w:r>
      <w:proofErr w:type="gramEnd"/>
      <w:r w:rsidRPr="00722162">
        <w:rPr>
          <w:szCs w:val="23"/>
          <w:lang w:val="ru-RU"/>
        </w:rPr>
        <w:t xml:space="preserve"> объектов для насел</w:t>
      </w:r>
      <w:r w:rsidRPr="00722162">
        <w:rPr>
          <w:szCs w:val="23"/>
          <w:lang w:val="ru-RU"/>
        </w:rPr>
        <w:t>е</w:t>
      </w:r>
      <w:r w:rsidRPr="00722162">
        <w:rPr>
          <w:szCs w:val="23"/>
          <w:lang w:val="ru-RU"/>
        </w:rPr>
        <w:t>ния муниципального района.</w:t>
      </w:r>
    </w:p>
    <w:p w:rsidR="00854EF8" w:rsidRPr="00722162" w:rsidRDefault="00854EF8" w:rsidP="00854EF8">
      <w:pPr>
        <w:pStyle w:val="aff6"/>
        <w:rPr>
          <w:lang w:val="ru-RU"/>
        </w:rPr>
      </w:pPr>
      <w:r w:rsidRPr="00722162">
        <w:rPr>
          <w:lang w:val="ru-RU"/>
        </w:rPr>
        <w:t xml:space="preserve">Перечень объектов местного значения </w:t>
      </w:r>
      <w:r w:rsidR="001629B4">
        <w:rPr>
          <w:lang w:val="ru-RU"/>
        </w:rPr>
        <w:t>Вольск</w:t>
      </w:r>
      <w:r w:rsidR="00E0044F">
        <w:rPr>
          <w:lang w:val="ru-RU"/>
        </w:rPr>
        <w:t>ого муниципального района</w:t>
      </w:r>
      <w:r w:rsidRPr="00722162">
        <w:rPr>
          <w:lang w:val="ru-RU"/>
        </w:rPr>
        <w:t xml:space="preserve"> для ц</w:t>
      </w:r>
      <w:r w:rsidRPr="00722162">
        <w:rPr>
          <w:lang w:val="ru-RU"/>
        </w:rPr>
        <w:t>е</w:t>
      </w:r>
      <w:r w:rsidRPr="00722162">
        <w:rPr>
          <w:lang w:val="ru-RU"/>
        </w:rPr>
        <w:t xml:space="preserve">лей настоящих МНГП подготовлен на основании статьи 19 Градостроительного кодекса </w:t>
      </w:r>
      <w:r w:rsidRPr="00722162">
        <w:rPr>
          <w:lang w:val="ru-RU"/>
        </w:rPr>
        <w:lastRenderedPageBreak/>
        <w:t xml:space="preserve">Российской Федерации, ст. 15 Федерального закона от 06.10.2003 № 131-ФЗ «Об общих принципах организации местного самоуправления в Российской Федерации», Устава </w:t>
      </w:r>
      <w:r w:rsidR="001629B4">
        <w:rPr>
          <w:lang w:val="ru-RU"/>
        </w:rPr>
        <w:t>Вольск</w:t>
      </w:r>
      <w:r w:rsidR="00E0044F">
        <w:rPr>
          <w:lang w:val="ru-RU"/>
        </w:rPr>
        <w:t>ого муниципального района</w:t>
      </w:r>
      <w:r w:rsidRPr="00722162">
        <w:rPr>
          <w:lang w:val="ru-RU"/>
        </w:rPr>
        <w:t>.</w:t>
      </w:r>
    </w:p>
    <w:p w:rsidR="00854EF8" w:rsidRPr="00722162" w:rsidRDefault="00854EF8" w:rsidP="00854EF8">
      <w:pPr>
        <w:pStyle w:val="aff6"/>
        <w:rPr>
          <w:szCs w:val="23"/>
          <w:lang w:val="ru-RU"/>
        </w:rPr>
      </w:pPr>
      <w:r w:rsidRPr="00722162">
        <w:rPr>
          <w:rFonts w:hint="eastAsia"/>
          <w:szCs w:val="23"/>
          <w:lang w:val="ru-RU"/>
        </w:rPr>
        <w:t>В</w:t>
      </w:r>
      <w:r w:rsidR="00934590">
        <w:rPr>
          <w:szCs w:val="23"/>
          <w:lang w:val="ru-RU"/>
        </w:rPr>
        <w:t xml:space="preserve"> </w:t>
      </w:r>
      <w:r w:rsidRPr="00722162">
        <w:rPr>
          <w:rFonts w:hint="eastAsia"/>
          <w:szCs w:val="23"/>
          <w:lang w:val="ru-RU"/>
        </w:rPr>
        <w:t>число</w:t>
      </w:r>
      <w:r w:rsidR="00934590">
        <w:rPr>
          <w:szCs w:val="23"/>
          <w:lang w:val="ru-RU"/>
        </w:rPr>
        <w:t xml:space="preserve"> </w:t>
      </w:r>
      <w:r w:rsidRPr="00722162">
        <w:rPr>
          <w:rFonts w:hint="eastAsia"/>
          <w:szCs w:val="23"/>
          <w:lang w:val="ru-RU"/>
        </w:rPr>
        <w:t>объектов</w:t>
      </w:r>
      <w:r w:rsidR="00934590">
        <w:rPr>
          <w:szCs w:val="23"/>
          <w:lang w:val="ru-RU"/>
        </w:rPr>
        <w:t xml:space="preserve"> </w:t>
      </w:r>
      <w:r w:rsidRPr="00722162">
        <w:rPr>
          <w:rFonts w:hint="eastAsia"/>
          <w:szCs w:val="23"/>
          <w:lang w:val="ru-RU"/>
        </w:rPr>
        <w:t>местного</w:t>
      </w:r>
      <w:r w:rsidR="00934590">
        <w:rPr>
          <w:szCs w:val="23"/>
          <w:lang w:val="ru-RU"/>
        </w:rPr>
        <w:t xml:space="preserve"> </w:t>
      </w:r>
      <w:r w:rsidRPr="00722162">
        <w:rPr>
          <w:rFonts w:hint="eastAsia"/>
          <w:szCs w:val="23"/>
          <w:lang w:val="ru-RU"/>
        </w:rPr>
        <w:t>значения</w:t>
      </w:r>
      <w:r w:rsidRPr="00722162">
        <w:rPr>
          <w:szCs w:val="23"/>
          <w:lang w:val="ru-RU"/>
        </w:rPr>
        <w:t xml:space="preserve"> муниципального района, </w:t>
      </w:r>
      <w:r w:rsidRPr="00722162">
        <w:rPr>
          <w:rFonts w:hint="eastAsia"/>
          <w:szCs w:val="23"/>
          <w:lang w:val="ru-RU"/>
        </w:rPr>
        <w:t>отнесенныхктаковымградостроительнымзаконодательствомРоссийскойФедерации</w:t>
      </w:r>
      <w:r w:rsidRPr="00722162">
        <w:rPr>
          <w:szCs w:val="23"/>
          <w:lang w:val="ru-RU"/>
        </w:rPr>
        <w:t xml:space="preserve">, </w:t>
      </w:r>
      <w:r w:rsidRPr="00722162">
        <w:rPr>
          <w:rFonts w:hint="eastAsia"/>
          <w:szCs w:val="23"/>
          <w:lang w:val="ru-RU"/>
        </w:rPr>
        <w:t>входят</w:t>
      </w:r>
      <w:r w:rsidR="00934590">
        <w:rPr>
          <w:szCs w:val="23"/>
          <w:lang w:val="ru-RU"/>
        </w:rPr>
        <w:t xml:space="preserve"> </w:t>
      </w:r>
      <w:r w:rsidRPr="00722162">
        <w:rPr>
          <w:rFonts w:hint="eastAsia"/>
          <w:szCs w:val="23"/>
          <w:lang w:val="ru-RU"/>
        </w:rPr>
        <w:t>объекты</w:t>
      </w:r>
      <w:r w:rsidRPr="00722162">
        <w:rPr>
          <w:szCs w:val="23"/>
          <w:lang w:val="ru-RU"/>
        </w:rPr>
        <w:t xml:space="preserve">, </w:t>
      </w:r>
      <w:r w:rsidRPr="00722162">
        <w:rPr>
          <w:rFonts w:hint="eastAsia"/>
          <w:szCs w:val="23"/>
          <w:lang w:val="ru-RU"/>
        </w:rPr>
        <w:t>относящиеся</w:t>
      </w:r>
      <w:r w:rsidR="00934590">
        <w:rPr>
          <w:szCs w:val="23"/>
          <w:lang w:val="ru-RU"/>
        </w:rPr>
        <w:t xml:space="preserve"> </w:t>
      </w:r>
      <w:r w:rsidRPr="00722162">
        <w:rPr>
          <w:rFonts w:hint="eastAsia"/>
          <w:szCs w:val="23"/>
          <w:lang w:val="ru-RU"/>
        </w:rPr>
        <w:t>к</w:t>
      </w:r>
      <w:r w:rsidR="00934590">
        <w:rPr>
          <w:szCs w:val="23"/>
          <w:lang w:val="ru-RU"/>
        </w:rPr>
        <w:t xml:space="preserve"> </w:t>
      </w:r>
      <w:r w:rsidRPr="00722162">
        <w:rPr>
          <w:rFonts w:hint="eastAsia"/>
          <w:szCs w:val="23"/>
          <w:lang w:val="ru-RU"/>
        </w:rPr>
        <w:t>областям</w:t>
      </w:r>
      <w:r w:rsidRPr="00722162">
        <w:rPr>
          <w:szCs w:val="23"/>
          <w:lang w:val="ru-RU"/>
        </w:rPr>
        <w:t>:</w:t>
      </w:r>
    </w:p>
    <w:p w:rsidR="00854EF8" w:rsidRPr="00722162" w:rsidRDefault="00854EF8" w:rsidP="00854EF8">
      <w:pPr>
        <w:pStyle w:val="aff6"/>
        <w:rPr>
          <w:szCs w:val="23"/>
          <w:lang w:val="ru-RU"/>
        </w:rPr>
      </w:pPr>
      <w:r w:rsidRPr="00722162">
        <w:rPr>
          <w:szCs w:val="23"/>
          <w:lang w:val="ru-RU"/>
        </w:rPr>
        <w:t xml:space="preserve">а) </w:t>
      </w:r>
      <w:proofErr w:type="spellStart"/>
      <w:r w:rsidRPr="00722162">
        <w:rPr>
          <w:szCs w:val="23"/>
          <w:lang w:val="ru-RU"/>
        </w:rPr>
        <w:t>электро</w:t>
      </w:r>
      <w:proofErr w:type="spellEnd"/>
      <w:r w:rsidRPr="00722162">
        <w:rPr>
          <w:szCs w:val="23"/>
          <w:lang w:val="ru-RU"/>
        </w:rPr>
        <w:t>- и газоснабжение поселений;</w:t>
      </w:r>
    </w:p>
    <w:p w:rsidR="00854EF8" w:rsidRPr="00722162" w:rsidRDefault="00854EF8" w:rsidP="00854EF8">
      <w:pPr>
        <w:pStyle w:val="aff6"/>
        <w:rPr>
          <w:szCs w:val="23"/>
          <w:lang w:val="ru-RU"/>
        </w:rPr>
      </w:pPr>
      <w:bookmarkStart w:id="298" w:name="dst101627"/>
      <w:bookmarkEnd w:id="298"/>
      <w:r w:rsidRPr="00722162">
        <w:rPr>
          <w:szCs w:val="23"/>
          <w:lang w:val="ru-RU"/>
        </w:rPr>
        <w:t>б) автомобильные дороги местного значения вне границ населенных пунктов в гр</w:t>
      </w:r>
      <w:r w:rsidRPr="00722162">
        <w:rPr>
          <w:szCs w:val="23"/>
          <w:lang w:val="ru-RU"/>
        </w:rPr>
        <w:t>а</w:t>
      </w:r>
      <w:r w:rsidRPr="00722162">
        <w:rPr>
          <w:szCs w:val="23"/>
          <w:lang w:val="ru-RU"/>
        </w:rPr>
        <w:t>ницах муниципального района;</w:t>
      </w:r>
    </w:p>
    <w:p w:rsidR="00854EF8" w:rsidRPr="00722162" w:rsidRDefault="00854EF8" w:rsidP="00854EF8">
      <w:pPr>
        <w:pStyle w:val="aff6"/>
        <w:rPr>
          <w:szCs w:val="23"/>
          <w:lang w:val="ru-RU"/>
        </w:rPr>
      </w:pPr>
      <w:bookmarkStart w:id="299" w:name="dst101628"/>
      <w:bookmarkEnd w:id="299"/>
      <w:r w:rsidRPr="00722162">
        <w:rPr>
          <w:szCs w:val="23"/>
          <w:lang w:val="ru-RU"/>
        </w:rPr>
        <w:t>в) образование;</w:t>
      </w:r>
    </w:p>
    <w:p w:rsidR="00854EF8" w:rsidRPr="00722162" w:rsidRDefault="00854EF8" w:rsidP="00854EF8">
      <w:pPr>
        <w:pStyle w:val="aff6"/>
        <w:rPr>
          <w:szCs w:val="23"/>
          <w:lang w:val="ru-RU"/>
        </w:rPr>
      </w:pPr>
      <w:bookmarkStart w:id="300" w:name="dst101629"/>
      <w:bookmarkEnd w:id="300"/>
      <w:r w:rsidRPr="00722162">
        <w:rPr>
          <w:szCs w:val="23"/>
          <w:lang w:val="ru-RU"/>
        </w:rPr>
        <w:t>г) здравоохранение;</w:t>
      </w:r>
    </w:p>
    <w:p w:rsidR="00854EF8" w:rsidRPr="00722162" w:rsidRDefault="00854EF8" w:rsidP="00854EF8">
      <w:pPr>
        <w:pStyle w:val="aff6"/>
        <w:rPr>
          <w:szCs w:val="23"/>
          <w:lang w:val="ru-RU"/>
        </w:rPr>
      </w:pPr>
      <w:bookmarkStart w:id="301" w:name="dst101630"/>
      <w:bookmarkEnd w:id="301"/>
      <w:proofErr w:type="spellStart"/>
      <w:r w:rsidRPr="00722162">
        <w:rPr>
          <w:szCs w:val="23"/>
          <w:lang w:val="ru-RU"/>
        </w:rPr>
        <w:t>д</w:t>
      </w:r>
      <w:proofErr w:type="spellEnd"/>
      <w:r w:rsidRPr="00722162">
        <w:rPr>
          <w:szCs w:val="23"/>
          <w:lang w:val="ru-RU"/>
        </w:rPr>
        <w:t>) физическая культура и массовый спорт;</w:t>
      </w:r>
    </w:p>
    <w:p w:rsidR="00854EF8" w:rsidRPr="00722162" w:rsidRDefault="00854EF8" w:rsidP="00854EF8">
      <w:pPr>
        <w:pStyle w:val="aff6"/>
        <w:rPr>
          <w:szCs w:val="23"/>
          <w:lang w:val="ru-RU"/>
        </w:rPr>
      </w:pPr>
      <w:bookmarkStart w:id="302" w:name="dst1270"/>
      <w:bookmarkEnd w:id="302"/>
      <w:r w:rsidRPr="00722162">
        <w:rPr>
          <w:szCs w:val="23"/>
          <w:lang w:val="ru-RU"/>
        </w:rPr>
        <w:t>е) обработка, утилизация, обезвреживание, размещение твердых коммунальных о</w:t>
      </w:r>
      <w:r w:rsidRPr="00722162">
        <w:rPr>
          <w:szCs w:val="23"/>
          <w:lang w:val="ru-RU"/>
        </w:rPr>
        <w:t>т</w:t>
      </w:r>
      <w:r w:rsidRPr="00722162">
        <w:rPr>
          <w:szCs w:val="23"/>
          <w:lang w:val="ru-RU"/>
        </w:rPr>
        <w:t>ходов;</w:t>
      </w:r>
    </w:p>
    <w:p w:rsidR="00854EF8" w:rsidRPr="00722162" w:rsidRDefault="00854EF8" w:rsidP="00854EF8">
      <w:pPr>
        <w:pStyle w:val="aff6"/>
        <w:rPr>
          <w:szCs w:val="23"/>
          <w:lang w:val="ru-RU"/>
        </w:rPr>
      </w:pPr>
      <w:bookmarkStart w:id="303" w:name="dst101632"/>
      <w:bookmarkEnd w:id="303"/>
      <w:r w:rsidRPr="00722162">
        <w:rPr>
          <w:szCs w:val="23"/>
          <w:lang w:val="ru-RU"/>
        </w:rPr>
        <w:t>ж) иные области в связи с решением вопросов местного значения муниципального района.</w:t>
      </w:r>
    </w:p>
    <w:p w:rsidR="00854EF8" w:rsidRDefault="00854EF8" w:rsidP="00854EF8">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629B4">
        <w:rPr>
          <w:szCs w:val="23"/>
          <w:lang w:val="ru-RU"/>
        </w:rPr>
        <w:t>Вол</w:t>
      </w:r>
      <w:r w:rsidR="001629B4">
        <w:rPr>
          <w:szCs w:val="23"/>
          <w:lang w:val="ru-RU"/>
        </w:rPr>
        <w:t>ь</w:t>
      </w:r>
      <w:r w:rsidR="001629B4">
        <w:rPr>
          <w:szCs w:val="23"/>
          <w:lang w:val="ru-RU"/>
        </w:rPr>
        <w:t>ск</w:t>
      </w:r>
      <w:r w:rsidR="00E0044F">
        <w:rPr>
          <w:szCs w:val="23"/>
          <w:lang w:val="ru-RU"/>
        </w:rPr>
        <w:t>ого муниципального района</w:t>
      </w:r>
      <w:r w:rsidRPr="00722162">
        <w:rPr>
          <w:szCs w:val="23"/>
          <w:lang w:val="ru-RU"/>
        </w:rPr>
        <w:t xml:space="preserve">, принят перечень видов </w:t>
      </w:r>
      <w:r w:rsidRPr="00722162">
        <w:rPr>
          <w:rFonts w:hint="eastAsia"/>
          <w:szCs w:val="23"/>
          <w:lang w:val="ru-RU"/>
        </w:rPr>
        <w:t>объектов</w:t>
      </w:r>
      <w:r w:rsidR="00934590">
        <w:rPr>
          <w:szCs w:val="23"/>
          <w:lang w:val="ru-RU"/>
        </w:rPr>
        <w:t xml:space="preserve"> </w:t>
      </w:r>
      <w:r w:rsidRPr="00722162">
        <w:rPr>
          <w:rFonts w:hint="eastAsia"/>
          <w:szCs w:val="23"/>
          <w:lang w:val="ru-RU"/>
        </w:rPr>
        <w:t>местного</w:t>
      </w:r>
      <w:r w:rsidR="00934590">
        <w:rPr>
          <w:szCs w:val="23"/>
          <w:lang w:val="ru-RU"/>
        </w:rPr>
        <w:t xml:space="preserve"> </w:t>
      </w:r>
      <w:r w:rsidRPr="00722162">
        <w:rPr>
          <w:rFonts w:hint="eastAsia"/>
          <w:szCs w:val="23"/>
          <w:lang w:val="ru-RU"/>
        </w:rPr>
        <w:t>значения</w:t>
      </w:r>
      <w:r w:rsidRPr="00722162">
        <w:rPr>
          <w:szCs w:val="23"/>
          <w:lang w:val="ru-RU"/>
        </w:rPr>
        <w:t xml:space="preserve"> мун</w:t>
      </w:r>
      <w:r w:rsidRPr="00722162">
        <w:rPr>
          <w:szCs w:val="23"/>
          <w:lang w:val="ru-RU"/>
        </w:rPr>
        <w:t>и</w:t>
      </w:r>
      <w:r w:rsidRPr="00722162">
        <w:rPr>
          <w:szCs w:val="23"/>
          <w:lang w:val="ru-RU"/>
        </w:rPr>
        <w:t xml:space="preserve">ципального района, подлежащих отображению на схеме территориального планирования муниципального района, согласно ст. </w:t>
      </w:r>
      <w:r w:rsidRPr="00722162">
        <w:rPr>
          <w:lang w:val="ru-RU"/>
        </w:rPr>
        <w:t>19 Градостроительного кодекса Российской Федер</w:t>
      </w:r>
      <w:r w:rsidRPr="00722162">
        <w:rPr>
          <w:lang w:val="ru-RU"/>
        </w:rPr>
        <w:t>а</w:t>
      </w:r>
      <w:r w:rsidRPr="00722162">
        <w:rPr>
          <w:lang w:val="ru-RU"/>
        </w:rPr>
        <w:t>ции</w:t>
      </w:r>
      <w:r>
        <w:rPr>
          <w:lang w:val="ru-RU"/>
        </w:rPr>
        <w:t>.</w:t>
      </w:r>
    </w:p>
    <w:p w:rsidR="00356105" w:rsidRPr="00F34F55" w:rsidRDefault="00356105" w:rsidP="00356105">
      <w:pPr>
        <w:pStyle w:val="aff6"/>
        <w:rPr>
          <w:szCs w:val="23"/>
          <w:lang w:val="ru-RU"/>
        </w:rPr>
      </w:pPr>
      <w:r>
        <w:rPr>
          <w:szCs w:val="23"/>
          <w:lang w:val="ru-RU"/>
        </w:rPr>
        <w:t xml:space="preserve">Иные области </w:t>
      </w:r>
      <w:r w:rsidRPr="00F34F55">
        <w:rPr>
          <w:szCs w:val="23"/>
          <w:lang w:val="ru-RU"/>
        </w:rPr>
        <w:t xml:space="preserve">в связи с решением вопросов местного значения </w:t>
      </w:r>
      <w:r>
        <w:rPr>
          <w:szCs w:val="23"/>
          <w:lang w:val="ru-RU"/>
        </w:rPr>
        <w:t xml:space="preserve">муниципального района определялись в соответствии с Уставом </w:t>
      </w:r>
      <w:r w:rsidR="001629B4">
        <w:rPr>
          <w:szCs w:val="23"/>
          <w:lang w:val="ru-RU"/>
        </w:rPr>
        <w:t>Вольск</w:t>
      </w:r>
      <w:r>
        <w:rPr>
          <w:szCs w:val="23"/>
          <w:lang w:val="ru-RU"/>
        </w:rPr>
        <w:t>ого муниципального района.</w:t>
      </w:r>
    </w:p>
    <w:p w:rsidR="00854EF8" w:rsidRDefault="00854EF8" w:rsidP="00854EF8">
      <w:pPr>
        <w:pStyle w:val="aff6"/>
        <w:rPr>
          <w:szCs w:val="23"/>
          <w:lang w:val="ru-RU"/>
        </w:rPr>
      </w:pPr>
      <w:r>
        <w:rPr>
          <w:szCs w:val="23"/>
          <w:lang w:val="ru-RU"/>
        </w:rPr>
        <w:t xml:space="preserve">Кроме того, в соответствии с Уставом </w:t>
      </w:r>
      <w:r w:rsidR="001629B4">
        <w:rPr>
          <w:szCs w:val="23"/>
          <w:lang w:val="ru-RU"/>
        </w:rPr>
        <w:t>Вольск</w:t>
      </w:r>
      <w:r>
        <w:rPr>
          <w:szCs w:val="23"/>
          <w:lang w:val="ru-RU"/>
        </w:rPr>
        <w:t xml:space="preserve">ого </w:t>
      </w:r>
      <w:r w:rsidR="00356105">
        <w:rPr>
          <w:szCs w:val="23"/>
          <w:lang w:val="ru-RU"/>
        </w:rPr>
        <w:t xml:space="preserve">муниципального </w:t>
      </w:r>
      <w:r>
        <w:rPr>
          <w:szCs w:val="23"/>
          <w:lang w:val="ru-RU"/>
        </w:rPr>
        <w:t>района к объе</w:t>
      </w:r>
      <w:r>
        <w:rPr>
          <w:szCs w:val="23"/>
          <w:lang w:val="ru-RU"/>
        </w:rPr>
        <w:t>к</w:t>
      </w:r>
      <w:r>
        <w:rPr>
          <w:szCs w:val="23"/>
          <w:lang w:val="ru-RU"/>
        </w:rPr>
        <w:t>там местного значения муниципального района отнесены также:</w:t>
      </w:r>
    </w:p>
    <w:p w:rsidR="00854EF8" w:rsidRPr="00F34F55" w:rsidRDefault="00854EF8" w:rsidP="00854EF8">
      <w:pPr>
        <w:pStyle w:val="aff6"/>
        <w:rPr>
          <w:szCs w:val="23"/>
          <w:lang w:val="ru-RU"/>
        </w:rPr>
      </w:pPr>
      <w:bookmarkStart w:id="304" w:name="OLE_LINK128"/>
      <w:bookmarkStart w:id="305" w:name="OLE_LINK129"/>
      <w:r w:rsidRPr="00F34F55">
        <w:rPr>
          <w:szCs w:val="23"/>
          <w:lang w:val="ru-RU"/>
        </w:rPr>
        <w:t>1) объекты</w:t>
      </w:r>
      <w:r w:rsidR="001B5C44">
        <w:rPr>
          <w:szCs w:val="23"/>
          <w:lang w:val="ru-RU"/>
        </w:rPr>
        <w:t xml:space="preserve"> </w:t>
      </w:r>
      <w:proofErr w:type="spellStart"/>
      <w:r w:rsidR="001B5C44">
        <w:rPr>
          <w:szCs w:val="23"/>
          <w:lang w:val="ru-RU"/>
        </w:rPr>
        <w:t>электр</w:t>
      </w:r>
      <w:proofErr w:type="gramStart"/>
      <w:r w:rsidR="001B5C44">
        <w:rPr>
          <w:szCs w:val="23"/>
          <w:lang w:val="ru-RU"/>
        </w:rPr>
        <w:t>о</w:t>
      </w:r>
      <w:proofErr w:type="spellEnd"/>
      <w:r w:rsidR="001B5C44">
        <w:rPr>
          <w:szCs w:val="23"/>
          <w:lang w:val="ru-RU"/>
        </w:rPr>
        <w:t>-</w:t>
      </w:r>
      <w:proofErr w:type="gramEnd"/>
      <w:r w:rsidR="001B5C44">
        <w:rPr>
          <w:szCs w:val="23"/>
          <w:lang w:val="ru-RU"/>
        </w:rPr>
        <w:t xml:space="preserve">, </w:t>
      </w:r>
      <w:proofErr w:type="spellStart"/>
      <w:r w:rsidR="001B5C44">
        <w:rPr>
          <w:szCs w:val="23"/>
          <w:lang w:val="ru-RU"/>
        </w:rPr>
        <w:t>газо</w:t>
      </w:r>
      <w:proofErr w:type="spellEnd"/>
      <w:r w:rsidR="001B5C44">
        <w:rPr>
          <w:szCs w:val="23"/>
          <w:lang w:val="ru-RU"/>
        </w:rPr>
        <w:t>-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854EF8" w:rsidRPr="00F34F55" w:rsidRDefault="00854EF8" w:rsidP="00854EF8">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854EF8" w:rsidRDefault="00854EF8" w:rsidP="00854EF8">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854EF8" w:rsidRDefault="006D7A7F" w:rsidP="00854EF8">
      <w:pPr>
        <w:pStyle w:val="aff6"/>
        <w:rPr>
          <w:szCs w:val="23"/>
          <w:lang w:val="ru-RU"/>
        </w:rPr>
      </w:pPr>
      <w:r>
        <w:rPr>
          <w:szCs w:val="23"/>
          <w:lang w:val="ru-RU"/>
        </w:rPr>
        <w:t>4</w:t>
      </w:r>
      <w:r w:rsidR="00854EF8">
        <w:rPr>
          <w:szCs w:val="23"/>
          <w:lang w:val="ru-RU"/>
        </w:rPr>
        <w:t>) объекты жилищного строительства на территории сельских поселений.</w:t>
      </w:r>
    </w:p>
    <w:p w:rsidR="00854EF8" w:rsidRPr="00F34F55" w:rsidRDefault="00854EF8" w:rsidP="00854EF8">
      <w:pPr>
        <w:pStyle w:val="aff6"/>
        <w:rPr>
          <w:szCs w:val="23"/>
          <w:lang w:val="ru-RU"/>
        </w:rPr>
      </w:pPr>
      <w:r>
        <w:rPr>
          <w:szCs w:val="23"/>
          <w:lang w:val="ru-RU"/>
        </w:rPr>
        <w:t>Объекты здравоохранения не являются объектами местного значения муниципал</w:t>
      </w:r>
      <w:r>
        <w:rPr>
          <w:szCs w:val="23"/>
          <w:lang w:val="ru-RU"/>
        </w:rPr>
        <w:t>ь</w:t>
      </w:r>
      <w:r>
        <w:rPr>
          <w:szCs w:val="23"/>
          <w:lang w:val="ru-RU"/>
        </w:rPr>
        <w:t>ного района</w:t>
      </w:r>
      <w:r w:rsidR="00BD0F19">
        <w:rPr>
          <w:szCs w:val="23"/>
          <w:lang w:val="ru-RU"/>
        </w:rPr>
        <w:t>, относятся к объектам регионального значения</w:t>
      </w:r>
      <w:r>
        <w:rPr>
          <w:szCs w:val="23"/>
          <w:lang w:val="ru-RU"/>
        </w:rPr>
        <w:t>. Расчетные показатели для данных объектов устанавливаются в региональных нормативах градостроительного пр</w:t>
      </w:r>
      <w:r>
        <w:rPr>
          <w:szCs w:val="23"/>
          <w:lang w:val="ru-RU"/>
        </w:rPr>
        <w:t>о</w:t>
      </w:r>
      <w:r>
        <w:rPr>
          <w:szCs w:val="23"/>
          <w:lang w:val="ru-RU"/>
        </w:rPr>
        <w:t xml:space="preserve">ектирования </w:t>
      </w:r>
      <w:r w:rsidR="006D7A7F">
        <w:rPr>
          <w:szCs w:val="23"/>
          <w:lang w:val="ru-RU"/>
        </w:rPr>
        <w:t>Саратовской</w:t>
      </w:r>
      <w:r>
        <w:rPr>
          <w:szCs w:val="23"/>
          <w:lang w:val="ru-RU"/>
        </w:rPr>
        <w:t xml:space="preserve"> области.</w:t>
      </w:r>
    </w:p>
    <w:p w:rsidR="00752037" w:rsidRDefault="00752037" w:rsidP="00752037">
      <w:pPr>
        <w:pStyle w:val="20"/>
        <w:keepLines/>
        <w:numPr>
          <w:ilvl w:val="1"/>
          <w:numId w:val="13"/>
        </w:numPr>
        <w:ind w:left="0" w:firstLine="0"/>
      </w:pPr>
      <w:bookmarkStart w:id="306" w:name="_Toc498361766"/>
      <w:bookmarkStart w:id="307" w:name="_Toc501034207"/>
      <w:bookmarkEnd w:id="291"/>
      <w:bookmarkEnd w:id="292"/>
      <w:bookmarkEnd w:id="304"/>
      <w:bookmarkEnd w:id="305"/>
      <w:r>
        <w:t xml:space="preserve">Объекты местного значения </w:t>
      </w:r>
      <w:bookmarkStart w:id="308" w:name="OLE_LINK314"/>
      <w:bookmarkStart w:id="309" w:name="OLE_LINK315"/>
      <w:bookmarkStart w:id="310" w:name="OLE_LINK316"/>
      <w:r>
        <w:t>муниципального района</w:t>
      </w:r>
      <w:r w:rsidR="00934590">
        <w:t xml:space="preserve"> </w:t>
      </w:r>
      <w:r>
        <w:t xml:space="preserve">в области </w:t>
      </w:r>
      <w:bookmarkEnd w:id="306"/>
      <w:bookmarkEnd w:id="308"/>
      <w:bookmarkEnd w:id="309"/>
      <w:bookmarkEnd w:id="310"/>
      <w:proofErr w:type="spellStart"/>
      <w:r w:rsidR="00BD4D75" w:rsidRPr="00571C62">
        <w:rPr>
          <w:szCs w:val="24"/>
        </w:rPr>
        <w:t>электро</w:t>
      </w:r>
      <w:proofErr w:type="spellEnd"/>
      <w:r w:rsidR="00BD4D75" w:rsidRPr="00571C62">
        <w:rPr>
          <w:szCs w:val="24"/>
        </w:rPr>
        <w:t xml:space="preserve">- </w:t>
      </w:r>
      <w:r w:rsidR="00BD4D75">
        <w:rPr>
          <w:szCs w:val="24"/>
        </w:rPr>
        <w:t>и газоснабжения</w:t>
      </w:r>
      <w:r w:rsidR="00934590">
        <w:rPr>
          <w:szCs w:val="24"/>
        </w:rPr>
        <w:t xml:space="preserve"> </w:t>
      </w:r>
      <w:r w:rsidR="00BD4D75">
        <w:rPr>
          <w:szCs w:val="24"/>
        </w:rPr>
        <w:t>поселений, теплоснабжения сельских поселений</w:t>
      </w:r>
      <w:bookmarkEnd w:id="307"/>
    </w:p>
    <w:p w:rsidR="00752037" w:rsidRPr="00673852" w:rsidRDefault="00752037" w:rsidP="00752037">
      <w:pPr>
        <w:keepNext/>
        <w:spacing w:before="120"/>
        <w:jc w:val="right"/>
        <w:rPr>
          <w:b/>
          <w:i/>
        </w:rPr>
      </w:pPr>
      <w:r w:rsidRPr="00673852">
        <w:rPr>
          <w:b/>
          <w:i/>
        </w:rPr>
        <w:t>Таблица</w:t>
      </w:r>
      <w:r>
        <w:rPr>
          <w:b/>
          <w:i/>
        </w:rPr>
        <w:t xml:space="preserve"> 2.</w:t>
      </w:r>
      <w:r w:rsidR="00EC79FC">
        <w:rPr>
          <w:b/>
          <w:i/>
        </w:rPr>
        <w:t>4</w:t>
      </w:r>
    </w:p>
    <w:p w:rsidR="00752037" w:rsidRDefault="00752037" w:rsidP="00752037">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Pr>
          <w:b/>
          <w:i/>
        </w:rPr>
        <w:t>муниципального района</w:t>
      </w:r>
      <w:r w:rsidRPr="0027616C">
        <w:rPr>
          <w:b/>
          <w:i/>
        </w:rPr>
        <w:t xml:space="preserve"> в области </w:t>
      </w:r>
      <w:proofErr w:type="spellStart"/>
      <w:r w:rsidR="00BD4D75" w:rsidRPr="00BD4D75">
        <w:rPr>
          <w:b/>
          <w:i/>
        </w:rPr>
        <w:t>электро</w:t>
      </w:r>
      <w:proofErr w:type="spellEnd"/>
      <w:r w:rsidR="00BD4D75" w:rsidRPr="00BD4D75">
        <w:rPr>
          <w:b/>
          <w:i/>
        </w:rPr>
        <w:t>- и газоснабжения</w:t>
      </w:r>
      <w:r w:rsidR="00934590">
        <w:rPr>
          <w:b/>
          <w:i/>
        </w:rPr>
        <w:t xml:space="preserve"> </w:t>
      </w:r>
      <w:r w:rsidR="00BD4D75" w:rsidRPr="00BD4D75">
        <w:rPr>
          <w:b/>
          <w:i/>
        </w:rPr>
        <w:t>поселений, теплоснабжения сельских поселений</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752037" w:rsidRPr="00C668CE" w:rsidTr="006C445E">
        <w:trPr>
          <w:cantSplit/>
          <w:trHeight w:val="690"/>
          <w:tblHeader/>
        </w:trPr>
        <w:tc>
          <w:tcPr>
            <w:tcW w:w="1021" w:type="dxa"/>
            <w:shd w:val="clear" w:color="auto" w:fill="D9D9D9" w:themeFill="background1" w:themeFillShade="D9"/>
          </w:tcPr>
          <w:p w:rsidR="00752037" w:rsidRPr="00C668CE" w:rsidRDefault="00752037" w:rsidP="006C445E">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752037" w:rsidRPr="00C668CE" w:rsidRDefault="00752037" w:rsidP="006C445E">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752037" w:rsidRPr="00C668CE" w:rsidRDefault="00752037" w:rsidP="006C445E">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752037" w:rsidRPr="00C668CE" w:rsidTr="006C445E">
        <w:trPr>
          <w:cantSplit/>
        </w:trPr>
        <w:tc>
          <w:tcPr>
            <w:tcW w:w="1021" w:type="dxa"/>
            <w:vMerge w:val="restart"/>
            <w:shd w:val="clear" w:color="auto" w:fill="F2F2F2" w:themeFill="background1" w:themeFillShade="F2"/>
          </w:tcPr>
          <w:p w:rsidR="00752037" w:rsidRPr="00C668CE" w:rsidRDefault="00752037" w:rsidP="006C445E">
            <w:pPr>
              <w:pStyle w:val="aff6"/>
              <w:ind w:firstLine="0"/>
              <w:rPr>
                <w:sz w:val="20"/>
                <w:szCs w:val="20"/>
                <w:lang w:val="ru-RU"/>
              </w:rPr>
            </w:pPr>
            <w:r w:rsidRPr="00C668CE">
              <w:rPr>
                <w:sz w:val="20"/>
                <w:szCs w:val="20"/>
                <w:lang w:val="ru-RU"/>
              </w:rPr>
              <w:t xml:space="preserve">Объекты </w:t>
            </w:r>
            <w:r>
              <w:rPr>
                <w:sz w:val="20"/>
                <w:szCs w:val="20"/>
                <w:lang w:val="ru-RU"/>
              </w:rPr>
              <w:t>электр</w:t>
            </w:r>
            <w:r>
              <w:rPr>
                <w:sz w:val="20"/>
                <w:szCs w:val="20"/>
                <w:lang w:val="ru-RU"/>
              </w:rPr>
              <w:t>о</w:t>
            </w:r>
            <w:r>
              <w:rPr>
                <w:sz w:val="20"/>
                <w:szCs w:val="20"/>
                <w:lang w:val="ru-RU"/>
              </w:rPr>
              <w:t>снабжения</w:t>
            </w:r>
            <w:r w:rsidR="00934590">
              <w:rPr>
                <w:sz w:val="20"/>
                <w:szCs w:val="20"/>
                <w:lang w:val="ru-RU"/>
              </w:rPr>
              <w:t xml:space="preserve"> </w:t>
            </w:r>
            <w:r w:rsidR="00E05DFD">
              <w:rPr>
                <w:sz w:val="20"/>
                <w:szCs w:val="20"/>
                <w:lang w:val="ru-RU"/>
              </w:rPr>
              <w:lastRenderedPageBreak/>
              <w:t>поселений</w:t>
            </w:r>
          </w:p>
        </w:tc>
        <w:tc>
          <w:tcPr>
            <w:tcW w:w="2693" w:type="dxa"/>
          </w:tcPr>
          <w:p w:rsidR="00752037" w:rsidRPr="00C668CE" w:rsidRDefault="00752037" w:rsidP="006C445E">
            <w:pPr>
              <w:pStyle w:val="aff6"/>
              <w:ind w:firstLine="0"/>
              <w:rPr>
                <w:sz w:val="20"/>
                <w:szCs w:val="20"/>
                <w:lang w:val="ru-RU"/>
              </w:rPr>
            </w:pPr>
            <w:r w:rsidRPr="00C668CE">
              <w:rPr>
                <w:sz w:val="20"/>
                <w:szCs w:val="20"/>
                <w:lang w:val="ru-RU"/>
              </w:rPr>
              <w:lastRenderedPageBreak/>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752037" w:rsidRPr="00C668CE" w:rsidRDefault="00752037" w:rsidP="006C445E">
            <w:pPr>
              <w:pStyle w:val="aff6"/>
              <w:ind w:firstLine="0"/>
              <w:jc w:val="left"/>
              <w:rPr>
                <w:sz w:val="20"/>
                <w:szCs w:val="20"/>
                <w:lang w:val="ru-RU"/>
              </w:rPr>
            </w:pPr>
            <w:r w:rsidRPr="00903F22">
              <w:rPr>
                <w:sz w:val="20"/>
                <w:szCs w:val="20"/>
                <w:lang w:val="ru-RU"/>
              </w:rPr>
              <w:t xml:space="preserve">Объем </w:t>
            </w:r>
            <w:proofErr w:type="spellStart"/>
            <w:r w:rsidRPr="00903F22">
              <w:rPr>
                <w:sz w:val="20"/>
                <w:szCs w:val="20"/>
                <w:lang w:val="ru-RU"/>
              </w:rPr>
              <w:t>электро</w:t>
            </w:r>
            <w:proofErr w:type="spellEnd"/>
            <w:r w:rsidR="00934590">
              <w:rPr>
                <w:sz w:val="20"/>
                <w:szCs w:val="20"/>
                <w:lang w:val="ru-RU"/>
              </w:rPr>
              <w:t xml:space="preserve"> </w:t>
            </w:r>
            <w:proofErr w:type="spellStart"/>
            <w:r w:rsidRPr="00903F22">
              <w:rPr>
                <w:sz w:val="20"/>
                <w:szCs w:val="20"/>
                <w:lang w:val="ru-RU"/>
              </w:rPr>
              <w:t>потребленияпринят</w:t>
            </w:r>
            <w:proofErr w:type="spellEnd"/>
            <w:r w:rsidRPr="00903F22">
              <w:rPr>
                <w:sz w:val="20"/>
                <w:szCs w:val="20"/>
                <w:lang w:val="ru-RU"/>
              </w:rPr>
              <w:t xml:space="preserve"> </w:t>
            </w:r>
            <w:r>
              <w:rPr>
                <w:sz w:val="20"/>
                <w:szCs w:val="20"/>
                <w:lang w:val="ru-RU"/>
              </w:rPr>
              <w:t>2400</w:t>
            </w:r>
            <w:r w:rsidRPr="00C668CE">
              <w:rPr>
                <w:sz w:val="20"/>
                <w:szCs w:val="20"/>
                <w:lang w:val="ru-RU"/>
              </w:rPr>
              <w:t>кВт ч/год на 1 чел.</w:t>
            </w:r>
            <w:r>
              <w:rPr>
                <w:sz w:val="20"/>
                <w:szCs w:val="20"/>
                <w:lang w:val="ru-RU"/>
              </w:rPr>
              <w:t xml:space="preserve"> с</w:t>
            </w:r>
            <w:r>
              <w:rPr>
                <w:sz w:val="20"/>
                <w:szCs w:val="20"/>
                <w:lang w:val="ru-RU"/>
              </w:rPr>
              <w:t>о</w:t>
            </w:r>
            <w:r>
              <w:rPr>
                <w:sz w:val="20"/>
                <w:szCs w:val="20"/>
                <w:lang w:val="ru-RU"/>
              </w:rPr>
              <w:t>гласно таблице 1.2.1(1) Проекта РНГП Саратовской области</w:t>
            </w:r>
          </w:p>
        </w:tc>
      </w:tr>
      <w:tr w:rsidR="00752037" w:rsidRPr="00C668CE" w:rsidTr="006C445E">
        <w:trPr>
          <w:cantSplit/>
        </w:trPr>
        <w:tc>
          <w:tcPr>
            <w:tcW w:w="1021" w:type="dxa"/>
            <w:vMerge/>
            <w:shd w:val="clear" w:color="auto" w:fill="F2F2F2" w:themeFill="background1" w:themeFillShade="F2"/>
          </w:tcPr>
          <w:p w:rsidR="00752037" w:rsidRPr="00C668CE" w:rsidRDefault="00752037" w:rsidP="006C445E">
            <w:pPr>
              <w:pStyle w:val="aff6"/>
              <w:ind w:firstLine="0"/>
              <w:jc w:val="left"/>
              <w:rPr>
                <w:sz w:val="20"/>
                <w:szCs w:val="20"/>
                <w:lang w:val="ru-RU"/>
              </w:rPr>
            </w:pPr>
          </w:p>
        </w:tc>
        <w:tc>
          <w:tcPr>
            <w:tcW w:w="2693" w:type="dxa"/>
          </w:tcPr>
          <w:p w:rsidR="00752037" w:rsidRPr="00C668CE" w:rsidRDefault="00752037" w:rsidP="006C445E">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752037" w:rsidRPr="00C668CE" w:rsidRDefault="00752037" w:rsidP="006C445E">
            <w:pPr>
              <w:pStyle w:val="aff6"/>
              <w:ind w:firstLine="0"/>
              <w:jc w:val="center"/>
              <w:rPr>
                <w:sz w:val="20"/>
                <w:szCs w:val="20"/>
                <w:lang w:val="ru-RU"/>
              </w:rPr>
            </w:pPr>
            <w:r w:rsidRPr="00C668CE">
              <w:rPr>
                <w:sz w:val="20"/>
                <w:szCs w:val="20"/>
                <w:lang w:val="ru-RU"/>
              </w:rPr>
              <w:t>Не нормируется</w:t>
            </w:r>
          </w:p>
        </w:tc>
      </w:tr>
      <w:tr w:rsidR="00752037" w:rsidRPr="00C668CE" w:rsidTr="006C445E">
        <w:trPr>
          <w:cantSplit/>
        </w:trPr>
        <w:tc>
          <w:tcPr>
            <w:tcW w:w="1021" w:type="dxa"/>
            <w:vMerge w:val="restart"/>
            <w:shd w:val="clear" w:color="auto" w:fill="F2F2F2" w:themeFill="background1" w:themeFillShade="F2"/>
          </w:tcPr>
          <w:p w:rsidR="00752037" w:rsidRPr="00C668CE" w:rsidRDefault="00752037" w:rsidP="00E05DFD">
            <w:pPr>
              <w:pStyle w:val="aff6"/>
              <w:ind w:firstLine="0"/>
              <w:jc w:val="left"/>
              <w:rPr>
                <w:sz w:val="20"/>
                <w:szCs w:val="20"/>
                <w:lang w:val="ru-RU"/>
              </w:rPr>
            </w:pPr>
            <w:r w:rsidRPr="00C668CE">
              <w:rPr>
                <w:sz w:val="20"/>
                <w:szCs w:val="20"/>
                <w:lang w:val="ru-RU"/>
              </w:rPr>
              <w:lastRenderedPageBreak/>
              <w:t xml:space="preserve">Объекты </w:t>
            </w:r>
            <w:r>
              <w:rPr>
                <w:sz w:val="20"/>
                <w:szCs w:val="20"/>
                <w:lang w:val="ru-RU"/>
              </w:rPr>
              <w:t>газо</w:t>
            </w:r>
            <w:r w:rsidR="00E05DFD">
              <w:rPr>
                <w:sz w:val="20"/>
                <w:szCs w:val="20"/>
                <w:lang w:val="ru-RU"/>
              </w:rPr>
              <w:t>сна</w:t>
            </w:r>
            <w:r w:rsidR="00E05DFD">
              <w:rPr>
                <w:sz w:val="20"/>
                <w:szCs w:val="20"/>
                <w:lang w:val="ru-RU"/>
              </w:rPr>
              <w:t>б</w:t>
            </w:r>
            <w:r w:rsidR="00E05DFD">
              <w:rPr>
                <w:sz w:val="20"/>
                <w:szCs w:val="20"/>
                <w:lang w:val="ru-RU"/>
              </w:rPr>
              <w:t>жения п</w:t>
            </w:r>
            <w:r w:rsidR="00E05DFD">
              <w:rPr>
                <w:sz w:val="20"/>
                <w:szCs w:val="20"/>
                <w:lang w:val="ru-RU"/>
              </w:rPr>
              <w:t>о</w:t>
            </w:r>
            <w:r w:rsidR="00E05DFD">
              <w:rPr>
                <w:sz w:val="20"/>
                <w:szCs w:val="20"/>
                <w:lang w:val="ru-RU"/>
              </w:rPr>
              <w:t>селений</w:t>
            </w:r>
            <w:r>
              <w:rPr>
                <w:sz w:val="20"/>
                <w:szCs w:val="20"/>
                <w:lang w:val="ru-RU"/>
              </w:rPr>
              <w:t xml:space="preserve"> и </w:t>
            </w:r>
            <w:r w:rsidRPr="00C668CE">
              <w:rPr>
                <w:sz w:val="20"/>
                <w:szCs w:val="20"/>
                <w:lang w:val="ru-RU"/>
              </w:rPr>
              <w:t>тепл</w:t>
            </w:r>
            <w:r w:rsidRPr="00C668CE">
              <w:rPr>
                <w:sz w:val="20"/>
                <w:szCs w:val="20"/>
                <w:lang w:val="ru-RU"/>
              </w:rPr>
              <w:t>о</w:t>
            </w:r>
            <w:r w:rsidRPr="00C668CE">
              <w:rPr>
                <w:sz w:val="20"/>
                <w:szCs w:val="20"/>
                <w:lang w:val="ru-RU"/>
              </w:rPr>
              <w:t>снабжения</w:t>
            </w:r>
            <w:r w:rsidR="00E05DFD">
              <w:rPr>
                <w:sz w:val="20"/>
                <w:szCs w:val="20"/>
                <w:lang w:val="ru-RU"/>
              </w:rPr>
              <w:t xml:space="preserve"> сельских поселений</w:t>
            </w:r>
          </w:p>
        </w:tc>
        <w:tc>
          <w:tcPr>
            <w:tcW w:w="2693" w:type="dxa"/>
          </w:tcPr>
          <w:p w:rsidR="00752037" w:rsidRPr="00C668CE" w:rsidRDefault="00752037" w:rsidP="006C445E">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752037" w:rsidRPr="00C668CE" w:rsidRDefault="00752037" w:rsidP="006C445E">
            <w:pPr>
              <w:pStyle w:val="aff6"/>
              <w:ind w:firstLine="0"/>
              <w:rPr>
                <w:sz w:val="20"/>
                <w:szCs w:val="20"/>
                <w:lang w:val="ru-RU"/>
              </w:rPr>
            </w:pPr>
            <w:r w:rsidRPr="004E0A13">
              <w:rPr>
                <w:sz w:val="20"/>
                <w:szCs w:val="20"/>
                <w:lang w:val="ru-RU"/>
              </w:rPr>
              <w:t>Объем потребления природного газа</w:t>
            </w:r>
            <w:r>
              <w:rPr>
                <w:sz w:val="20"/>
                <w:szCs w:val="20"/>
                <w:lang w:val="ru-RU"/>
              </w:rPr>
              <w:t xml:space="preserve"> принят согласно таблице 1.2.1(2) Проекта РНГП Саратовской области</w:t>
            </w:r>
            <w:r w:rsidRPr="00C668CE">
              <w:rPr>
                <w:sz w:val="20"/>
                <w:szCs w:val="20"/>
                <w:lang w:val="ru-RU"/>
              </w:rPr>
              <w:t>:</w:t>
            </w:r>
          </w:p>
          <w:p w:rsidR="00752037" w:rsidRDefault="00752037" w:rsidP="004676E3">
            <w:pPr>
              <w:pStyle w:val="aff6"/>
              <w:numPr>
                <w:ilvl w:val="0"/>
                <w:numId w:val="18"/>
              </w:numPr>
              <w:ind w:left="397"/>
              <w:jc w:val="left"/>
              <w:rPr>
                <w:sz w:val="20"/>
                <w:szCs w:val="20"/>
                <w:lang w:val="ru-RU"/>
              </w:rPr>
            </w:pPr>
            <w:r w:rsidRPr="004E0A13">
              <w:rPr>
                <w:sz w:val="20"/>
                <w:szCs w:val="20"/>
                <w:lang w:val="ru-RU"/>
              </w:rPr>
              <w:t>при наличии централизованного горячего водоснаб</w:t>
            </w:r>
            <w:r>
              <w:rPr>
                <w:sz w:val="20"/>
                <w:szCs w:val="20"/>
                <w:lang w:val="ru-RU"/>
              </w:rPr>
              <w:t>жения 11,5</w:t>
            </w:r>
            <w:r w:rsidRPr="004E0A13">
              <w:rPr>
                <w:sz w:val="20"/>
                <w:szCs w:val="20"/>
                <w:lang w:val="ru-RU"/>
              </w:rPr>
              <w:t xml:space="preserve"> м</w:t>
            </w:r>
            <w:r w:rsidRPr="004E0A13">
              <w:rPr>
                <w:sz w:val="20"/>
                <w:szCs w:val="20"/>
                <w:vertAlign w:val="superscript"/>
                <w:lang w:val="ru-RU"/>
              </w:rPr>
              <w:t>3</w:t>
            </w:r>
            <w:r w:rsidRPr="004E0A13">
              <w:rPr>
                <w:sz w:val="20"/>
                <w:szCs w:val="20"/>
                <w:lang w:val="ru-RU"/>
              </w:rPr>
              <w:t xml:space="preserve"> /мес. на 1 чел.</w:t>
            </w:r>
            <w:r>
              <w:rPr>
                <w:sz w:val="20"/>
                <w:szCs w:val="20"/>
                <w:lang w:val="ru-RU"/>
              </w:rPr>
              <w:t>;</w:t>
            </w:r>
          </w:p>
          <w:p w:rsidR="00752037" w:rsidRDefault="00752037" w:rsidP="004676E3">
            <w:pPr>
              <w:pStyle w:val="aff6"/>
              <w:numPr>
                <w:ilvl w:val="0"/>
                <w:numId w:val="18"/>
              </w:numPr>
              <w:ind w:left="397"/>
              <w:jc w:val="left"/>
              <w:rPr>
                <w:sz w:val="20"/>
                <w:szCs w:val="20"/>
                <w:lang w:val="ru-RU"/>
              </w:rPr>
            </w:pPr>
            <w:r w:rsidRPr="004E0A13">
              <w:rPr>
                <w:sz w:val="20"/>
                <w:szCs w:val="20"/>
                <w:lang w:val="ru-RU"/>
              </w:rPr>
              <w:t>при горячем водоснабжении от газовых водонагревателей</w:t>
            </w:r>
            <w:r>
              <w:rPr>
                <w:sz w:val="20"/>
                <w:szCs w:val="20"/>
                <w:lang w:val="ru-RU"/>
              </w:rPr>
              <w:t xml:space="preserve"> 30</w:t>
            </w:r>
            <w:r w:rsidRPr="004E0A13">
              <w:rPr>
                <w:sz w:val="20"/>
                <w:szCs w:val="20"/>
                <w:lang w:val="ru-RU"/>
              </w:rPr>
              <w:t xml:space="preserve"> м</w:t>
            </w:r>
            <w:r w:rsidRPr="004E0A13">
              <w:rPr>
                <w:sz w:val="20"/>
                <w:szCs w:val="20"/>
                <w:vertAlign w:val="superscript"/>
                <w:lang w:val="ru-RU"/>
              </w:rPr>
              <w:t>3</w:t>
            </w:r>
            <w:r w:rsidRPr="004E0A13">
              <w:rPr>
                <w:sz w:val="20"/>
                <w:szCs w:val="20"/>
                <w:lang w:val="ru-RU"/>
              </w:rPr>
              <w:t xml:space="preserve"> /мес. на 1 чел.</w:t>
            </w:r>
            <w:r>
              <w:rPr>
                <w:sz w:val="20"/>
                <w:szCs w:val="20"/>
                <w:lang w:val="ru-RU"/>
              </w:rPr>
              <w:t>;</w:t>
            </w:r>
          </w:p>
          <w:p w:rsidR="00752037" w:rsidRPr="00C668CE" w:rsidRDefault="00752037" w:rsidP="004676E3">
            <w:pPr>
              <w:pStyle w:val="aff6"/>
              <w:numPr>
                <w:ilvl w:val="0"/>
                <w:numId w:val="18"/>
              </w:numPr>
              <w:ind w:left="397"/>
              <w:jc w:val="left"/>
              <w:rPr>
                <w:sz w:val="20"/>
                <w:szCs w:val="20"/>
                <w:lang w:val="ru-RU"/>
              </w:rPr>
            </w:pPr>
            <w:r w:rsidRPr="004E0A13">
              <w:rPr>
                <w:sz w:val="20"/>
                <w:szCs w:val="20"/>
                <w:lang w:val="ru-RU"/>
              </w:rPr>
              <w:t>при отсутствии всяких видов горячего водоснабжения</w:t>
            </w:r>
            <w:r>
              <w:rPr>
                <w:sz w:val="20"/>
                <w:szCs w:val="20"/>
                <w:lang w:val="ru-RU"/>
              </w:rPr>
              <w:t xml:space="preserve"> 17,5</w:t>
            </w:r>
            <w:r w:rsidRPr="004E0A13">
              <w:rPr>
                <w:sz w:val="20"/>
                <w:szCs w:val="20"/>
                <w:lang w:val="ru-RU"/>
              </w:rPr>
              <w:t xml:space="preserve"> м</w:t>
            </w:r>
            <w:r w:rsidRPr="004E0A13">
              <w:rPr>
                <w:sz w:val="20"/>
                <w:szCs w:val="20"/>
                <w:vertAlign w:val="superscript"/>
                <w:lang w:val="ru-RU"/>
              </w:rPr>
              <w:t>3</w:t>
            </w:r>
            <w:r w:rsidRPr="004E0A13">
              <w:rPr>
                <w:sz w:val="20"/>
                <w:szCs w:val="20"/>
                <w:lang w:val="ru-RU"/>
              </w:rPr>
              <w:t xml:space="preserve"> /мес. на 1 чел.</w:t>
            </w:r>
          </w:p>
        </w:tc>
      </w:tr>
      <w:tr w:rsidR="00752037" w:rsidRPr="00C668CE" w:rsidTr="006C445E">
        <w:trPr>
          <w:cantSplit/>
        </w:trPr>
        <w:tc>
          <w:tcPr>
            <w:tcW w:w="1021" w:type="dxa"/>
            <w:vMerge/>
            <w:shd w:val="clear" w:color="auto" w:fill="F2F2F2" w:themeFill="background1" w:themeFillShade="F2"/>
          </w:tcPr>
          <w:p w:rsidR="00752037" w:rsidRPr="00C668CE" w:rsidRDefault="00752037" w:rsidP="006C445E">
            <w:pPr>
              <w:pStyle w:val="aff6"/>
              <w:ind w:firstLine="0"/>
              <w:jc w:val="left"/>
              <w:rPr>
                <w:sz w:val="20"/>
                <w:szCs w:val="20"/>
                <w:lang w:val="ru-RU"/>
              </w:rPr>
            </w:pPr>
          </w:p>
        </w:tc>
        <w:tc>
          <w:tcPr>
            <w:tcW w:w="2693" w:type="dxa"/>
          </w:tcPr>
          <w:p w:rsidR="00752037" w:rsidRPr="00C668CE" w:rsidRDefault="00752037" w:rsidP="006C445E">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752037" w:rsidRPr="00C668CE" w:rsidRDefault="00752037" w:rsidP="006C445E">
            <w:pPr>
              <w:pStyle w:val="aff6"/>
              <w:ind w:firstLine="0"/>
              <w:jc w:val="center"/>
              <w:rPr>
                <w:sz w:val="20"/>
                <w:szCs w:val="20"/>
                <w:lang w:val="ru-RU"/>
              </w:rPr>
            </w:pPr>
            <w:r w:rsidRPr="00C668CE">
              <w:rPr>
                <w:sz w:val="20"/>
                <w:szCs w:val="20"/>
                <w:lang w:val="ru-RU"/>
              </w:rPr>
              <w:t>Не нормируется</w:t>
            </w:r>
          </w:p>
        </w:tc>
      </w:tr>
    </w:tbl>
    <w:p w:rsidR="00752037" w:rsidRDefault="00752037" w:rsidP="00752037">
      <w:pPr>
        <w:pStyle w:val="20"/>
        <w:numPr>
          <w:ilvl w:val="1"/>
          <w:numId w:val="13"/>
        </w:numPr>
        <w:ind w:left="0" w:firstLine="0"/>
      </w:pPr>
      <w:bookmarkStart w:id="311" w:name="_Toc498361767"/>
      <w:bookmarkStart w:id="312" w:name="_Toc501034208"/>
      <w:r>
        <w:t>Объекты местного значения муниципального района</w:t>
      </w:r>
      <w:r w:rsidR="00934590">
        <w:t xml:space="preserve"> </w:t>
      </w:r>
      <w:r>
        <w:t>в области автомобильных дорог местного значения</w:t>
      </w:r>
      <w:r w:rsidR="00934590">
        <w:t xml:space="preserve"> </w:t>
      </w:r>
      <w:r>
        <w:t>и транспорта</w:t>
      </w:r>
      <w:bookmarkEnd w:id="311"/>
      <w:bookmarkEnd w:id="312"/>
    </w:p>
    <w:p w:rsidR="00752037" w:rsidRPr="00673852" w:rsidRDefault="00752037" w:rsidP="00752037">
      <w:pPr>
        <w:keepNext/>
        <w:spacing w:before="120"/>
        <w:jc w:val="right"/>
        <w:rPr>
          <w:b/>
          <w:i/>
        </w:rPr>
      </w:pPr>
      <w:r w:rsidRPr="00673852">
        <w:rPr>
          <w:b/>
          <w:i/>
        </w:rPr>
        <w:t>Таблица</w:t>
      </w:r>
      <w:r>
        <w:rPr>
          <w:b/>
          <w:i/>
        </w:rPr>
        <w:t xml:space="preserve"> 2.</w:t>
      </w:r>
      <w:r w:rsidR="00EC79FC">
        <w:rPr>
          <w:b/>
          <w:i/>
        </w:rPr>
        <w:t>5</w:t>
      </w:r>
    </w:p>
    <w:p w:rsidR="00752037" w:rsidRDefault="00752037" w:rsidP="00752037">
      <w:pPr>
        <w:keepNext/>
        <w:suppressAutoHyphens/>
        <w:spacing w:after="120"/>
        <w:ind w:firstLine="0"/>
        <w:jc w:val="center"/>
        <w:rPr>
          <w:b/>
          <w:i/>
        </w:rPr>
      </w:pPr>
      <w:bookmarkStart w:id="313" w:name="OLE_LINK971"/>
      <w:bookmarkStart w:id="314" w:name="OLE_LINK972"/>
      <w:bookmarkStart w:id="315" w:name="OLE_LINK973"/>
      <w:bookmarkStart w:id="316" w:name="OLE_LINK974"/>
      <w:bookmarkStart w:id="317" w:name="OLE_LINK975"/>
      <w:bookmarkStart w:id="318" w:name="OLE_LINK976"/>
      <w:bookmarkStart w:id="319" w:name="OLE_LINK977"/>
      <w:r w:rsidRPr="001B1BE7">
        <w:rPr>
          <w:b/>
          <w:i/>
        </w:rPr>
        <w:t xml:space="preserve">Обоснование расчетных показателей, устанавливаемых для объектов </w:t>
      </w:r>
      <w:bookmarkEnd w:id="313"/>
      <w:bookmarkEnd w:id="314"/>
      <w:bookmarkEnd w:id="315"/>
      <w:bookmarkEnd w:id="316"/>
      <w:bookmarkEnd w:id="317"/>
      <w:bookmarkEnd w:id="318"/>
      <w:bookmarkEnd w:id="319"/>
      <w:r>
        <w:rPr>
          <w:b/>
          <w:i/>
        </w:rPr>
        <w:t>местного</w:t>
      </w:r>
      <w:r w:rsidRPr="00805900">
        <w:rPr>
          <w:b/>
          <w:i/>
        </w:rPr>
        <w:t xml:space="preserve"> значения </w:t>
      </w:r>
      <w:r>
        <w:rPr>
          <w:b/>
          <w:i/>
        </w:rPr>
        <w:t>муниципального района</w:t>
      </w:r>
      <w:r w:rsidR="00934590">
        <w:rPr>
          <w:b/>
          <w:i/>
        </w:rPr>
        <w:t xml:space="preserve"> </w:t>
      </w:r>
      <w:r w:rsidRPr="003C4854">
        <w:rPr>
          <w:b/>
          <w:i/>
        </w:rPr>
        <w:t>в области автомобильных дорог местного значения</w:t>
      </w:r>
      <w:r w:rsidR="00934590">
        <w:rPr>
          <w:b/>
          <w:i/>
        </w:rPr>
        <w:t xml:space="preserve">  </w:t>
      </w:r>
      <w:r w:rsidRPr="003C4854">
        <w:rPr>
          <w:b/>
          <w:i/>
        </w:rPr>
        <w:t xml:space="preserve">и </w:t>
      </w:r>
      <w:r>
        <w:rPr>
          <w:b/>
          <w:i/>
        </w:rPr>
        <w:t>транспорта</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752037" w:rsidRPr="002470D2" w:rsidTr="00356105">
        <w:trPr>
          <w:cantSplit/>
          <w:tblHeader/>
        </w:trPr>
        <w:tc>
          <w:tcPr>
            <w:tcW w:w="1729" w:type="dxa"/>
            <w:shd w:val="clear" w:color="auto" w:fill="D9D9D9" w:themeFill="background1" w:themeFillShade="D9"/>
          </w:tcPr>
          <w:p w:rsidR="00752037" w:rsidRPr="002470D2" w:rsidRDefault="00752037" w:rsidP="006C445E">
            <w:pPr>
              <w:pStyle w:val="aff6"/>
              <w:keepNext/>
              <w:ind w:firstLine="0"/>
              <w:jc w:val="center"/>
              <w:rPr>
                <w:b/>
                <w:i/>
                <w:sz w:val="20"/>
                <w:szCs w:val="20"/>
                <w:lang w:val="ru-RU"/>
              </w:rPr>
            </w:pPr>
            <w:bookmarkStart w:id="320" w:name="OLE_LINK277"/>
            <w:bookmarkStart w:id="321" w:name="OLE_LINK278"/>
            <w:bookmarkStart w:id="322" w:name="OLE_LINK279"/>
            <w:r w:rsidRPr="002470D2">
              <w:rPr>
                <w:b/>
                <w:i/>
                <w:sz w:val="20"/>
                <w:szCs w:val="20"/>
                <w:lang w:val="ru-RU"/>
              </w:rPr>
              <w:t>Наименование вида объекта</w:t>
            </w:r>
          </w:p>
        </w:tc>
        <w:tc>
          <w:tcPr>
            <w:tcW w:w="2409" w:type="dxa"/>
            <w:shd w:val="clear" w:color="auto" w:fill="D9D9D9" w:themeFill="background1" w:themeFillShade="D9"/>
          </w:tcPr>
          <w:p w:rsidR="00752037" w:rsidRPr="002470D2" w:rsidRDefault="00752037" w:rsidP="006C445E">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752037" w:rsidRPr="002470D2" w:rsidRDefault="00752037" w:rsidP="006C445E">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752037" w:rsidRPr="002470D2" w:rsidTr="00356105">
        <w:trPr>
          <w:cantSplit/>
        </w:trPr>
        <w:tc>
          <w:tcPr>
            <w:tcW w:w="1729" w:type="dxa"/>
            <w:vMerge w:val="restart"/>
            <w:shd w:val="clear" w:color="auto" w:fill="F2F2F2" w:themeFill="background1" w:themeFillShade="F2"/>
          </w:tcPr>
          <w:p w:rsidR="00752037" w:rsidRPr="00722162" w:rsidRDefault="00752037" w:rsidP="006C445E">
            <w:pPr>
              <w:pStyle w:val="aff6"/>
              <w:ind w:firstLine="0"/>
              <w:jc w:val="left"/>
              <w:rPr>
                <w:sz w:val="20"/>
                <w:szCs w:val="20"/>
                <w:lang w:val="ru-RU"/>
              </w:rPr>
            </w:pPr>
            <w:r w:rsidRPr="00722162">
              <w:rPr>
                <w:sz w:val="20"/>
                <w:szCs w:val="20"/>
                <w:lang w:val="ru-RU"/>
              </w:rPr>
              <w:t xml:space="preserve">Автомобильные дороги местного значения </w:t>
            </w:r>
            <w:r w:rsidR="00002803" w:rsidRPr="00002803">
              <w:rPr>
                <w:sz w:val="20"/>
                <w:szCs w:val="20"/>
                <w:lang w:val="ru-RU"/>
              </w:rPr>
              <w:t>вне гр</w:t>
            </w:r>
            <w:r w:rsidR="00002803" w:rsidRPr="00002803">
              <w:rPr>
                <w:sz w:val="20"/>
                <w:szCs w:val="20"/>
                <w:lang w:val="ru-RU"/>
              </w:rPr>
              <w:t>а</w:t>
            </w:r>
            <w:r w:rsidR="00002803" w:rsidRPr="00002803">
              <w:rPr>
                <w:sz w:val="20"/>
                <w:szCs w:val="20"/>
                <w:lang w:val="ru-RU"/>
              </w:rPr>
              <w:t>ниц населенных пунктов в границах муниципального района</w:t>
            </w:r>
          </w:p>
        </w:tc>
        <w:tc>
          <w:tcPr>
            <w:tcW w:w="2409" w:type="dxa"/>
          </w:tcPr>
          <w:p w:rsidR="00752037" w:rsidRPr="00722162" w:rsidRDefault="00752037" w:rsidP="006C445E">
            <w:pPr>
              <w:pStyle w:val="aff6"/>
              <w:ind w:firstLine="0"/>
              <w:jc w:val="left"/>
              <w:rPr>
                <w:sz w:val="20"/>
                <w:szCs w:val="20"/>
                <w:lang w:val="ru-RU"/>
              </w:rPr>
            </w:pPr>
            <w:r w:rsidRPr="00722162">
              <w:rPr>
                <w:sz w:val="20"/>
                <w:szCs w:val="20"/>
                <w:lang w:val="ru-RU"/>
              </w:rPr>
              <w:t>Расчетный показатель м</w:t>
            </w:r>
            <w:r w:rsidRPr="00722162">
              <w:rPr>
                <w:sz w:val="20"/>
                <w:szCs w:val="20"/>
                <w:lang w:val="ru-RU"/>
              </w:rPr>
              <w:t>и</w:t>
            </w:r>
            <w:r w:rsidRPr="00722162">
              <w:rPr>
                <w:sz w:val="20"/>
                <w:szCs w:val="20"/>
                <w:lang w:val="ru-RU"/>
              </w:rPr>
              <w:t>нимально допустимого уровня обеспеченности</w:t>
            </w:r>
          </w:p>
        </w:tc>
        <w:tc>
          <w:tcPr>
            <w:tcW w:w="5245" w:type="dxa"/>
          </w:tcPr>
          <w:p w:rsidR="00752037" w:rsidRPr="00722162" w:rsidRDefault="00752037" w:rsidP="006C445E">
            <w:pPr>
              <w:pStyle w:val="aff6"/>
              <w:ind w:firstLine="0"/>
              <w:jc w:val="left"/>
              <w:rPr>
                <w:sz w:val="20"/>
                <w:szCs w:val="20"/>
                <w:lang w:val="ru-RU"/>
              </w:rPr>
            </w:pPr>
            <w:r w:rsidRPr="00722162">
              <w:rPr>
                <w:sz w:val="20"/>
                <w:szCs w:val="20"/>
                <w:lang w:val="ru-RU"/>
              </w:rPr>
              <w:t xml:space="preserve">Плотность автомобильных дорог местного значения </w:t>
            </w:r>
            <w:r>
              <w:rPr>
                <w:sz w:val="20"/>
                <w:szCs w:val="20"/>
                <w:lang w:val="ru-RU"/>
              </w:rPr>
              <w:t>прин</w:t>
            </w:r>
            <w:r>
              <w:rPr>
                <w:sz w:val="20"/>
                <w:szCs w:val="20"/>
                <w:lang w:val="ru-RU"/>
              </w:rPr>
              <w:t>я</w:t>
            </w:r>
            <w:r>
              <w:rPr>
                <w:sz w:val="20"/>
                <w:szCs w:val="20"/>
                <w:lang w:val="ru-RU"/>
              </w:rPr>
              <w:t>та</w:t>
            </w:r>
            <w:r w:rsidRPr="00722162">
              <w:rPr>
                <w:sz w:val="20"/>
                <w:szCs w:val="20"/>
                <w:lang w:val="ru-RU"/>
              </w:rPr>
              <w:t xml:space="preserve"> в размере 0,</w:t>
            </w:r>
            <w:r>
              <w:rPr>
                <w:sz w:val="20"/>
                <w:szCs w:val="20"/>
                <w:lang w:val="ru-RU"/>
              </w:rPr>
              <w:t>13</w:t>
            </w:r>
            <w:r w:rsidRPr="00722162">
              <w:rPr>
                <w:sz w:val="20"/>
                <w:szCs w:val="20"/>
                <w:lang w:val="ru-RU"/>
              </w:rPr>
              <w:t xml:space="preserve"> км/км</w:t>
            </w:r>
            <w:proofErr w:type="gramStart"/>
            <w:r w:rsidRPr="00722162">
              <w:rPr>
                <w:sz w:val="20"/>
                <w:szCs w:val="20"/>
                <w:vertAlign w:val="superscript"/>
                <w:lang w:val="ru-RU"/>
              </w:rPr>
              <w:t>2</w:t>
            </w:r>
            <w:proofErr w:type="gramEnd"/>
            <w:r w:rsidRPr="00722162">
              <w:rPr>
                <w:sz w:val="20"/>
                <w:szCs w:val="20"/>
                <w:lang w:val="ru-RU"/>
              </w:rPr>
              <w:t xml:space="preserve"> с учетом </w:t>
            </w:r>
            <w:r>
              <w:rPr>
                <w:sz w:val="20"/>
                <w:szCs w:val="20"/>
                <w:lang w:val="ru-RU"/>
              </w:rPr>
              <w:t>текущей обеспеченности</w:t>
            </w:r>
            <w:r w:rsidRPr="00722162">
              <w:rPr>
                <w:sz w:val="20"/>
                <w:szCs w:val="20"/>
                <w:lang w:val="ru-RU"/>
              </w:rPr>
              <w:t>.</w:t>
            </w:r>
          </w:p>
          <w:p w:rsidR="00752037" w:rsidRPr="00B0501B" w:rsidRDefault="00752037" w:rsidP="006C445E">
            <w:pPr>
              <w:pStyle w:val="aff6"/>
              <w:ind w:firstLine="0"/>
              <w:jc w:val="left"/>
              <w:rPr>
                <w:i/>
                <w:sz w:val="20"/>
                <w:szCs w:val="20"/>
                <w:lang w:val="ru-RU"/>
              </w:rPr>
            </w:pPr>
            <w:r w:rsidRPr="00722162">
              <w:rPr>
                <w:i/>
                <w:sz w:val="20"/>
                <w:szCs w:val="20"/>
                <w:lang w:val="ru-RU"/>
              </w:rPr>
              <w:t>Расчет</w:t>
            </w:r>
            <w:r w:rsidRPr="00B0501B">
              <w:rPr>
                <w:i/>
                <w:sz w:val="20"/>
                <w:szCs w:val="20"/>
                <w:lang w:val="ru-RU"/>
              </w:rPr>
              <w:t>:</w:t>
            </w:r>
          </w:p>
          <w:p w:rsidR="00752037" w:rsidRPr="00B0501B" w:rsidRDefault="00752037" w:rsidP="006C445E">
            <w:pPr>
              <w:pStyle w:val="aff6"/>
              <w:ind w:firstLine="0"/>
              <w:jc w:val="left"/>
              <w:rPr>
                <w:i/>
                <w:sz w:val="20"/>
                <w:szCs w:val="20"/>
                <w:lang w:val="ru-RU"/>
              </w:rPr>
            </w:pPr>
            <w:r w:rsidRPr="00B0501B">
              <w:rPr>
                <w:i/>
                <w:sz w:val="20"/>
                <w:szCs w:val="20"/>
                <w:lang w:val="ru-RU"/>
              </w:rPr>
              <w:t xml:space="preserve">Протяженность автомобильных дорог местного значения на 2016 год </w:t>
            </w:r>
            <w:r w:rsidR="00384C92">
              <w:rPr>
                <w:i/>
                <w:sz w:val="20"/>
                <w:szCs w:val="20"/>
                <w:lang w:val="ru-RU"/>
              </w:rPr>
              <w:t xml:space="preserve">696 </w:t>
            </w:r>
            <w:r w:rsidRPr="00B0501B">
              <w:rPr>
                <w:i/>
                <w:sz w:val="20"/>
                <w:szCs w:val="20"/>
                <w:lang w:val="ru-RU"/>
              </w:rPr>
              <w:t xml:space="preserve">км (по данным Росстата). Площадь </w:t>
            </w:r>
            <w:r w:rsidR="001629B4">
              <w:rPr>
                <w:i/>
                <w:sz w:val="20"/>
                <w:szCs w:val="20"/>
                <w:lang w:val="ru-RU"/>
              </w:rPr>
              <w:t>Вол</w:t>
            </w:r>
            <w:r w:rsidR="001629B4">
              <w:rPr>
                <w:i/>
                <w:sz w:val="20"/>
                <w:szCs w:val="20"/>
                <w:lang w:val="ru-RU"/>
              </w:rPr>
              <w:t>ь</w:t>
            </w:r>
            <w:r w:rsidR="001629B4">
              <w:rPr>
                <w:i/>
                <w:sz w:val="20"/>
                <w:szCs w:val="20"/>
                <w:lang w:val="ru-RU"/>
              </w:rPr>
              <w:t>ск</w:t>
            </w:r>
            <w:r w:rsidR="00E0044F">
              <w:rPr>
                <w:i/>
                <w:sz w:val="20"/>
                <w:szCs w:val="20"/>
                <w:lang w:val="ru-RU"/>
              </w:rPr>
              <w:t xml:space="preserve">ого </w:t>
            </w:r>
            <w:proofErr w:type="gramStart"/>
            <w:r w:rsidR="00E0044F">
              <w:rPr>
                <w:i/>
                <w:sz w:val="20"/>
                <w:szCs w:val="20"/>
                <w:lang w:val="ru-RU"/>
              </w:rPr>
              <w:t>муниципального</w:t>
            </w:r>
            <w:proofErr w:type="gramEnd"/>
            <w:r w:rsidR="00E0044F">
              <w:rPr>
                <w:i/>
                <w:sz w:val="20"/>
                <w:szCs w:val="20"/>
                <w:lang w:val="ru-RU"/>
              </w:rPr>
              <w:t xml:space="preserve"> района</w:t>
            </w:r>
            <w:r w:rsidR="00384C92">
              <w:rPr>
                <w:i/>
                <w:sz w:val="20"/>
                <w:szCs w:val="20"/>
                <w:lang w:val="ru-RU"/>
              </w:rPr>
              <w:t>3839,8</w:t>
            </w:r>
            <w:r w:rsidRPr="00B0501B">
              <w:rPr>
                <w:i/>
                <w:sz w:val="20"/>
                <w:szCs w:val="20"/>
                <w:lang w:val="ru-RU"/>
              </w:rPr>
              <w:t>км</w:t>
            </w:r>
            <w:r w:rsidRPr="00B0501B">
              <w:rPr>
                <w:i/>
                <w:sz w:val="20"/>
                <w:szCs w:val="20"/>
                <w:vertAlign w:val="superscript"/>
                <w:lang w:val="ru-RU"/>
              </w:rPr>
              <w:t>2</w:t>
            </w:r>
            <w:r w:rsidRPr="00B0501B">
              <w:rPr>
                <w:i/>
                <w:sz w:val="20"/>
                <w:szCs w:val="20"/>
                <w:lang w:val="ru-RU"/>
              </w:rPr>
              <w:t>.</w:t>
            </w:r>
          </w:p>
          <w:p w:rsidR="00752037" w:rsidRPr="00722162" w:rsidRDefault="00384C92" w:rsidP="00384C92">
            <w:pPr>
              <w:pStyle w:val="aff6"/>
              <w:ind w:firstLine="0"/>
              <w:jc w:val="left"/>
              <w:rPr>
                <w:sz w:val="20"/>
                <w:szCs w:val="20"/>
                <w:lang w:val="ru-RU"/>
              </w:rPr>
            </w:pPr>
            <w:r>
              <w:rPr>
                <w:i/>
                <w:sz w:val="20"/>
                <w:szCs w:val="20"/>
                <w:lang w:val="ru-RU"/>
              </w:rPr>
              <w:t>696</w:t>
            </w:r>
            <w:r w:rsidR="00752037">
              <w:rPr>
                <w:i/>
                <w:sz w:val="20"/>
                <w:szCs w:val="20"/>
                <w:lang w:val="ru-RU"/>
              </w:rPr>
              <w:t>/</w:t>
            </w:r>
            <w:r>
              <w:rPr>
                <w:i/>
                <w:sz w:val="20"/>
                <w:szCs w:val="20"/>
                <w:lang w:val="ru-RU"/>
              </w:rPr>
              <w:t>3839,8</w:t>
            </w:r>
            <w:r w:rsidR="00752037" w:rsidRPr="003D778D">
              <w:rPr>
                <w:i/>
                <w:sz w:val="20"/>
                <w:szCs w:val="20"/>
                <w:lang w:val="ru-RU"/>
              </w:rPr>
              <w:t>=</w:t>
            </w:r>
            <w:r w:rsidR="00752037">
              <w:rPr>
                <w:i/>
                <w:sz w:val="20"/>
                <w:szCs w:val="20"/>
                <w:lang w:val="ru-RU"/>
              </w:rPr>
              <w:t>0,1</w:t>
            </w:r>
            <w:r w:rsidR="0062696E">
              <w:rPr>
                <w:i/>
                <w:sz w:val="20"/>
                <w:szCs w:val="20"/>
                <w:lang w:val="ru-RU"/>
              </w:rPr>
              <w:t>8</w:t>
            </w:r>
            <w:r w:rsidR="00752037" w:rsidRPr="003D778D">
              <w:rPr>
                <w:i/>
                <w:sz w:val="20"/>
                <w:szCs w:val="20"/>
                <w:lang w:val="ru-RU"/>
              </w:rPr>
              <w:t xml:space="preserve"> км/км</w:t>
            </w:r>
            <w:proofErr w:type="gramStart"/>
            <w:r w:rsidR="00752037" w:rsidRPr="003D778D">
              <w:rPr>
                <w:i/>
                <w:sz w:val="20"/>
                <w:szCs w:val="20"/>
                <w:vertAlign w:val="superscript"/>
                <w:lang w:val="ru-RU"/>
              </w:rPr>
              <w:t>2</w:t>
            </w:r>
            <w:proofErr w:type="gramEnd"/>
            <w:r w:rsidR="00752037" w:rsidRPr="003D778D">
              <w:rPr>
                <w:i/>
                <w:sz w:val="20"/>
                <w:szCs w:val="20"/>
                <w:lang w:val="ru-RU"/>
              </w:rPr>
              <w:t>.</w:t>
            </w:r>
          </w:p>
        </w:tc>
      </w:tr>
      <w:tr w:rsidR="00752037" w:rsidRPr="002470D2" w:rsidTr="00356105">
        <w:trPr>
          <w:cantSplit/>
        </w:trPr>
        <w:tc>
          <w:tcPr>
            <w:tcW w:w="1729" w:type="dxa"/>
            <w:vMerge/>
            <w:shd w:val="clear" w:color="auto" w:fill="F2F2F2" w:themeFill="background1" w:themeFillShade="F2"/>
          </w:tcPr>
          <w:p w:rsidR="00752037" w:rsidRPr="00722162" w:rsidRDefault="00752037" w:rsidP="006C445E">
            <w:pPr>
              <w:pStyle w:val="aff6"/>
              <w:ind w:firstLine="0"/>
              <w:jc w:val="left"/>
              <w:rPr>
                <w:sz w:val="20"/>
                <w:szCs w:val="20"/>
                <w:lang w:val="ru-RU"/>
              </w:rPr>
            </w:pPr>
          </w:p>
        </w:tc>
        <w:tc>
          <w:tcPr>
            <w:tcW w:w="2409" w:type="dxa"/>
          </w:tcPr>
          <w:p w:rsidR="00752037" w:rsidRPr="00722162" w:rsidRDefault="00752037" w:rsidP="006C445E">
            <w:pPr>
              <w:pStyle w:val="aff6"/>
              <w:ind w:firstLine="0"/>
              <w:jc w:val="left"/>
              <w:rPr>
                <w:sz w:val="20"/>
                <w:szCs w:val="20"/>
                <w:lang w:val="ru-RU"/>
              </w:rPr>
            </w:pPr>
            <w:r w:rsidRPr="00722162">
              <w:rPr>
                <w:sz w:val="20"/>
                <w:szCs w:val="20"/>
                <w:lang w:val="ru-RU"/>
              </w:rPr>
              <w:t>Расчетный показатель ма</w:t>
            </w:r>
            <w:r w:rsidRPr="00722162">
              <w:rPr>
                <w:sz w:val="20"/>
                <w:szCs w:val="20"/>
                <w:lang w:val="ru-RU"/>
              </w:rPr>
              <w:t>к</w:t>
            </w:r>
            <w:r w:rsidRPr="00722162">
              <w:rPr>
                <w:sz w:val="20"/>
                <w:szCs w:val="20"/>
                <w:lang w:val="ru-RU"/>
              </w:rPr>
              <w:t>симально допустимого уровня территориальной доступности</w:t>
            </w:r>
          </w:p>
        </w:tc>
        <w:tc>
          <w:tcPr>
            <w:tcW w:w="5245" w:type="dxa"/>
          </w:tcPr>
          <w:p w:rsidR="00752037" w:rsidRPr="00722162" w:rsidRDefault="00752037" w:rsidP="006C445E">
            <w:pPr>
              <w:pStyle w:val="aff6"/>
              <w:ind w:firstLine="0"/>
              <w:jc w:val="center"/>
              <w:rPr>
                <w:sz w:val="20"/>
                <w:szCs w:val="20"/>
                <w:lang w:val="ru-RU"/>
              </w:rPr>
            </w:pPr>
            <w:r w:rsidRPr="00722162">
              <w:rPr>
                <w:sz w:val="20"/>
                <w:szCs w:val="20"/>
                <w:lang w:val="ru-RU"/>
              </w:rPr>
              <w:t>Не нормируется</w:t>
            </w:r>
          </w:p>
        </w:tc>
      </w:tr>
      <w:tr w:rsidR="00752037" w:rsidRPr="002470D2" w:rsidTr="00356105">
        <w:trPr>
          <w:cantSplit/>
        </w:trPr>
        <w:tc>
          <w:tcPr>
            <w:tcW w:w="1729" w:type="dxa"/>
            <w:vMerge w:val="restart"/>
            <w:shd w:val="clear" w:color="auto" w:fill="F2F2F2" w:themeFill="background1" w:themeFillShade="F2"/>
          </w:tcPr>
          <w:p w:rsidR="00752037" w:rsidRPr="00722162" w:rsidRDefault="00752037" w:rsidP="006C445E">
            <w:pPr>
              <w:pStyle w:val="aff6"/>
              <w:ind w:firstLine="0"/>
              <w:jc w:val="left"/>
              <w:rPr>
                <w:sz w:val="20"/>
                <w:szCs w:val="20"/>
                <w:lang w:val="ru-RU"/>
              </w:rPr>
            </w:pPr>
            <w:r>
              <w:rPr>
                <w:sz w:val="20"/>
                <w:szCs w:val="20"/>
                <w:lang w:val="ru-RU"/>
              </w:rPr>
              <w:t>Автозаправочные станции</w:t>
            </w:r>
          </w:p>
        </w:tc>
        <w:tc>
          <w:tcPr>
            <w:tcW w:w="2409" w:type="dxa"/>
          </w:tcPr>
          <w:p w:rsidR="00752037" w:rsidRPr="004532CA" w:rsidRDefault="00752037" w:rsidP="006C445E">
            <w:pPr>
              <w:pStyle w:val="aff6"/>
              <w:ind w:firstLine="0"/>
              <w:jc w:val="left"/>
              <w:rPr>
                <w:sz w:val="20"/>
                <w:szCs w:val="20"/>
                <w:lang w:val="ru-RU"/>
              </w:rPr>
            </w:pPr>
            <w:r w:rsidRPr="00722162">
              <w:rPr>
                <w:sz w:val="20"/>
                <w:szCs w:val="20"/>
                <w:lang w:val="ru-RU"/>
              </w:rPr>
              <w:t>Расчетный показатель м</w:t>
            </w:r>
            <w:r w:rsidRPr="00722162">
              <w:rPr>
                <w:sz w:val="20"/>
                <w:szCs w:val="20"/>
                <w:lang w:val="ru-RU"/>
              </w:rPr>
              <w:t>и</w:t>
            </w:r>
            <w:r w:rsidRPr="00722162">
              <w:rPr>
                <w:sz w:val="20"/>
                <w:szCs w:val="20"/>
                <w:lang w:val="ru-RU"/>
              </w:rPr>
              <w:t>нимально допустимого уровня обеспеченности</w:t>
            </w:r>
          </w:p>
        </w:tc>
        <w:tc>
          <w:tcPr>
            <w:tcW w:w="5245" w:type="dxa"/>
          </w:tcPr>
          <w:p w:rsidR="00752037" w:rsidRPr="000B4A8C" w:rsidRDefault="00752037" w:rsidP="006C445E">
            <w:pPr>
              <w:pStyle w:val="aff6"/>
              <w:ind w:firstLine="0"/>
              <w:jc w:val="left"/>
              <w:rPr>
                <w:sz w:val="20"/>
                <w:szCs w:val="20"/>
                <w:lang w:val="ru-RU"/>
              </w:rPr>
            </w:pPr>
            <w:r>
              <w:rPr>
                <w:sz w:val="20"/>
                <w:szCs w:val="20"/>
                <w:lang w:val="ru-RU"/>
              </w:rPr>
              <w:t>1 объект на 500 автомобилей принят согласно таблице 1.2.2(2) Проекта РНГП Саратовской области.</w:t>
            </w:r>
          </w:p>
        </w:tc>
      </w:tr>
      <w:tr w:rsidR="00752037" w:rsidRPr="002470D2" w:rsidTr="00356105">
        <w:trPr>
          <w:cantSplit/>
        </w:trPr>
        <w:tc>
          <w:tcPr>
            <w:tcW w:w="1729" w:type="dxa"/>
            <w:vMerge/>
            <w:shd w:val="clear" w:color="auto" w:fill="F2F2F2" w:themeFill="background1" w:themeFillShade="F2"/>
          </w:tcPr>
          <w:p w:rsidR="00752037" w:rsidRPr="00722162" w:rsidRDefault="00752037" w:rsidP="006C445E">
            <w:pPr>
              <w:pStyle w:val="aff6"/>
              <w:ind w:firstLine="0"/>
              <w:jc w:val="left"/>
              <w:rPr>
                <w:sz w:val="20"/>
                <w:szCs w:val="20"/>
                <w:lang w:val="ru-RU"/>
              </w:rPr>
            </w:pPr>
          </w:p>
        </w:tc>
        <w:tc>
          <w:tcPr>
            <w:tcW w:w="2409"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245" w:type="dxa"/>
          </w:tcPr>
          <w:p w:rsidR="00752037" w:rsidRPr="000B4A8C" w:rsidRDefault="00752037" w:rsidP="006C445E">
            <w:pPr>
              <w:pStyle w:val="aff6"/>
              <w:ind w:firstLine="0"/>
              <w:jc w:val="left"/>
              <w:rPr>
                <w:sz w:val="20"/>
                <w:szCs w:val="20"/>
                <w:lang w:val="ru-RU"/>
              </w:rPr>
            </w:pPr>
            <w:r>
              <w:rPr>
                <w:sz w:val="20"/>
                <w:szCs w:val="20"/>
                <w:lang w:val="ru-RU"/>
              </w:rPr>
              <w:t xml:space="preserve">Не нормируется. 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Санитарно-защитные зоны и санитарная классификация предприятий, сооруж</w:t>
            </w:r>
            <w:r w:rsidRPr="00EC307A">
              <w:rPr>
                <w:sz w:val="20"/>
                <w:szCs w:val="20"/>
                <w:lang w:val="ru-RU"/>
              </w:rPr>
              <w:t>е</w:t>
            </w:r>
            <w:r w:rsidRPr="00EC307A">
              <w:rPr>
                <w:sz w:val="20"/>
                <w:szCs w:val="20"/>
                <w:lang w:val="ru-RU"/>
              </w:rPr>
              <w:t>ний и иных объектов</w:t>
            </w:r>
            <w:r>
              <w:rPr>
                <w:sz w:val="20"/>
                <w:szCs w:val="20"/>
                <w:lang w:val="ru-RU"/>
              </w:rPr>
              <w:t>.</w:t>
            </w:r>
          </w:p>
        </w:tc>
      </w:tr>
      <w:tr w:rsidR="00752037" w:rsidRPr="002470D2" w:rsidTr="00356105">
        <w:trPr>
          <w:cantSplit/>
        </w:trPr>
        <w:tc>
          <w:tcPr>
            <w:tcW w:w="1729" w:type="dxa"/>
            <w:vMerge w:val="restart"/>
            <w:shd w:val="clear" w:color="auto" w:fill="F2F2F2" w:themeFill="background1" w:themeFillShade="F2"/>
          </w:tcPr>
          <w:p w:rsidR="00752037" w:rsidRPr="00722162" w:rsidRDefault="00752037" w:rsidP="006C445E">
            <w:pPr>
              <w:pStyle w:val="aff6"/>
              <w:ind w:firstLine="0"/>
              <w:jc w:val="left"/>
              <w:rPr>
                <w:sz w:val="20"/>
                <w:szCs w:val="20"/>
                <w:lang w:val="ru-RU"/>
              </w:rPr>
            </w:pPr>
            <w:r w:rsidRPr="00EC307A">
              <w:rPr>
                <w:sz w:val="20"/>
                <w:szCs w:val="20"/>
                <w:lang w:val="ru-RU"/>
              </w:rPr>
              <w:t>Станции технич</w:t>
            </w:r>
            <w:r w:rsidRPr="00EC307A">
              <w:rPr>
                <w:sz w:val="20"/>
                <w:szCs w:val="20"/>
                <w:lang w:val="ru-RU"/>
              </w:rPr>
              <w:t>е</w:t>
            </w:r>
            <w:r w:rsidRPr="00EC307A">
              <w:rPr>
                <w:sz w:val="20"/>
                <w:szCs w:val="20"/>
                <w:lang w:val="ru-RU"/>
              </w:rPr>
              <w:t>ского обслужив</w:t>
            </w:r>
            <w:r w:rsidRPr="00EC307A">
              <w:rPr>
                <w:sz w:val="20"/>
                <w:szCs w:val="20"/>
                <w:lang w:val="ru-RU"/>
              </w:rPr>
              <w:t>а</w:t>
            </w:r>
            <w:r w:rsidRPr="00EC307A">
              <w:rPr>
                <w:sz w:val="20"/>
                <w:szCs w:val="20"/>
                <w:lang w:val="ru-RU"/>
              </w:rPr>
              <w:t>ния</w:t>
            </w:r>
          </w:p>
        </w:tc>
        <w:tc>
          <w:tcPr>
            <w:tcW w:w="2409" w:type="dxa"/>
          </w:tcPr>
          <w:p w:rsidR="00752037" w:rsidRPr="004532CA" w:rsidRDefault="00752037" w:rsidP="006C445E">
            <w:pPr>
              <w:pStyle w:val="aff6"/>
              <w:ind w:firstLine="0"/>
              <w:jc w:val="left"/>
              <w:rPr>
                <w:sz w:val="20"/>
                <w:szCs w:val="20"/>
                <w:lang w:val="ru-RU"/>
              </w:rPr>
            </w:pPr>
            <w:r w:rsidRPr="00722162">
              <w:rPr>
                <w:sz w:val="20"/>
                <w:szCs w:val="20"/>
                <w:lang w:val="ru-RU"/>
              </w:rPr>
              <w:t>Расчетный показатель м</w:t>
            </w:r>
            <w:r w:rsidRPr="00722162">
              <w:rPr>
                <w:sz w:val="20"/>
                <w:szCs w:val="20"/>
                <w:lang w:val="ru-RU"/>
              </w:rPr>
              <w:t>и</w:t>
            </w:r>
            <w:r w:rsidRPr="00722162">
              <w:rPr>
                <w:sz w:val="20"/>
                <w:szCs w:val="20"/>
                <w:lang w:val="ru-RU"/>
              </w:rPr>
              <w:t>нимально допустимого уровня обеспеченности</w:t>
            </w:r>
          </w:p>
        </w:tc>
        <w:tc>
          <w:tcPr>
            <w:tcW w:w="5245" w:type="dxa"/>
          </w:tcPr>
          <w:p w:rsidR="00752037" w:rsidRPr="000B4A8C" w:rsidRDefault="00752037" w:rsidP="006C445E">
            <w:pPr>
              <w:pStyle w:val="aff6"/>
              <w:ind w:firstLine="0"/>
              <w:jc w:val="left"/>
              <w:rPr>
                <w:sz w:val="20"/>
                <w:szCs w:val="20"/>
                <w:lang w:val="ru-RU"/>
              </w:rPr>
            </w:pPr>
            <w:r>
              <w:rPr>
                <w:sz w:val="20"/>
                <w:szCs w:val="20"/>
                <w:lang w:val="ru-RU"/>
              </w:rPr>
              <w:t>1 объект на 1000 автомобилей принят согласно таблице 1.2.2(2) Проекта РНГП Саратовской области.</w:t>
            </w:r>
          </w:p>
        </w:tc>
      </w:tr>
      <w:tr w:rsidR="00752037" w:rsidRPr="002470D2" w:rsidTr="00356105">
        <w:trPr>
          <w:cantSplit/>
        </w:trPr>
        <w:tc>
          <w:tcPr>
            <w:tcW w:w="1729" w:type="dxa"/>
            <w:vMerge/>
            <w:shd w:val="clear" w:color="auto" w:fill="F2F2F2" w:themeFill="background1" w:themeFillShade="F2"/>
          </w:tcPr>
          <w:p w:rsidR="00752037" w:rsidRPr="00722162" w:rsidRDefault="00752037" w:rsidP="006C445E">
            <w:pPr>
              <w:pStyle w:val="aff6"/>
              <w:ind w:firstLine="0"/>
              <w:jc w:val="left"/>
              <w:rPr>
                <w:sz w:val="20"/>
                <w:szCs w:val="20"/>
                <w:lang w:val="ru-RU"/>
              </w:rPr>
            </w:pPr>
          </w:p>
        </w:tc>
        <w:tc>
          <w:tcPr>
            <w:tcW w:w="2409"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245" w:type="dxa"/>
          </w:tcPr>
          <w:p w:rsidR="00752037" w:rsidRPr="000B4A8C" w:rsidRDefault="00752037" w:rsidP="006C445E">
            <w:pPr>
              <w:pStyle w:val="aff6"/>
              <w:ind w:firstLine="0"/>
              <w:jc w:val="left"/>
              <w:rPr>
                <w:sz w:val="20"/>
                <w:szCs w:val="20"/>
                <w:lang w:val="ru-RU"/>
              </w:rPr>
            </w:pPr>
            <w:r>
              <w:rPr>
                <w:sz w:val="20"/>
                <w:szCs w:val="20"/>
                <w:lang w:val="ru-RU"/>
              </w:rPr>
              <w:t xml:space="preserve">Не нормируется. Санитарно-защитная зона устанавливается согласно </w:t>
            </w:r>
            <w:proofErr w:type="spellStart"/>
            <w:r w:rsidRPr="00EC307A">
              <w:rPr>
                <w:sz w:val="20"/>
                <w:szCs w:val="20"/>
                <w:lang w:val="ru-RU"/>
              </w:rPr>
              <w:t>СанПиН</w:t>
            </w:r>
            <w:proofErr w:type="spellEnd"/>
            <w:r w:rsidRPr="00EC307A">
              <w:rPr>
                <w:sz w:val="20"/>
                <w:szCs w:val="20"/>
                <w:lang w:val="ru-RU"/>
              </w:rPr>
              <w:t xml:space="preserve"> 2.2.1/2.1.1.1200-03 Санитарно-защитные зоны и санитарная классификация предприятий, сооруж</w:t>
            </w:r>
            <w:r w:rsidRPr="00EC307A">
              <w:rPr>
                <w:sz w:val="20"/>
                <w:szCs w:val="20"/>
                <w:lang w:val="ru-RU"/>
              </w:rPr>
              <w:t>е</w:t>
            </w:r>
            <w:r w:rsidRPr="00EC307A">
              <w:rPr>
                <w:sz w:val="20"/>
                <w:szCs w:val="20"/>
                <w:lang w:val="ru-RU"/>
              </w:rPr>
              <w:t>ний и иных объектов</w:t>
            </w:r>
            <w:r>
              <w:rPr>
                <w:sz w:val="20"/>
                <w:szCs w:val="20"/>
                <w:lang w:val="ru-RU"/>
              </w:rPr>
              <w:t>.</w:t>
            </w:r>
          </w:p>
        </w:tc>
      </w:tr>
      <w:tr w:rsidR="00E05DFD" w:rsidRPr="002470D2" w:rsidTr="00356105">
        <w:trPr>
          <w:cantSplit/>
        </w:trPr>
        <w:tc>
          <w:tcPr>
            <w:tcW w:w="1729" w:type="dxa"/>
            <w:vMerge w:val="restart"/>
            <w:shd w:val="clear" w:color="auto" w:fill="F2F2F2" w:themeFill="background1" w:themeFillShade="F2"/>
          </w:tcPr>
          <w:p w:rsidR="00E05DFD" w:rsidRPr="00722162" w:rsidRDefault="00E05DFD" w:rsidP="00BD0930">
            <w:pPr>
              <w:pStyle w:val="aff6"/>
              <w:ind w:firstLine="0"/>
              <w:jc w:val="left"/>
              <w:rPr>
                <w:sz w:val="20"/>
                <w:szCs w:val="20"/>
                <w:lang w:val="ru-RU"/>
              </w:rPr>
            </w:pPr>
            <w:r w:rsidRPr="005C358E">
              <w:rPr>
                <w:sz w:val="20"/>
                <w:szCs w:val="20"/>
                <w:lang w:val="ru-RU"/>
              </w:rPr>
              <w:t xml:space="preserve">Гостевая стоянка автомобилей для многоквартирных </w:t>
            </w:r>
            <w:r w:rsidRPr="005C358E">
              <w:rPr>
                <w:sz w:val="20"/>
                <w:szCs w:val="20"/>
                <w:lang w:val="ru-RU"/>
              </w:rPr>
              <w:lastRenderedPageBreak/>
              <w:t>жилых домов</w:t>
            </w:r>
            <w:r>
              <w:rPr>
                <w:sz w:val="20"/>
                <w:szCs w:val="20"/>
                <w:lang w:val="ru-RU"/>
              </w:rPr>
              <w:t xml:space="preserve"> (для сельских посел</w:t>
            </w:r>
            <w:r>
              <w:rPr>
                <w:sz w:val="20"/>
                <w:szCs w:val="20"/>
                <w:lang w:val="ru-RU"/>
              </w:rPr>
              <w:t>е</w:t>
            </w:r>
            <w:r>
              <w:rPr>
                <w:sz w:val="20"/>
                <w:szCs w:val="20"/>
                <w:lang w:val="ru-RU"/>
              </w:rPr>
              <w:t>ний)</w:t>
            </w:r>
          </w:p>
        </w:tc>
        <w:tc>
          <w:tcPr>
            <w:tcW w:w="2409" w:type="dxa"/>
          </w:tcPr>
          <w:p w:rsidR="00E05DFD" w:rsidRPr="004532CA" w:rsidRDefault="00E05DFD" w:rsidP="00BD0930">
            <w:pPr>
              <w:pStyle w:val="aff6"/>
              <w:ind w:firstLine="0"/>
              <w:jc w:val="left"/>
              <w:rPr>
                <w:sz w:val="20"/>
                <w:szCs w:val="20"/>
                <w:lang w:val="ru-RU"/>
              </w:rPr>
            </w:pPr>
            <w:r w:rsidRPr="00722162">
              <w:rPr>
                <w:sz w:val="20"/>
                <w:szCs w:val="20"/>
                <w:lang w:val="ru-RU"/>
              </w:rPr>
              <w:lastRenderedPageBreak/>
              <w:t>Расчетный показатель м</w:t>
            </w:r>
            <w:r w:rsidRPr="00722162">
              <w:rPr>
                <w:sz w:val="20"/>
                <w:szCs w:val="20"/>
                <w:lang w:val="ru-RU"/>
              </w:rPr>
              <w:t>и</w:t>
            </w:r>
            <w:r w:rsidRPr="00722162">
              <w:rPr>
                <w:sz w:val="20"/>
                <w:szCs w:val="20"/>
                <w:lang w:val="ru-RU"/>
              </w:rPr>
              <w:t>нимально допустимого уровня обеспеченности</w:t>
            </w:r>
          </w:p>
        </w:tc>
        <w:tc>
          <w:tcPr>
            <w:tcW w:w="5245" w:type="dxa"/>
          </w:tcPr>
          <w:p w:rsidR="00E05DFD" w:rsidRDefault="00E05DFD" w:rsidP="00BD0930">
            <w:pPr>
              <w:pStyle w:val="aff6"/>
              <w:ind w:firstLine="0"/>
              <w:jc w:val="left"/>
              <w:rPr>
                <w:sz w:val="20"/>
                <w:szCs w:val="20"/>
                <w:lang w:val="ru-RU"/>
              </w:rPr>
            </w:pPr>
            <w:r>
              <w:rPr>
                <w:sz w:val="20"/>
                <w:szCs w:val="20"/>
                <w:lang w:val="ru-RU"/>
              </w:rPr>
              <w:t xml:space="preserve">80 </w:t>
            </w:r>
            <w:proofErr w:type="spellStart"/>
            <w:r>
              <w:rPr>
                <w:sz w:val="20"/>
                <w:szCs w:val="20"/>
                <w:lang w:val="ru-RU"/>
              </w:rPr>
              <w:t>машино-мест</w:t>
            </w:r>
            <w:proofErr w:type="spellEnd"/>
            <w:r>
              <w:rPr>
                <w:sz w:val="20"/>
                <w:szCs w:val="20"/>
                <w:lang w:val="ru-RU"/>
              </w:rPr>
              <w:t xml:space="preserve"> на 1000 жителей принято согласно таблице 1.2.2(1) Проекта РНГП Саратовской области</w:t>
            </w:r>
          </w:p>
        </w:tc>
      </w:tr>
      <w:tr w:rsidR="00E05DFD" w:rsidRPr="002470D2" w:rsidTr="00356105">
        <w:trPr>
          <w:cantSplit/>
        </w:trPr>
        <w:tc>
          <w:tcPr>
            <w:tcW w:w="1729" w:type="dxa"/>
            <w:vMerge/>
            <w:shd w:val="clear" w:color="auto" w:fill="F2F2F2" w:themeFill="background1" w:themeFillShade="F2"/>
          </w:tcPr>
          <w:p w:rsidR="00E05DFD" w:rsidRPr="00722162" w:rsidRDefault="00E05DFD" w:rsidP="00BD0930">
            <w:pPr>
              <w:pStyle w:val="aff6"/>
              <w:ind w:firstLine="0"/>
              <w:jc w:val="left"/>
              <w:rPr>
                <w:sz w:val="20"/>
                <w:szCs w:val="20"/>
                <w:lang w:val="ru-RU"/>
              </w:rPr>
            </w:pPr>
          </w:p>
        </w:tc>
        <w:tc>
          <w:tcPr>
            <w:tcW w:w="2409" w:type="dxa"/>
          </w:tcPr>
          <w:p w:rsidR="00E05DFD" w:rsidRPr="004532CA" w:rsidRDefault="00E05DFD" w:rsidP="00BD0930">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245" w:type="dxa"/>
          </w:tcPr>
          <w:p w:rsidR="00E05DFD" w:rsidRDefault="00E05DFD" w:rsidP="00BD0930">
            <w:pPr>
              <w:pStyle w:val="aff6"/>
              <w:ind w:firstLine="0"/>
              <w:jc w:val="left"/>
              <w:rPr>
                <w:sz w:val="20"/>
                <w:szCs w:val="20"/>
                <w:lang w:val="ru-RU"/>
              </w:rPr>
            </w:pPr>
            <w:r>
              <w:rPr>
                <w:sz w:val="20"/>
                <w:szCs w:val="20"/>
                <w:lang w:val="ru-RU"/>
              </w:rPr>
              <w:t>Пешеходная доступность 100 м принята согласно таблице 1.2.2(1) Проекта РНГП Саратовской области</w:t>
            </w:r>
          </w:p>
        </w:tc>
      </w:tr>
      <w:tr w:rsidR="00E05DFD" w:rsidRPr="002470D2" w:rsidTr="00356105">
        <w:trPr>
          <w:cantSplit/>
        </w:trPr>
        <w:tc>
          <w:tcPr>
            <w:tcW w:w="1729" w:type="dxa"/>
            <w:vMerge w:val="restart"/>
            <w:shd w:val="clear" w:color="auto" w:fill="F2F2F2" w:themeFill="background1" w:themeFillShade="F2"/>
          </w:tcPr>
          <w:p w:rsidR="00E05DFD" w:rsidRPr="00722162" w:rsidRDefault="00E05DFD" w:rsidP="00BD0930">
            <w:pPr>
              <w:pStyle w:val="aff6"/>
              <w:ind w:firstLine="0"/>
              <w:jc w:val="left"/>
              <w:rPr>
                <w:sz w:val="20"/>
                <w:szCs w:val="20"/>
                <w:lang w:val="ru-RU"/>
              </w:rPr>
            </w:pPr>
            <w:r>
              <w:rPr>
                <w:sz w:val="20"/>
                <w:szCs w:val="20"/>
                <w:lang w:val="ru-RU"/>
              </w:rPr>
              <w:lastRenderedPageBreak/>
              <w:t>С</w:t>
            </w:r>
            <w:r w:rsidRPr="005C358E">
              <w:rPr>
                <w:sz w:val="20"/>
                <w:szCs w:val="20"/>
                <w:lang w:val="ru-RU"/>
              </w:rPr>
              <w:t>тоянки для вр</w:t>
            </w:r>
            <w:r w:rsidRPr="005C358E">
              <w:rPr>
                <w:sz w:val="20"/>
                <w:szCs w:val="20"/>
                <w:lang w:val="ru-RU"/>
              </w:rPr>
              <w:t>е</w:t>
            </w:r>
            <w:r w:rsidRPr="005C358E">
              <w:rPr>
                <w:sz w:val="20"/>
                <w:szCs w:val="20"/>
                <w:lang w:val="ru-RU"/>
              </w:rPr>
              <w:t>менного хранения (в жилой зоне)</w:t>
            </w:r>
            <w:r>
              <w:rPr>
                <w:sz w:val="20"/>
                <w:szCs w:val="20"/>
                <w:lang w:val="ru-RU"/>
              </w:rPr>
              <w:t xml:space="preserve"> (для сельских посел</w:t>
            </w:r>
            <w:r>
              <w:rPr>
                <w:sz w:val="20"/>
                <w:szCs w:val="20"/>
                <w:lang w:val="ru-RU"/>
              </w:rPr>
              <w:t>е</w:t>
            </w:r>
            <w:r>
              <w:rPr>
                <w:sz w:val="20"/>
                <w:szCs w:val="20"/>
                <w:lang w:val="ru-RU"/>
              </w:rPr>
              <w:t>ний)</w:t>
            </w:r>
          </w:p>
        </w:tc>
        <w:tc>
          <w:tcPr>
            <w:tcW w:w="2409" w:type="dxa"/>
          </w:tcPr>
          <w:p w:rsidR="00E05DFD" w:rsidRPr="004532CA" w:rsidRDefault="00E05DFD" w:rsidP="00BD0930">
            <w:pPr>
              <w:pStyle w:val="aff6"/>
              <w:ind w:firstLine="0"/>
              <w:jc w:val="left"/>
              <w:rPr>
                <w:sz w:val="20"/>
                <w:szCs w:val="20"/>
                <w:lang w:val="ru-RU"/>
              </w:rPr>
            </w:pPr>
            <w:r w:rsidRPr="00722162">
              <w:rPr>
                <w:sz w:val="20"/>
                <w:szCs w:val="20"/>
                <w:lang w:val="ru-RU"/>
              </w:rPr>
              <w:t>Расчетный показатель м</w:t>
            </w:r>
            <w:r w:rsidRPr="00722162">
              <w:rPr>
                <w:sz w:val="20"/>
                <w:szCs w:val="20"/>
                <w:lang w:val="ru-RU"/>
              </w:rPr>
              <w:t>и</w:t>
            </w:r>
            <w:r w:rsidRPr="00722162">
              <w:rPr>
                <w:sz w:val="20"/>
                <w:szCs w:val="20"/>
                <w:lang w:val="ru-RU"/>
              </w:rPr>
              <w:t>нимально допустимого уровня обеспеченности</w:t>
            </w:r>
          </w:p>
        </w:tc>
        <w:tc>
          <w:tcPr>
            <w:tcW w:w="5245" w:type="dxa"/>
          </w:tcPr>
          <w:p w:rsidR="00E05DFD" w:rsidRDefault="00E05DFD" w:rsidP="00BD0930">
            <w:pPr>
              <w:pStyle w:val="aff6"/>
              <w:ind w:firstLine="0"/>
              <w:jc w:val="left"/>
              <w:rPr>
                <w:sz w:val="20"/>
                <w:szCs w:val="20"/>
                <w:lang w:val="ru-RU"/>
              </w:rPr>
            </w:pPr>
            <w:r>
              <w:rPr>
                <w:sz w:val="20"/>
                <w:szCs w:val="20"/>
                <w:lang w:val="ru-RU"/>
              </w:rPr>
              <w:t xml:space="preserve">95 </w:t>
            </w:r>
            <w:proofErr w:type="spellStart"/>
            <w:r>
              <w:rPr>
                <w:sz w:val="20"/>
                <w:szCs w:val="20"/>
                <w:lang w:val="ru-RU"/>
              </w:rPr>
              <w:t>машино-мест</w:t>
            </w:r>
            <w:proofErr w:type="spellEnd"/>
            <w:r>
              <w:rPr>
                <w:sz w:val="20"/>
                <w:szCs w:val="20"/>
                <w:lang w:val="ru-RU"/>
              </w:rPr>
              <w:t xml:space="preserve"> на 1000 жителей принято согласно таблице 1.2.2(1) Проекта РНГП Саратовской области</w:t>
            </w:r>
          </w:p>
        </w:tc>
      </w:tr>
      <w:tr w:rsidR="00E05DFD" w:rsidRPr="002470D2" w:rsidTr="00356105">
        <w:trPr>
          <w:cantSplit/>
        </w:trPr>
        <w:tc>
          <w:tcPr>
            <w:tcW w:w="1729" w:type="dxa"/>
            <w:vMerge/>
            <w:shd w:val="clear" w:color="auto" w:fill="F2F2F2" w:themeFill="background1" w:themeFillShade="F2"/>
          </w:tcPr>
          <w:p w:rsidR="00E05DFD" w:rsidRPr="00722162" w:rsidRDefault="00E05DFD" w:rsidP="00BD0930">
            <w:pPr>
              <w:pStyle w:val="aff6"/>
              <w:ind w:firstLine="0"/>
              <w:jc w:val="left"/>
              <w:rPr>
                <w:sz w:val="20"/>
                <w:szCs w:val="20"/>
                <w:lang w:val="ru-RU"/>
              </w:rPr>
            </w:pPr>
          </w:p>
        </w:tc>
        <w:tc>
          <w:tcPr>
            <w:tcW w:w="2409" w:type="dxa"/>
          </w:tcPr>
          <w:p w:rsidR="00E05DFD" w:rsidRPr="004532CA" w:rsidRDefault="00E05DFD" w:rsidP="00BD0930">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245" w:type="dxa"/>
          </w:tcPr>
          <w:p w:rsidR="00E05DFD" w:rsidRDefault="00E05DFD" w:rsidP="000B021C">
            <w:pPr>
              <w:pStyle w:val="aff6"/>
              <w:ind w:firstLine="0"/>
              <w:jc w:val="left"/>
              <w:rPr>
                <w:sz w:val="20"/>
                <w:szCs w:val="20"/>
                <w:lang w:val="ru-RU"/>
              </w:rPr>
            </w:pPr>
            <w:r>
              <w:rPr>
                <w:sz w:val="20"/>
                <w:szCs w:val="20"/>
                <w:lang w:val="ru-RU"/>
              </w:rPr>
              <w:t xml:space="preserve">Пешеходная доступность </w:t>
            </w:r>
            <w:r w:rsidR="000B021C">
              <w:rPr>
                <w:sz w:val="20"/>
                <w:szCs w:val="20"/>
                <w:lang w:val="ru-RU"/>
              </w:rPr>
              <w:t>1500</w:t>
            </w:r>
            <w:r>
              <w:rPr>
                <w:sz w:val="20"/>
                <w:szCs w:val="20"/>
                <w:lang w:val="ru-RU"/>
              </w:rPr>
              <w:t xml:space="preserve"> м принята с учетом таблицы 1.2.2(1) П</w:t>
            </w:r>
            <w:r w:rsidR="000B021C">
              <w:rPr>
                <w:sz w:val="20"/>
                <w:szCs w:val="20"/>
                <w:lang w:val="ru-RU"/>
              </w:rPr>
              <w:t>роекта РНГП Саратовской области</w:t>
            </w:r>
          </w:p>
        </w:tc>
      </w:tr>
      <w:tr w:rsidR="00E05DFD" w:rsidRPr="002470D2" w:rsidTr="00356105">
        <w:trPr>
          <w:cantSplit/>
        </w:trPr>
        <w:tc>
          <w:tcPr>
            <w:tcW w:w="1729" w:type="dxa"/>
            <w:vMerge w:val="restart"/>
            <w:shd w:val="clear" w:color="auto" w:fill="F2F2F2" w:themeFill="background1" w:themeFillShade="F2"/>
          </w:tcPr>
          <w:p w:rsidR="00E05DFD" w:rsidRPr="00722162" w:rsidRDefault="00E05DFD" w:rsidP="00BD0930">
            <w:pPr>
              <w:pStyle w:val="aff6"/>
              <w:ind w:firstLine="0"/>
              <w:jc w:val="left"/>
              <w:rPr>
                <w:sz w:val="20"/>
                <w:szCs w:val="20"/>
                <w:lang w:val="ru-RU"/>
              </w:rPr>
            </w:pPr>
            <w:r>
              <w:rPr>
                <w:sz w:val="20"/>
                <w:szCs w:val="20"/>
                <w:lang w:val="ru-RU"/>
              </w:rPr>
              <w:t>С</w:t>
            </w:r>
            <w:r w:rsidRPr="005C358E">
              <w:rPr>
                <w:sz w:val="20"/>
                <w:szCs w:val="20"/>
                <w:lang w:val="ru-RU"/>
              </w:rPr>
              <w:t>тоянка для п</w:t>
            </w:r>
            <w:r w:rsidRPr="005C358E">
              <w:rPr>
                <w:sz w:val="20"/>
                <w:szCs w:val="20"/>
                <w:lang w:val="ru-RU"/>
              </w:rPr>
              <w:t>о</w:t>
            </w:r>
            <w:r w:rsidRPr="005C358E">
              <w:rPr>
                <w:sz w:val="20"/>
                <w:szCs w:val="20"/>
                <w:lang w:val="ru-RU"/>
              </w:rPr>
              <w:t>стоянного хран</w:t>
            </w:r>
            <w:r w:rsidRPr="005C358E">
              <w:rPr>
                <w:sz w:val="20"/>
                <w:szCs w:val="20"/>
                <w:lang w:val="ru-RU"/>
              </w:rPr>
              <w:t>е</w:t>
            </w:r>
            <w:r w:rsidRPr="005C358E">
              <w:rPr>
                <w:sz w:val="20"/>
                <w:szCs w:val="20"/>
                <w:lang w:val="ru-RU"/>
              </w:rPr>
              <w:t>ния для мног</w:t>
            </w:r>
            <w:r w:rsidRPr="005C358E">
              <w:rPr>
                <w:sz w:val="20"/>
                <w:szCs w:val="20"/>
                <w:lang w:val="ru-RU"/>
              </w:rPr>
              <w:t>о</w:t>
            </w:r>
            <w:r w:rsidRPr="005C358E">
              <w:rPr>
                <w:sz w:val="20"/>
                <w:szCs w:val="20"/>
                <w:lang w:val="ru-RU"/>
              </w:rPr>
              <w:t>квартирных жилых домов</w:t>
            </w:r>
            <w:r>
              <w:rPr>
                <w:sz w:val="20"/>
                <w:szCs w:val="20"/>
                <w:lang w:val="ru-RU"/>
              </w:rPr>
              <w:t xml:space="preserve"> (для сел</w:t>
            </w:r>
            <w:r>
              <w:rPr>
                <w:sz w:val="20"/>
                <w:szCs w:val="20"/>
                <w:lang w:val="ru-RU"/>
              </w:rPr>
              <w:t>ь</w:t>
            </w:r>
            <w:r>
              <w:rPr>
                <w:sz w:val="20"/>
                <w:szCs w:val="20"/>
                <w:lang w:val="ru-RU"/>
              </w:rPr>
              <w:t>ских поселений)</w:t>
            </w:r>
          </w:p>
        </w:tc>
        <w:tc>
          <w:tcPr>
            <w:tcW w:w="2409" w:type="dxa"/>
          </w:tcPr>
          <w:p w:rsidR="00E05DFD" w:rsidRPr="004532CA" w:rsidRDefault="00E05DFD" w:rsidP="00BD0930">
            <w:pPr>
              <w:pStyle w:val="aff6"/>
              <w:ind w:firstLine="0"/>
              <w:jc w:val="left"/>
              <w:rPr>
                <w:sz w:val="20"/>
                <w:szCs w:val="20"/>
                <w:lang w:val="ru-RU"/>
              </w:rPr>
            </w:pPr>
            <w:r w:rsidRPr="00722162">
              <w:rPr>
                <w:sz w:val="20"/>
                <w:szCs w:val="20"/>
                <w:lang w:val="ru-RU"/>
              </w:rPr>
              <w:t>Расчетный показатель м</w:t>
            </w:r>
            <w:r w:rsidRPr="00722162">
              <w:rPr>
                <w:sz w:val="20"/>
                <w:szCs w:val="20"/>
                <w:lang w:val="ru-RU"/>
              </w:rPr>
              <w:t>и</w:t>
            </w:r>
            <w:r w:rsidRPr="00722162">
              <w:rPr>
                <w:sz w:val="20"/>
                <w:szCs w:val="20"/>
                <w:lang w:val="ru-RU"/>
              </w:rPr>
              <w:t>нимально допустимого уровня обеспеченности</w:t>
            </w:r>
          </w:p>
        </w:tc>
        <w:tc>
          <w:tcPr>
            <w:tcW w:w="5245" w:type="dxa"/>
          </w:tcPr>
          <w:p w:rsidR="00E05DFD" w:rsidRDefault="00E05DFD" w:rsidP="00BD0930">
            <w:pPr>
              <w:pStyle w:val="aff6"/>
              <w:ind w:firstLine="0"/>
              <w:jc w:val="left"/>
              <w:rPr>
                <w:sz w:val="20"/>
                <w:szCs w:val="20"/>
                <w:lang w:val="ru-RU"/>
              </w:rPr>
            </w:pPr>
            <w:r>
              <w:rPr>
                <w:sz w:val="20"/>
                <w:szCs w:val="20"/>
                <w:lang w:val="ru-RU"/>
              </w:rPr>
              <w:t xml:space="preserve">Количество </w:t>
            </w:r>
            <w:proofErr w:type="spellStart"/>
            <w:r>
              <w:rPr>
                <w:sz w:val="20"/>
                <w:szCs w:val="20"/>
                <w:lang w:val="ru-RU"/>
              </w:rPr>
              <w:t>машино-мест</w:t>
            </w:r>
            <w:proofErr w:type="spellEnd"/>
            <w:r>
              <w:rPr>
                <w:sz w:val="20"/>
                <w:szCs w:val="20"/>
                <w:lang w:val="ru-RU"/>
              </w:rPr>
              <w:t xml:space="preserve"> на 1 квартиру приняты с учетом ти</w:t>
            </w:r>
            <w:r w:rsidRPr="005C358E">
              <w:rPr>
                <w:sz w:val="20"/>
                <w:szCs w:val="20"/>
                <w:lang w:val="ru-RU"/>
              </w:rPr>
              <w:t>п</w:t>
            </w:r>
            <w:r>
              <w:rPr>
                <w:sz w:val="20"/>
                <w:szCs w:val="20"/>
                <w:lang w:val="ru-RU"/>
              </w:rPr>
              <w:t>а</w:t>
            </w:r>
            <w:r w:rsidRPr="005C358E">
              <w:rPr>
                <w:sz w:val="20"/>
                <w:szCs w:val="20"/>
                <w:lang w:val="ru-RU"/>
              </w:rPr>
              <w:t xml:space="preserve"> жилого дома и квартиры по уровню комфорта</w:t>
            </w:r>
            <w:r>
              <w:rPr>
                <w:sz w:val="20"/>
                <w:szCs w:val="20"/>
                <w:lang w:val="ru-RU"/>
              </w:rPr>
              <w:t xml:space="preserve"> согла</w:t>
            </w:r>
            <w:r>
              <w:rPr>
                <w:sz w:val="20"/>
                <w:szCs w:val="20"/>
                <w:lang w:val="ru-RU"/>
              </w:rPr>
              <w:t>с</w:t>
            </w:r>
            <w:r>
              <w:rPr>
                <w:sz w:val="20"/>
                <w:szCs w:val="20"/>
                <w:lang w:val="ru-RU"/>
              </w:rPr>
              <w:t>но таблице 1.2.2(1) Проекта РНГП Саратовской области.</w:t>
            </w:r>
          </w:p>
          <w:p w:rsidR="00E05DFD" w:rsidRDefault="00E05DFD" w:rsidP="00BD0930">
            <w:pPr>
              <w:pStyle w:val="aff6"/>
              <w:ind w:firstLine="0"/>
              <w:jc w:val="left"/>
              <w:rPr>
                <w:sz w:val="20"/>
                <w:szCs w:val="20"/>
                <w:lang w:val="ru-RU"/>
              </w:rPr>
            </w:pPr>
            <w:r>
              <w:rPr>
                <w:sz w:val="20"/>
                <w:szCs w:val="20"/>
                <w:lang w:val="ru-RU"/>
              </w:rPr>
              <w:t>К</w:t>
            </w:r>
            <w:r w:rsidRPr="00BF5273">
              <w:rPr>
                <w:sz w:val="20"/>
                <w:szCs w:val="20"/>
                <w:lang w:val="ru-RU"/>
              </w:rPr>
              <w:t>ласс комфортности жилья для расчета количества парк</w:t>
            </w:r>
            <w:r w:rsidRPr="00BF5273">
              <w:rPr>
                <w:sz w:val="20"/>
                <w:szCs w:val="20"/>
                <w:lang w:val="ru-RU"/>
              </w:rPr>
              <w:t>о</w:t>
            </w:r>
            <w:r w:rsidRPr="00BF5273">
              <w:rPr>
                <w:sz w:val="20"/>
                <w:szCs w:val="20"/>
                <w:lang w:val="ru-RU"/>
              </w:rPr>
              <w:t>вочных мест для постоянного хранения автомобилей уст</w:t>
            </w:r>
            <w:r w:rsidRPr="00BF5273">
              <w:rPr>
                <w:sz w:val="20"/>
                <w:szCs w:val="20"/>
                <w:lang w:val="ru-RU"/>
              </w:rPr>
              <w:t>а</w:t>
            </w:r>
            <w:r w:rsidRPr="00BF5273">
              <w:rPr>
                <w:sz w:val="20"/>
                <w:szCs w:val="20"/>
                <w:lang w:val="ru-RU"/>
              </w:rPr>
              <w:t>навливается</w:t>
            </w:r>
            <w:r w:rsidR="00934590">
              <w:rPr>
                <w:sz w:val="20"/>
                <w:szCs w:val="20"/>
                <w:lang w:val="ru-RU"/>
              </w:rPr>
              <w:t xml:space="preserve"> </w:t>
            </w:r>
            <w:r>
              <w:rPr>
                <w:sz w:val="20"/>
                <w:szCs w:val="20"/>
                <w:lang w:val="ru-RU"/>
              </w:rPr>
              <w:t>с</w:t>
            </w:r>
            <w:r w:rsidRPr="00BF5273">
              <w:rPr>
                <w:sz w:val="20"/>
                <w:szCs w:val="20"/>
                <w:lang w:val="ru-RU"/>
              </w:rPr>
              <w:t>огласно</w:t>
            </w:r>
            <w:r>
              <w:rPr>
                <w:sz w:val="20"/>
                <w:szCs w:val="20"/>
                <w:lang w:val="ru-RU"/>
              </w:rPr>
              <w:t xml:space="preserve"> п. 5.6 СП 42.13330.2011 </w:t>
            </w:r>
            <w:r w:rsidRPr="00903F22">
              <w:rPr>
                <w:sz w:val="20"/>
                <w:szCs w:val="20"/>
                <w:lang w:val="ru-RU"/>
              </w:rPr>
              <w:t>«</w:t>
            </w:r>
            <w:r w:rsidR="001E7CDC">
              <w:rPr>
                <w:sz w:val="20"/>
                <w:szCs w:val="20"/>
                <w:lang w:val="ru-RU"/>
              </w:rPr>
              <w:t>Градостро</w:t>
            </w:r>
            <w:r w:rsidR="001E7CDC">
              <w:rPr>
                <w:sz w:val="20"/>
                <w:szCs w:val="20"/>
                <w:lang w:val="ru-RU"/>
              </w:rPr>
              <w:t>и</w:t>
            </w:r>
            <w:r w:rsidR="001E7CDC">
              <w:rPr>
                <w:sz w:val="20"/>
                <w:szCs w:val="20"/>
                <w:lang w:val="ru-RU"/>
              </w:rPr>
              <w:t>тельство. Планировка</w:t>
            </w:r>
            <w:r w:rsidRPr="00903F22">
              <w:rPr>
                <w:sz w:val="20"/>
                <w:szCs w:val="20"/>
                <w:lang w:val="ru-RU"/>
              </w:rPr>
              <w:t xml:space="preserve"> и застройка городских и сельских поселений.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tc>
      </w:tr>
      <w:tr w:rsidR="00E05DFD" w:rsidRPr="002470D2" w:rsidTr="00356105">
        <w:trPr>
          <w:cantSplit/>
        </w:trPr>
        <w:tc>
          <w:tcPr>
            <w:tcW w:w="1729" w:type="dxa"/>
            <w:vMerge/>
            <w:shd w:val="clear" w:color="auto" w:fill="F2F2F2" w:themeFill="background1" w:themeFillShade="F2"/>
          </w:tcPr>
          <w:p w:rsidR="00E05DFD" w:rsidRPr="00722162" w:rsidRDefault="00E05DFD" w:rsidP="00BD0930">
            <w:pPr>
              <w:pStyle w:val="aff6"/>
              <w:ind w:firstLine="0"/>
              <w:jc w:val="left"/>
              <w:rPr>
                <w:sz w:val="20"/>
                <w:szCs w:val="20"/>
                <w:lang w:val="ru-RU"/>
              </w:rPr>
            </w:pPr>
          </w:p>
        </w:tc>
        <w:tc>
          <w:tcPr>
            <w:tcW w:w="2409" w:type="dxa"/>
          </w:tcPr>
          <w:p w:rsidR="00E05DFD" w:rsidRPr="004532CA" w:rsidRDefault="00E05DFD" w:rsidP="00BD0930">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245" w:type="dxa"/>
          </w:tcPr>
          <w:p w:rsidR="00E05DFD" w:rsidRDefault="00E05DFD" w:rsidP="000B021C">
            <w:pPr>
              <w:pStyle w:val="aff6"/>
              <w:ind w:firstLine="0"/>
              <w:jc w:val="left"/>
              <w:rPr>
                <w:sz w:val="20"/>
                <w:szCs w:val="20"/>
                <w:lang w:val="ru-RU"/>
              </w:rPr>
            </w:pPr>
            <w:r>
              <w:rPr>
                <w:sz w:val="20"/>
                <w:szCs w:val="20"/>
                <w:lang w:val="ru-RU"/>
              </w:rPr>
              <w:t xml:space="preserve">Пешеходная доступность </w:t>
            </w:r>
            <w:r w:rsidR="000B021C">
              <w:rPr>
                <w:sz w:val="20"/>
                <w:szCs w:val="20"/>
                <w:lang w:val="ru-RU"/>
              </w:rPr>
              <w:t>1500</w:t>
            </w:r>
            <w:r>
              <w:rPr>
                <w:sz w:val="20"/>
                <w:szCs w:val="20"/>
                <w:lang w:val="ru-RU"/>
              </w:rPr>
              <w:t xml:space="preserve"> м принята с учетом таблицы 1.2.2(1) Проекта РНГП Саратовской области </w:t>
            </w:r>
          </w:p>
        </w:tc>
      </w:tr>
      <w:tr w:rsidR="00E05DFD" w:rsidRPr="002470D2" w:rsidTr="00356105">
        <w:trPr>
          <w:cantSplit/>
        </w:trPr>
        <w:tc>
          <w:tcPr>
            <w:tcW w:w="1729" w:type="dxa"/>
            <w:vMerge w:val="restart"/>
            <w:shd w:val="clear" w:color="auto" w:fill="F2F2F2" w:themeFill="background1" w:themeFillShade="F2"/>
          </w:tcPr>
          <w:p w:rsidR="00E05DFD" w:rsidRPr="00722162" w:rsidRDefault="00E05DFD" w:rsidP="00E05DFD">
            <w:pPr>
              <w:pStyle w:val="aff6"/>
              <w:ind w:firstLine="0"/>
              <w:jc w:val="left"/>
              <w:rPr>
                <w:sz w:val="20"/>
                <w:szCs w:val="20"/>
                <w:lang w:val="ru-RU"/>
              </w:rPr>
            </w:pPr>
            <w:r w:rsidRPr="005C358E">
              <w:rPr>
                <w:sz w:val="20"/>
                <w:szCs w:val="20"/>
                <w:lang w:val="ru-RU"/>
              </w:rPr>
              <w:t xml:space="preserve">Открытые </w:t>
            </w:r>
            <w:proofErr w:type="spellStart"/>
            <w:r w:rsidRPr="005C358E">
              <w:rPr>
                <w:sz w:val="20"/>
                <w:szCs w:val="20"/>
                <w:lang w:val="ru-RU"/>
              </w:rPr>
              <w:t>приоб</w:t>
            </w:r>
            <w:r w:rsidRPr="005C358E">
              <w:rPr>
                <w:sz w:val="20"/>
                <w:szCs w:val="20"/>
                <w:lang w:val="ru-RU"/>
              </w:rPr>
              <w:t>ъ</w:t>
            </w:r>
            <w:r w:rsidRPr="005C358E">
              <w:rPr>
                <w:sz w:val="20"/>
                <w:szCs w:val="20"/>
                <w:lang w:val="ru-RU"/>
              </w:rPr>
              <w:t>ектные</w:t>
            </w:r>
            <w:proofErr w:type="spellEnd"/>
            <w:r w:rsidRPr="005C358E">
              <w:rPr>
                <w:sz w:val="20"/>
                <w:szCs w:val="20"/>
                <w:lang w:val="ru-RU"/>
              </w:rPr>
              <w:t xml:space="preserve"> стоянки у общественных зданий, учрежд</w:t>
            </w:r>
            <w:r w:rsidRPr="005C358E">
              <w:rPr>
                <w:sz w:val="20"/>
                <w:szCs w:val="20"/>
                <w:lang w:val="ru-RU"/>
              </w:rPr>
              <w:t>е</w:t>
            </w:r>
            <w:r w:rsidRPr="005C358E">
              <w:rPr>
                <w:sz w:val="20"/>
                <w:szCs w:val="20"/>
                <w:lang w:val="ru-RU"/>
              </w:rPr>
              <w:t xml:space="preserve">ний, предприятий, </w:t>
            </w:r>
            <w:r>
              <w:rPr>
                <w:sz w:val="20"/>
                <w:szCs w:val="20"/>
                <w:lang w:val="ru-RU"/>
              </w:rPr>
              <w:t>торговых центров (для сельских п</w:t>
            </w:r>
            <w:r>
              <w:rPr>
                <w:sz w:val="20"/>
                <w:szCs w:val="20"/>
                <w:lang w:val="ru-RU"/>
              </w:rPr>
              <w:t>о</w:t>
            </w:r>
            <w:r>
              <w:rPr>
                <w:sz w:val="20"/>
                <w:szCs w:val="20"/>
                <w:lang w:val="ru-RU"/>
              </w:rPr>
              <w:t>селений)</w:t>
            </w:r>
          </w:p>
        </w:tc>
        <w:tc>
          <w:tcPr>
            <w:tcW w:w="2409" w:type="dxa"/>
          </w:tcPr>
          <w:p w:rsidR="00E05DFD" w:rsidRPr="004532CA" w:rsidRDefault="00E05DFD" w:rsidP="00BD0930">
            <w:pPr>
              <w:pStyle w:val="aff6"/>
              <w:ind w:firstLine="0"/>
              <w:jc w:val="left"/>
              <w:rPr>
                <w:sz w:val="20"/>
                <w:szCs w:val="20"/>
                <w:lang w:val="ru-RU"/>
              </w:rPr>
            </w:pPr>
            <w:r w:rsidRPr="00722162">
              <w:rPr>
                <w:sz w:val="20"/>
                <w:szCs w:val="20"/>
                <w:lang w:val="ru-RU"/>
              </w:rPr>
              <w:t>Расчетный показатель м</w:t>
            </w:r>
            <w:r w:rsidRPr="00722162">
              <w:rPr>
                <w:sz w:val="20"/>
                <w:szCs w:val="20"/>
                <w:lang w:val="ru-RU"/>
              </w:rPr>
              <w:t>и</w:t>
            </w:r>
            <w:r w:rsidRPr="00722162">
              <w:rPr>
                <w:sz w:val="20"/>
                <w:szCs w:val="20"/>
                <w:lang w:val="ru-RU"/>
              </w:rPr>
              <w:t>нимально допустимого уровня обеспеченности</w:t>
            </w:r>
          </w:p>
        </w:tc>
        <w:tc>
          <w:tcPr>
            <w:tcW w:w="5245" w:type="dxa"/>
          </w:tcPr>
          <w:p w:rsidR="00E05DFD" w:rsidRDefault="00E05DFD" w:rsidP="00BD0930">
            <w:pPr>
              <w:pStyle w:val="aff6"/>
              <w:ind w:firstLine="0"/>
              <w:jc w:val="left"/>
              <w:rPr>
                <w:sz w:val="20"/>
                <w:szCs w:val="20"/>
                <w:lang w:val="ru-RU"/>
              </w:rPr>
            </w:pPr>
            <w:r>
              <w:rPr>
                <w:sz w:val="20"/>
                <w:szCs w:val="20"/>
                <w:lang w:val="ru-RU"/>
              </w:rPr>
              <w:t xml:space="preserve">Количество </w:t>
            </w:r>
            <w:proofErr w:type="spellStart"/>
            <w:r>
              <w:rPr>
                <w:sz w:val="20"/>
                <w:szCs w:val="20"/>
                <w:lang w:val="ru-RU"/>
              </w:rPr>
              <w:t>машино-мест</w:t>
            </w:r>
            <w:proofErr w:type="spellEnd"/>
            <w:r>
              <w:rPr>
                <w:sz w:val="20"/>
                <w:szCs w:val="20"/>
                <w:lang w:val="ru-RU"/>
              </w:rPr>
              <w:t xml:space="preserve"> в расчете на ед. измерения прин</w:t>
            </w:r>
            <w:r>
              <w:rPr>
                <w:sz w:val="20"/>
                <w:szCs w:val="20"/>
                <w:lang w:val="ru-RU"/>
              </w:rPr>
              <w:t>я</w:t>
            </w:r>
            <w:r>
              <w:rPr>
                <w:sz w:val="20"/>
                <w:szCs w:val="20"/>
                <w:lang w:val="ru-RU"/>
              </w:rPr>
              <w:t>ты для различных объектов согласно таблице 1.2.2(1) Пр</w:t>
            </w:r>
            <w:r>
              <w:rPr>
                <w:sz w:val="20"/>
                <w:szCs w:val="20"/>
                <w:lang w:val="ru-RU"/>
              </w:rPr>
              <w:t>о</w:t>
            </w:r>
            <w:r>
              <w:rPr>
                <w:sz w:val="20"/>
                <w:szCs w:val="20"/>
                <w:lang w:val="ru-RU"/>
              </w:rPr>
              <w:t>екта РНГП Саратовской области</w:t>
            </w:r>
          </w:p>
        </w:tc>
      </w:tr>
      <w:tr w:rsidR="00E05DFD" w:rsidRPr="002470D2" w:rsidTr="00356105">
        <w:trPr>
          <w:cantSplit/>
        </w:trPr>
        <w:tc>
          <w:tcPr>
            <w:tcW w:w="1729" w:type="dxa"/>
            <w:vMerge/>
            <w:shd w:val="clear" w:color="auto" w:fill="F2F2F2" w:themeFill="background1" w:themeFillShade="F2"/>
          </w:tcPr>
          <w:p w:rsidR="00E05DFD" w:rsidRPr="00722162" w:rsidRDefault="00E05DFD" w:rsidP="00BD0930">
            <w:pPr>
              <w:pStyle w:val="aff6"/>
              <w:ind w:firstLine="0"/>
              <w:jc w:val="left"/>
              <w:rPr>
                <w:sz w:val="20"/>
                <w:szCs w:val="20"/>
                <w:lang w:val="ru-RU"/>
              </w:rPr>
            </w:pPr>
          </w:p>
        </w:tc>
        <w:tc>
          <w:tcPr>
            <w:tcW w:w="2409" w:type="dxa"/>
          </w:tcPr>
          <w:p w:rsidR="00E05DFD" w:rsidRPr="004532CA" w:rsidRDefault="00E05DFD" w:rsidP="00BD0930">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245" w:type="dxa"/>
          </w:tcPr>
          <w:p w:rsidR="00E05DFD" w:rsidRDefault="00E05DFD" w:rsidP="00E05DFD">
            <w:pPr>
              <w:pStyle w:val="aff6"/>
              <w:ind w:firstLine="0"/>
              <w:jc w:val="left"/>
              <w:rPr>
                <w:sz w:val="20"/>
                <w:szCs w:val="20"/>
                <w:lang w:val="ru-RU"/>
              </w:rPr>
            </w:pPr>
            <w:r>
              <w:rPr>
                <w:sz w:val="20"/>
                <w:szCs w:val="20"/>
                <w:lang w:val="ru-RU"/>
              </w:rPr>
              <w:t>Пешеходная доступность 250 м принята согласно таблице 1.2.2(1) Проекта РНГП Саратовской области</w:t>
            </w:r>
          </w:p>
        </w:tc>
      </w:tr>
      <w:tr w:rsidR="00E05DFD" w:rsidRPr="002470D2" w:rsidTr="00356105">
        <w:trPr>
          <w:cantSplit/>
        </w:trPr>
        <w:tc>
          <w:tcPr>
            <w:tcW w:w="1729" w:type="dxa"/>
            <w:vMerge w:val="restart"/>
            <w:shd w:val="clear" w:color="auto" w:fill="F2F2F2" w:themeFill="background1" w:themeFillShade="F2"/>
          </w:tcPr>
          <w:p w:rsidR="00E05DFD" w:rsidRPr="00722162" w:rsidRDefault="00E05DFD" w:rsidP="00BD0930">
            <w:pPr>
              <w:pStyle w:val="aff6"/>
              <w:ind w:firstLine="0"/>
              <w:jc w:val="left"/>
              <w:rPr>
                <w:sz w:val="20"/>
                <w:szCs w:val="20"/>
                <w:lang w:val="ru-RU"/>
              </w:rPr>
            </w:pPr>
            <w:r w:rsidRPr="005C358E">
              <w:rPr>
                <w:sz w:val="20"/>
                <w:szCs w:val="20"/>
                <w:lang w:val="ru-RU"/>
              </w:rPr>
              <w:t xml:space="preserve">Открытые </w:t>
            </w:r>
            <w:proofErr w:type="spellStart"/>
            <w:r w:rsidRPr="005C358E">
              <w:rPr>
                <w:sz w:val="20"/>
                <w:szCs w:val="20"/>
                <w:lang w:val="ru-RU"/>
              </w:rPr>
              <w:t>приоб</w:t>
            </w:r>
            <w:r w:rsidRPr="005C358E">
              <w:rPr>
                <w:sz w:val="20"/>
                <w:szCs w:val="20"/>
                <w:lang w:val="ru-RU"/>
              </w:rPr>
              <w:t>ъ</w:t>
            </w:r>
            <w:r w:rsidRPr="005C358E">
              <w:rPr>
                <w:sz w:val="20"/>
                <w:szCs w:val="20"/>
                <w:lang w:val="ru-RU"/>
              </w:rPr>
              <w:t>ектные</w:t>
            </w:r>
            <w:proofErr w:type="spellEnd"/>
            <w:r w:rsidRPr="005C358E">
              <w:rPr>
                <w:sz w:val="20"/>
                <w:szCs w:val="20"/>
                <w:lang w:val="ru-RU"/>
              </w:rPr>
              <w:t xml:space="preserve"> стоянки</w:t>
            </w:r>
            <w:r>
              <w:rPr>
                <w:sz w:val="20"/>
                <w:szCs w:val="20"/>
                <w:lang w:val="ru-RU"/>
              </w:rPr>
              <w:t xml:space="preserve"> у рекреационных территорий и об</w:t>
            </w:r>
            <w:r>
              <w:rPr>
                <w:sz w:val="20"/>
                <w:szCs w:val="20"/>
                <w:lang w:val="ru-RU"/>
              </w:rPr>
              <w:t>ъ</w:t>
            </w:r>
            <w:r>
              <w:rPr>
                <w:sz w:val="20"/>
                <w:szCs w:val="20"/>
                <w:lang w:val="ru-RU"/>
              </w:rPr>
              <w:t>ектов отдыха</w:t>
            </w:r>
          </w:p>
        </w:tc>
        <w:tc>
          <w:tcPr>
            <w:tcW w:w="2409" w:type="dxa"/>
          </w:tcPr>
          <w:p w:rsidR="00E05DFD" w:rsidRPr="004532CA" w:rsidRDefault="00E05DFD" w:rsidP="00BD0930">
            <w:pPr>
              <w:pStyle w:val="aff6"/>
              <w:ind w:firstLine="0"/>
              <w:jc w:val="left"/>
              <w:rPr>
                <w:sz w:val="20"/>
                <w:szCs w:val="20"/>
                <w:lang w:val="ru-RU"/>
              </w:rPr>
            </w:pPr>
            <w:r w:rsidRPr="00722162">
              <w:rPr>
                <w:sz w:val="20"/>
                <w:szCs w:val="20"/>
                <w:lang w:val="ru-RU"/>
              </w:rPr>
              <w:t>Расчетный показатель м</w:t>
            </w:r>
            <w:r w:rsidRPr="00722162">
              <w:rPr>
                <w:sz w:val="20"/>
                <w:szCs w:val="20"/>
                <w:lang w:val="ru-RU"/>
              </w:rPr>
              <w:t>и</w:t>
            </w:r>
            <w:r w:rsidRPr="00722162">
              <w:rPr>
                <w:sz w:val="20"/>
                <w:szCs w:val="20"/>
                <w:lang w:val="ru-RU"/>
              </w:rPr>
              <w:t>нимально допустимого уровня обеспеченности</w:t>
            </w:r>
          </w:p>
        </w:tc>
        <w:tc>
          <w:tcPr>
            <w:tcW w:w="5245" w:type="dxa"/>
          </w:tcPr>
          <w:p w:rsidR="00E05DFD" w:rsidRDefault="00E05DFD" w:rsidP="00E05DFD">
            <w:pPr>
              <w:pStyle w:val="aff6"/>
              <w:ind w:firstLine="0"/>
              <w:jc w:val="left"/>
              <w:rPr>
                <w:sz w:val="20"/>
                <w:szCs w:val="20"/>
                <w:lang w:val="ru-RU"/>
              </w:rPr>
            </w:pPr>
            <w:r>
              <w:rPr>
                <w:sz w:val="20"/>
                <w:szCs w:val="20"/>
                <w:lang w:val="ru-RU"/>
              </w:rPr>
              <w:t xml:space="preserve">Количество </w:t>
            </w:r>
            <w:proofErr w:type="spellStart"/>
            <w:r>
              <w:rPr>
                <w:sz w:val="20"/>
                <w:szCs w:val="20"/>
                <w:lang w:val="ru-RU"/>
              </w:rPr>
              <w:t>машино-мест</w:t>
            </w:r>
            <w:proofErr w:type="spellEnd"/>
            <w:r>
              <w:rPr>
                <w:sz w:val="20"/>
                <w:szCs w:val="20"/>
                <w:lang w:val="ru-RU"/>
              </w:rPr>
              <w:t xml:space="preserve"> на 100 посетителей приняты для пляжей согласно таблице 1.2.2(1) Проекта РНГП Сарато</w:t>
            </w:r>
            <w:r>
              <w:rPr>
                <w:sz w:val="20"/>
                <w:szCs w:val="20"/>
                <w:lang w:val="ru-RU"/>
              </w:rPr>
              <w:t>в</w:t>
            </w:r>
            <w:r>
              <w:rPr>
                <w:sz w:val="20"/>
                <w:szCs w:val="20"/>
                <w:lang w:val="ru-RU"/>
              </w:rPr>
              <w:t>ской области</w:t>
            </w:r>
          </w:p>
        </w:tc>
      </w:tr>
      <w:tr w:rsidR="00E05DFD" w:rsidRPr="002470D2" w:rsidTr="00356105">
        <w:trPr>
          <w:cantSplit/>
        </w:trPr>
        <w:tc>
          <w:tcPr>
            <w:tcW w:w="1729" w:type="dxa"/>
            <w:vMerge/>
            <w:shd w:val="clear" w:color="auto" w:fill="F2F2F2" w:themeFill="background1" w:themeFillShade="F2"/>
          </w:tcPr>
          <w:p w:rsidR="00E05DFD" w:rsidRPr="005C358E" w:rsidRDefault="00E05DFD" w:rsidP="00BD0930">
            <w:pPr>
              <w:pStyle w:val="aff6"/>
              <w:ind w:firstLine="0"/>
              <w:jc w:val="left"/>
              <w:rPr>
                <w:sz w:val="20"/>
                <w:szCs w:val="20"/>
                <w:lang w:val="ru-RU"/>
              </w:rPr>
            </w:pPr>
          </w:p>
        </w:tc>
        <w:tc>
          <w:tcPr>
            <w:tcW w:w="2409" w:type="dxa"/>
          </w:tcPr>
          <w:p w:rsidR="00E05DFD" w:rsidRPr="004532CA" w:rsidRDefault="00E05DFD" w:rsidP="00BD0930">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245" w:type="dxa"/>
          </w:tcPr>
          <w:p w:rsidR="00E05DFD" w:rsidRDefault="00E05DFD" w:rsidP="00E05DFD">
            <w:pPr>
              <w:pStyle w:val="aff6"/>
              <w:ind w:firstLine="0"/>
              <w:jc w:val="left"/>
              <w:rPr>
                <w:sz w:val="20"/>
                <w:szCs w:val="20"/>
                <w:lang w:val="ru-RU"/>
              </w:rPr>
            </w:pPr>
            <w:r>
              <w:rPr>
                <w:sz w:val="20"/>
                <w:szCs w:val="20"/>
                <w:lang w:val="ru-RU"/>
              </w:rPr>
              <w:t>Пешеходная доступность для пляжей принята согласно та</w:t>
            </w:r>
            <w:r>
              <w:rPr>
                <w:sz w:val="20"/>
                <w:szCs w:val="20"/>
                <w:lang w:val="ru-RU"/>
              </w:rPr>
              <w:t>б</w:t>
            </w:r>
            <w:r>
              <w:rPr>
                <w:sz w:val="20"/>
                <w:szCs w:val="20"/>
                <w:lang w:val="ru-RU"/>
              </w:rPr>
              <w:t>лице 1.2.2(1) Проекта РНГП Саратовской области</w:t>
            </w:r>
          </w:p>
        </w:tc>
      </w:tr>
    </w:tbl>
    <w:p w:rsidR="00752037" w:rsidRDefault="00752037" w:rsidP="00752037">
      <w:pPr>
        <w:pStyle w:val="20"/>
        <w:numPr>
          <w:ilvl w:val="1"/>
          <w:numId w:val="13"/>
        </w:numPr>
        <w:ind w:left="0" w:firstLine="0"/>
      </w:pPr>
      <w:bookmarkStart w:id="323" w:name="_Toc498361768"/>
      <w:bookmarkStart w:id="324" w:name="_Toc501034209"/>
      <w:bookmarkEnd w:id="320"/>
      <w:bookmarkEnd w:id="321"/>
      <w:bookmarkEnd w:id="322"/>
      <w:r>
        <w:lastRenderedPageBreak/>
        <w:t>Объекты местного значения муниципального района</w:t>
      </w:r>
      <w:r w:rsidR="00934590">
        <w:t xml:space="preserve"> </w:t>
      </w:r>
      <w:r>
        <w:t>в области физической культуры и массового спорта</w:t>
      </w:r>
      <w:bookmarkEnd w:id="323"/>
      <w:bookmarkEnd w:id="324"/>
    </w:p>
    <w:p w:rsidR="00752037" w:rsidRPr="00673852" w:rsidRDefault="00752037" w:rsidP="00752037">
      <w:pPr>
        <w:keepNext/>
        <w:spacing w:before="120"/>
        <w:jc w:val="right"/>
        <w:rPr>
          <w:b/>
          <w:i/>
        </w:rPr>
      </w:pPr>
      <w:r w:rsidRPr="00673852">
        <w:rPr>
          <w:b/>
          <w:i/>
        </w:rPr>
        <w:t>Таблица</w:t>
      </w:r>
      <w:r>
        <w:rPr>
          <w:b/>
          <w:i/>
        </w:rPr>
        <w:t xml:space="preserve"> 2.</w:t>
      </w:r>
      <w:r w:rsidR="00EC79FC">
        <w:rPr>
          <w:b/>
          <w:i/>
        </w:rPr>
        <w:t>6</w:t>
      </w:r>
    </w:p>
    <w:p w:rsidR="00752037" w:rsidRDefault="00752037" w:rsidP="00752037">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Pr>
          <w:b/>
          <w:i/>
        </w:rPr>
        <w:t>муниципального района</w:t>
      </w:r>
      <w:r w:rsidR="00934590">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52037" w:rsidRPr="004532CA" w:rsidTr="006C445E">
        <w:trPr>
          <w:cantSplit/>
          <w:tblHeader/>
        </w:trPr>
        <w:tc>
          <w:tcPr>
            <w:tcW w:w="1729" w:type="dxa"/>
            <w:shd w:val="clear" w:color="auto" w:fill="D9D9D9" w:themeFill="background1" w:themeFillShade="D9"/>
          </w:tcPr>
          <w:p w:rsidR="00752037" w:rsidRPr="004532CA" w:rsidRDefault="00752037" w:rsidP="006C445E">
            <w:pPr>
              <w:pStyle w:val="aff6"/>
              <w:keepNext/>
              <w:widowControl w:val="0"/>
              <w:ind w:firstLine="0"/>
              <w:jc w:val="center"/>
              <w:rPr>
                <w:b/>
                <w:i/>
                <w:sz w:val="20"/>
                <w:szCs w:val="20"/>
                <w:lang w:val="ru-RU"/>
              </w:rPr>
            </w:pPr>
            <w:r w:rsidRPr="004532CA">
              <w:rPr>
                <w:b/>
                <w:i/>
                <w:sz w:val="20"/>
                <w:szCs w:val="20"/>
                <w:lang w:val="ru-RU"/>
              </w:rPr>
              <w:t>Наименование вида объекта</w:t>
            </w:r>
          </w:p>
        </w:tc>
        <w:tc>
          <w:tcPr>
            <w:tcW w:w="2552" w:type="dxa"/>
            <w:shd w:val="clear" w:color="auto" w:fill="D9D9D9" w:themeFill="background1" w:themeFillShade="D9"/>
          </w:tcPr>
          <w:p w:rsidR="00752037" w:rsidRPr="004532CA" w:rsidRDefault="00752037" w:rsidP="006C445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52037" w:rsidRPr="004532CA" w:rsidRDefault="00752037" w:rsidP="006C445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52037" w:rsidRPr="004532CA" w:rsidTr="006C445E">
        <w:trPr>
          <w:cantSplit/>
          <w:trHeight w:val="30"/>
        </w:trPr>
        <w:tc>
          <w:tcPr>
            <w:tcW w:w="1729" w:type="dxa"/>
            <w:vMerge w:val="restart"/>
            <w:shd w:val="clear" w:color="auto" w:fill="F2F2F2" w:themeFill="background1" w:themeFillShade="F2"/>
          </w:tcPr>
          <w:p w:rsidR="00752037" w:rsidRPr="004E1ACA" w:rsidRDefault="00752037" w:rsidP="006C445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52037" w:rsidRDefault="00752037" w:rsidP="006C445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proofErr w:type="gramStart"/>
            <w:r w:rsidRPr="001A7E46">
              <w:rPr>
                <w:sz w:val="20"/>
                <w:szCs w:val="20"/>
                <w:vertAlign w:val="superscript"/>
                <w:lang w:val="ru-RU"/>
              </w:rPr>
              <w:t>2</w:t>
            </w:r>
            <w:proofErr w:type="gramEnd"/>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52037" w:rsidRPr="00ED6151" w:rsidRDefault="00752037" w:rsidP="006C445E">
            <w:pPr>
              <w:pStyle w:val="aff6"/>
              <w:ind w:firstLine="0"/>
              <w:jc w:val="left"/>
              <w:rPr>
                <w:sz w:val="20"/>
                <w:szCs w:val="20"/>
                <w:lang w:val="ru-RU"/>
              </w:rPr>
            </w:pPr>
            <w:bookmarkStart w:id="325" w:name="OLE_LINK88"/>
            <w:bookmarkStart w:id="326" w:name="OLE_LINK89"/>
            <w:bookmarkStart w:id="327" w:name="OLE_LINK90"/>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 xml:space="preserve">ного значения (при наличии) и местного значения </w:t>
            </w:r>
            <w:r>
              <w:rPr>
                <w:sz w:val="20"/>
                <w:szCs w:val="20"/>
                <w:lang w:val="ru-RU"/>
              </w:rPr>
              <w:t>посел</w:t>
            </w:r>
            <w:r>
              <w:rPr>
                <w:sz w:val="20"/>
                <w:szCs w:val="20"/>
                <w:lang w:val="ru-RU"/>
              </w:rPr>
              <w:t>е</w:t>
            </w:r>
            <w:r>
              <w:rPr>
                <w:sz w:val="20"/>
                <w:szCs w:val="20"/>
                <w:lang w:val="ru-RU"/>
              </w:rPr>
              <w:t>ний</w:t>
            </w:r>
            <w:r w:rsidRPr="00ED6151">
              <w:rPr>
                <w:sz w:val="20"/>
                <w:szCs w:val="20"/>
                <w:lang w:val="ru-RU"/>
              </w:rPr>
              <w:t>.</w:t>
            </w:r>
            <w:bookmarkEnd w:id="325"/>
            <w:bookmarkEnd w:id="326"/>
            <w:bookmarkEnd w:id="327"/>
          </w:p>
          <w:p w:rsidR="00752037" w:rsidRPr="00AB2327" w:rsidRDefault="00752037" w:rsidP="00D50879">
            <w:pPr>
              <w:pStyle w:val="aff6"/>
              <w:ind w:firstLine="0"/>
              <w:jc w:val="left"/>
              <w:rPr>
                <w:sz w:val="20"/>
                <w:szCs w:val="20"/>
                <w:lang w:val="ru-RU"/>
              </w:rPr>
            </w:pPr>
            <w:r>
              <w:rPr>
                <w:sz w:val="20"/>
                <w:szCs w:val="20"/>
                <w:lang w:val="ru-RU"/>
              </w:rPr>
              <w:t xml:space="preserve">Принятый показатель </w:t>
            </w:r>
            <w:r w:rsidR="00D50879">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52037" w:rsidRPr="004532CA" w:rsidTr="006C445E">
        <w:trPr>
          <w:cantSplit/>
          <w:trHeight w:val="30"/>
        </w:trPr>
        <w:tc>
          <w:tcPr>
            <w:tcW w:w="1729" w:type="dxa"/>
            <w:vMerge/>
            <w:shd w:val="clear" w:color="auto" w:fill="F2F2F2" w:themeFill="background1" w:themeFillShade="F2"/>
          </w:tcPr>
          <w:p w:rsidR="00752037" w:rsidRPr="001A7E46" w:rsidRDefault="00752037" w:rsidP="006C445E">
            <w:pPr>
              <w:pStyle w:val="aff6"/>
              <w:ind w:firstLine="0"/>
              <w:jc w:val="left"/>
              <w:rPr>
                <w:sz w:val="20"/>
                <w:szCs w:val="20"/>
                <w:lang w:val="ru-RU"/>
              </w:rPr>
            </w:pP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52037" w:rsidRPr="004E1ACA" w:rsidRDefault="00752037" w:rsidP="006C445E">
            <w:pPr>
              <w:pStyle w:val="aff6"/>
              <w:ind w:firstLine="0"/>
              <w:jc w:val="left"/>
              <w:rPr>
                <w:sz w:val="20"/>
                <w:szCs w:val="20"/>
                <w:lang w:val="ru-RU"/>
              </w:rPr>
            </w:pPr>
            <w:bookmarkStart w:id="328" w:name="OLE_LINK10"/>
            <w:r>
              <w:rPr>
                <w:sz w:val="20"/>
                <w:szCs w:val="20"/>
                <w:lang w:val="ru-RU"/>
              </w:rPr>
              <w:t xml:space="preserve">Транспортная </w:t>
            </w:r>
            <w:r w:rsidRPr="00E646C5">
              <w:rPr>
                <w:sz w:val="20"/>
                <w:szCs w:val="20"/>
                <w:lang w:val="ru-RU"/>
              </w:rPr>
              <w:t xml:space="preserve">доступность </w:t>
            </w:r>
            <w:r>
              <w:rPr>
                <w:sz w:val="20"/>
                <w:szCs w:val="20"/>
                <w:lang w:val="ru-RU"/>
              </w:rPr>
              <w:t>принята 30 мин., пешеходная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bookmarkEnd w:id="328"/>
          </w:p>
        </w:tc>
      </w:tr>
      <w:tr w:rsidR="00752037" w:rsidRPr="004532CA" w:rsidTr="006C445E">
        <w:trPr>
          <w:cantSplit/>
          <w:trHeight w:val="30"/>
        </w:trPr>
        <w:tc>
          <w:tcPr>
            <w:tcW w:w="1729" w:type="dxa"/>
            <w:vMerge w:val="restart"/>
            <w:shd w:val="clear" w:color="auto" w:fill="F2F2F2" w:themeFill="background1" w:themeFillShade="F2"/>
          </w:tcPr>
          <w:p w:rsidR="00752037" w:rsidRPr="001A7E46" w:rsidRDefault="00752037" w:rsidP="006C445E">
            <w:pPr>
              <w:pStyle w:val="aff6"/>
              <w:ind w:firstLine="0"/>
              <w:jc w:val="left"/>
              <w:rPr>
                <w:sz w:val="20"/>
                <w:szCs w:val="20"/>
                <w:lang w:val="ru-RU"/>
              </w:rPr>
            </w:pPr>
            <w:r w:rsidRPr="00EF45B7">
              <w:rPr>
                <w:sz w:val="20"/>
                <w:szCs w:val="20"/>
                <w:lang w:val="ru-RU" w:eastAsia="ru-RU"/>
              </w:rPr>
              <w:t>Бассейн крытый (открытый) общего пользования</w:t>
            </w: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52037" w:rsidRPr="001C1345" w:rsidRDefault="00752037" w:rsidP="006C445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eastAsia="ru-RU"/>
              </w:rPr>
              <w:t>75</w:t>
            </w:r>
            <w:r w:rsidRPr="00EF45B7">
              <w:rPr>
                <w:sz w:val="20"/>
                <w:szCs w:val="20"/>
                <w:lang w:val="ru-RU" w:eastAsia="ru-RU"/>
              </w:rPr>
              <w:t xml:space="preserve"> м</w:t>
            </w:r>
            <w:r>
              <w:rPr>
                <w:sz w:val="20"/>
                <w:szCs w:val="20"/>
                <w:vertAlign w:val="superscript"/>
                <w:lang w:val="ru-RU" w:eastAsia="ru-RU"/>
              </w:rPr>
              <w:t>2</w:t>
            </w:r>
            <w:r>
              <w:rPr>
                <w:sz w:val="20"/>
                <w:szCs w:val="20"/>
                <w:lang w:val="ru-RU" w:eastAsia="ru-RU"/>
              </w:rPr>
              <w:t xml:space="preserve">площади </w:t>
            </w:r>
            <w:r w:rsidRPr="00EF45B7">
              <w:rPr>
                <w:sz w:val="20"/>
                <w:szCs w:val="20"/>
                <w:lang w:val="ru-RU" w:eastAsia="ru-RU"/>
              </w:rPr>
              <w:t>зеркала воды на 1000 жителей</w:t>
            </w:r>
            <w:r>
              <w:rPr>
                <w:sz w:val="20"/>
                <w:szCs w:val="20"/>
                <w:lang w:val="ru-RU" w:eastAsia="ru-RU"/>
              </w:rPr>
              <w:t xml:space="preserve"> принят согласно </w:t>
            </w:r>
            <w:r>
              <w:rPr>
                <w:sz w:val="20"/>
                <w:szCs w:val="20"/>
                <w:lang w:val="ru-RU"/>
              </w:rPr>
              <w:t>таблице 1.2.3 Проекта РНГП Саратовской области</w:t>
            </w:r>
          </w:p>
        </w:tc>
      </w:tr>
      <w:tr w:rsidR="00752037" w:rsidRPr="004532CA" w:rsidTr="006C445E">
        <w:trPr>
          <w:cantSplit/>
          <w:trHeight w:val="30"/>
        </w:trPr>
        <w:tc>
          <w:tcPr>
            <w:tcW w:w="1729" w:type="dxa"/>
            <w:vMerge/>
            <w:shd w:val="clear" w:color="auto" w:fill="F2F2F2" w:themeFill="background1" w:themeFillShade="F2"/>
          </w:tcPr>
          <w:p w:rsidR="00752037" w:rsidRPr="001A7E46" w:rsidRDefault="00752037" w:rsidP="006C445E">
            <w:pPr>
              <w:pStyle w:val="aff6"/>
              <w:ind w:firstLine="0"/>
              <w:jc w:val="left"/>
              <w:rPr>
                <w:sz w:val="20"/>
                <w:szCs w:val="20"/>
                <w:lang w:val="ru-RU"/>
              </w:rPr>
            </w:pP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52037" w:rsidRPr="001C1345" w:rsidRDefault="00752037" w:rsidP="006C445E">
            <w:pPr>
              <w:pStyle w:val="aff6"/>
              <w:ind w:firstLine="0"/>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принята 30 мин., пешеходная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52037" w:rsidRPr="004532CA" w:rsidTr="006C445E">
        <w:trPr>
          <w:cantSplit/>
          <w:trHeight w:val="30"/>
        </w:trPr>
        <w:tc>
          <w:tcPr>
            <w:tcW w:w="1729" w:type="dxa"/>
            <w:vMerge w:val="restart"/>
            <w:shd w:val="clear" w:color="auto" w:fill="F2F2F2" w:themeFill="background1" w:themeFillShade="F2"/>
          </w:tcPr>
          <w:p w:rsidR="00752037" w:rsidRPr="001A7E46" w:rsidRDefault="00752037" w:rsidP="006C445E">
            <w:pPr>
              <w:pStyle w:val="aff6"/>
              <w:ind w:firstLine="0"/>
              <w:jc w:val="left"/>
              <w:rPr>
                <w:sz w:val="20"/>
                <w:szCs w:val="20"/>
                <w:lang w:val="ru-RU"/>
              </w:rPr>
            </w:pPr>
            <w:r w:rsidRPr="00B52F85">
              <w:rPr>
                <w:sz w:val="20"/>
                <w:szCs w:val="20"/>
                <w:lang w:val="ru-RU"/>
              </w:rPr>
              <w:t>Физкультурно-оздоровительный комплекс</w:t>
            </w: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52037" w:rsidRPr="001C1345" w:rsidRDefault="00752037" w:rsidP="006C445E">
            <w:pPr>
              <w:pStyle w:val="aff6"/>
              <w:ind w:firstLine="0"/>
              <w:rPr>
                <w:sz w:val="20"/>
                <w:szCs w:val="20"/>
                <w:lang w:val="ru-RU"/>
              </w:rPr>
            </w:pPr>
            <w:r w:rsidRPr="001A7E46">
              <w:rPr>
                <w:sz w:val="20"/>
                <w:szCs w:val="20"/>
                <w:lang w:val="ru-RU"/>
              </w:rPr>
              <w:t>Уровень обеспеченности</w:t>
            </w:r>
            <w:r>
              <w:rPr>
                <w:sz w:val="20"/>
                <w:szCs w:val="20"/>
                <w:lang w:val="ru-RU"/>
              </w:rPr>
              <w:t xml:space="preserve"> 120,06</w:t>
            </w:r>
            <w:r w:rsidRPr="00B52F85">
              <w:rPr>
                <w:sz w:val="20"/>
                <w:szCs w:val="20"/>
                <w:lang w:val="ru-RU"/>
              </w:rPr>
              <w:t xml:space="preserve"> м</w:t>
            </w:r>
            <w:proofErr w:type="gramStart"/>
            <w:r>
              <w:rPr>
                <w:sz w:val="20"/>
                <w:szCs w:val="20"/>
                <w:vertAlign w:val="superscript"/>
                <w:lang w:val="ru-RU"/>
              </w:rPr>
              <w:t>2</w:t>
            </w:r>
            <w:proofErr w:type="gramEnd"/>
            <w:r w:rsidRPr="00B52F85">
              <w:rPr>
                <w:sz w:val="20"/>
                <w:szCs w:val="20"/>
                <w:lang w:val="ru-RU"/>
              </w:rPr>
              <w:t xml:space="preserve"> на 1000 жителей</w:t>
            </w:r>
            <w:r>
              <w:rPr>
                <w:sz w:val="20"/>
                <w:szCs w:val="20"/>
                <w:lang w:val="ru-RU" w:eastAsia="ru-RU"/>
              </w:rPr>
              <w:t xml:space="preserve"> пр</w:t>
            </w:r>
            <w:r>
              <w:rPr>
                <w:sz w:val="20"/>
                <w:szCs w:val="20"/>
                <w:lang w:val="ru-RU" w:eastAsia="ru-RU"/>
              </w:rPr>
              <w:t>и</w:t>
            </w:r>
            <w:r>
              <w:rPr>
                <w:sz w:val="20"/>
                <w:szCs w:val="20"/>
                <w:lang w:val="ru-RU" w:eastAsia="ru-RU"/>
              </w:rPr>
              <w:t xml:space="preserve">нят согласно </w:t>
            </w:r>
            <w:r>
              <w:rPr>
                <w:sz w:val="20"/>
                <w:szCs w:val="20"/>
                <w:lang w:val="ru-RU"/>
              </w:rPr>
              <w:t>таблице 1.2.3 Проекта РНГП Саратовской области</w:t>
            </w:r>
          </w:p>
        </w:tc>
      </w:tr>
      <w:tr w:rsidR="00752037" w:rsidRPr="004532CA" w:rsidTr="006C445E">
        <w:trPr>
          <w:cantSplit/>
          <w:trHeight w:val="30"/>
        </w:trPr>
        <w:tc>
          <w:tcPr>
            <w:tcW w:w="1729" w:type="dxa"/>
            <w:vMerge/>
            <w:shd w:val="clear" w:color="auto" w:fill="F2F2F2" w:themeFill="background1" w:themeFillShade="F2"/>
          </w:tcPr>
          <w:p w:rsidR="00752037" w:rsidRPr="001A7E46" w:rsidRDefault="00752037" w:rsidP="006C445E">
            <w:pPr>
              <w:pStyle w:val="aff6"/>
              <w:ind w:firstLine="0"/>
              <w:jc w:val="left"/>
              <w:rPr>
                <w:sz w:val="20"/>
                <w:szCs w:val="20"/>
                <w:lang w:val="ru-RU"/>
              </w:rPr>
            </w:pP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52037" w:rsidRPr="001C1345" w:rsidRDefault="00752037" w:rsidP="006C445E">
            <w:pPr>
              <w:pStyle w:val="aff6"/>
              <w:ind w:firstLine="0"/>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принята 30 мин., пешеходная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52037" w:rsidRPr="004532CA" w:rsidTr="006C445E">
        <w:trPr>
          <w:cantSplit/>
          <w:trHeight w:val="30"/>
        </w:trPr>
        <w:tc>
          <w:tcPr>
            <w:tcW w:w="1729" w:type="dxa"/>
            <w:vMerge w:val="restart"/>
            <w:shd w:val="clear" w:color="auto" w:fill="F2F2F2" w:themeFill="background1" w:themeFillShade="F2"/>
          </w:tcPr>
          <w:p w:rsidR="00752037" w:rsidRPr="001A7E46" w:rsidRDefault="00752037" w:rsidP="006C445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52037" w:rsidRDefault="00752037" w:rsidP="006C445E">
            <w:pPr>
              <w:pStyle w:val="aff6"/>
              <w:ind w:firstLine="0"/>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r w:rsidRPr="001A7E46">
              <w:rPr>
                <w:sz w:val="20"/>
                <w:szCs w:val="20"/>
                <w:vertAlign w:val="superscript"/>
                <w:lang w:val="ru-RU"/>
              </w:rPr>
              <w:t>2</w:t>
            </w:r>
            <w:r w:rsidRPr="001A7E46">
              <w:rPr>
                <w:sz w:val="20"/>
                <w:szCs w:val="20"/>
                <w:lang w:val="ru-RU"/>
              </w:rPr>
              <w:t xml:space="preserve"> площади пола на 1 тыс. чел.</w:t>
            </w:r>
            <w:r>
              <w:rPr>
                <w:sz w:val="20"/>
                <w:szCs w:val="20"/>
                <w:lang w:val="ru-RU"/>
              </w:rPr>
              <w:t xml:space="preserve"> принят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 xml:space="preserve">ванная редакция </w:t>
            </w:r>
            <w:proofErr w:type="spellStart"/>
            <w:r w:rsidRPr="00903F22">
              <w:rPr>
                <w:sz w:val="20"/>
                <w:szCs w:val="20"/>
                <w:lang w:val="ru-RU"/>
              </w:rPr>
              <w:t>СНиП</w:t>
            </w:r>
            <w:proofErr w:type="spellEnd"/>
            <w:r w:rsidRPr="00903F22">
              <w:rPr>
                <w:sz w:val="20"/>
                <w:szCs w:val="20"/>
                <w:lang w:val="ru-RU"/>
              </w:rPr>
              <w:t xml:space="preserve"> 2.07.01-89*»</w:t>
            </w:r>
            <w:r>
              <w:rPr>
                <w:sz w:val="20"/>
                <w:szCs w:val="20"/>
                <w:lang w:val="ru-RU"/>
              </w:rPr>
              <w:t>.</w:t>
            </w:r>
          </w:p>
          <w:p w:rsidR="00752037" w:rsidRPr="001C1345" w:rsidRDefault="00752037" w:rsidP="00D50879">
            <w:pPr>
              <w:pStyle w:val="aff6"/>
              <w:ind w:firstLine="0"/>
              <w:rPr>
                <w:sz w:val="20"/>
                <w:szCs w:val="20"/>
                <w:lang w:val="ru-RU"/>
              </w:rPr>
            </w:pPr>
            <w:r>
              <w:rPr>
                <w:sz w:val="20"/>
                <w:szCs w:val="20"/>
                <w:lang w:val="ru-RU"/>
              </w:rPr>
              <w:t xml:space="preserve">Принятый показатель </w:t>
            </w:r>
            <w:r w:rsidR="00D50879">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52037" w:rsidRPr="004532CA" w:rsidTr="006C445E">
        <w:trPr>
          <w:cantSplit/>
          <w:trHeight w:val="30"/>
        </w:trPr>
        <w:tc>
          <w:tcPr>
            <w:tcW w:w="1729" w:type="dxa"/>
            <w:vMerge/>
            <w:shd w:val="clear" w:color="auto" w:fill="F2F2F2" w:themeFill="background1" w:themeFillShade="F2"/>
          </w:tcPr>
          <w:p w:rsidR="00752037" w:rsidRPr="001A7E46" w:rsidRDefault="00752037" w:rsidP="006C445E">
            <w:pPr>
              <w:pStyle w:val="aff6"/>
              <w:ind w:firstLine="0"/>
              <w:jc w:val="left"/>
              <w:rPr>
                <w:sz w:val="20"/>
                <w:szCs w:val="20"/>
                <w:lang w:val="ru-RU"/>
              </w:rPr>
            </w:pP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52037" w:rsidRPr="001C1345" w:rsidRDefault="00752037" w:rsidP="006C445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r w:rsidR="00752037" w:rsidRPr="004532CA" w:rsidTr="006C445E">
        <w:trPr>
          <w:cantSplit/>
          <w:trHeight w:val="30"/>
        </w:trPr>
        <w:tc>
          <w:tcPr>
            <w:tcW w:w="1729" w:type="dxa"/>
            <w:vMerge w:val="restart"/>
            <w:shd w:val="clear" w:color="auto" w:fill="F2F2F2" w:themeFill="background1" w:themeFillShade="F2"/>
          </w:tcPr>
          <w:p w:rsidR="00752037" w:rsidRPr="001A7E46" w:rsidRDefault="00752037" w:rsidP="006C445E">
            <w:pPr>
              <w:pStyle w:val="aff6"/>
              <w:ind w:firstLine="0"/>
              <w:jc w:val="left"/>
              <w:rPr>
                <w:sz w:val="20"/>
                <w:szCs w:val="20"/>
                <w:lang w:val="ru-RU"/>
              </w:rPr>
            </w:pPr>
            <w:proofErr w:type="spellStart"/>
            <w:r w:rsidRPr="00EF45B7">
              <w:rPr>
                <w:sz w:val="20"/>
                <w:szCs w:val="20"/>
              </w:rPr>
              <w:t>Спортивные</w:t>
            </w:r>
            <w:proofErr w:type="spellEnd"/>
            <w:r w:rsidRPr="00EF45B7">
              <w:rPr>
                <w:sz w:val="20"/>
                <w:szCs w:val="20"/>
              </w:rPr>
              <w:t xml:space="preserve"> </w:t>
            </w:r>
            <w:proofErr w:type="spellStart"/>
            <w:r w:rsidRPr="00EF45B7">
              <w:rPr>
                <w:sz w:val="20"/>
                <w:szCs w:val="20"/>
              </w:rPr>
              <w:t>школы</w:t>
            </w:r>
            <w:proofErr w:type="spellEnd"/>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52037" w:rsidRDefault="00752037" w:rsidP="006C445E">
            <w:pPr>
              <w:pStyle w:val="aff6"/>
              <w:ind w:firstLine="0"/>
              <w:rPr>
                <w:sz w:val="20"/>
                <w:szCs w:val="20"/>
                <w:lang w:val="ru-RU"/>
              </w:rPr>
            </w:pPr>
            <w:r w:rsidRPr="001A7E46">
              <w:rPr>
                <w:sz w:val="20"/>
                <w:szCs w:val="20"/>
                <w:lang w:val="ru-RU"/>
              </w:rPr>
              <w:t>Уровень обеспеченности</w:t>
            </w:r>
            <w:r>
              <w:rPr>
                <w:sz w:val="20"/>
                <w:szCs w:val="20"/>
                <w:lang w:val="ru-RU"/>
              </w:rPr>
              <w:t xml:space="preserve"> 54,23 мест</w:t>
            </w:r>
            <w:r w:rsidRPr="00B52F85">
              <w:rPr>
                <w:sz w:val="20"/>
                <w:szCs w:val="20"/>
                <w:lang w:val="ru-RU"/>
              </w:rPr>
              <w:t xml:space="preserve"> на </w:t>
            </w:r>
            <w:r>
              <w:rPr>
                <w:sz w:val="20"/>
                <w:szCs w:val="20"/>
                <w:lang w:val="ru-RU"/>
              </w:rPr>
              <w:t>1</w:t>
            </w:r>
            <w:r w:rsidRPr="00B52F85">
              <w:rPr>
                <w:sz w:val="20"/>
                <w:szCs w:val="20"/>
                <w:lang w:val="ru-RU"/>
              </w:rPr>
              <w:t xml:space="preserve">000 детей в </w:t>
            </w:r>
            <w:r>
              <w:rPr>
                <w:sz w:val="20"/>
                <w:szCs w:val="20"/>
                <w:lang w:val="ru-RU"/>
              </w:rPr>
              <w:t>во</w:t>
            </w:r>
            <w:r>
              <w:rPr>
                <w:sz w:val="20"/>
                <w:szCs w:val="20"/>
                <w:lang w:val="ru-RU"/>
              </w:rPr>
              <w:t>з</w:t>
            </w:r>
            <w:r>
              <w:rPr>
                <w:sz w:val="20"/>
                <w:szCs w:val="20"/>
                <w:lang w:val="ru-RU"/>
              </w:rPr>
              <w:t>расте</w:t>
            </w:r>
            <w:r w:rsidRPr="00B52F85">
              <w:rPr>
                <w:sz w:val="20"/>
                <w:szCs w:val="20"/>
                <w:lang w:val="ru-RU"/>
              </w:rPr>
              <w:t xml:space="preserve"> 6-15 лет</w:t>
            </w:r>
            <w:r>
              <w:rPr>
                <w:sz w:val="20"/>
                <w:szCs w:val="20"/>
                <w:lang w:val="ru-RU"/>
              </w:rPr>
              <w:t xml:space="preserve"> принят </w:t>
            </w:r>
            <w:r>
              <w:rPr>
                <w:sz w:val="20"/>
                <w:szCs w:val="20"/>
                <w:lang w:val="ru-RU" w:eastAsia="ru-RU"/>
              </w:rPr>
              <w:t xml:space="preserve">согласно </w:t>
            </w:r>
            <w:r>
              <w:rPr>
                <w:sz w:val="20"/>
                <w:szCs w:val="20"/>
                <w:lang w:val="ru-RU"/>
              </w:rPr>
              <w:t>таблице 1.2.3 Проекта РНГП Саратовской области</w:t>
            </w:r>
          </w:p>
        </w:tc>
      </w:tr>
      <w:tr w:rsidR="00752037" w:rsidRPr="004532CA" w:rsidTr="006C445E">
        <w:trPr>
          <w:cantSplit/>
          <w:trHeight w:val="30"/>
        </w:trPr>
        <w:tc>
          <w:tcPr>
            <w:tcW w:w="1729" w:type="dxa"/>
            <w:vMerge/>
            <w:shd w:val="clear" w:color="auto" w:fill="F2F2F2" w:themeFill="background1" w:themeFillShade="F2"/>
          </w:tcPr>
          <w:p w:rsidR="00752037" w:rsidRPr="001D4C87" w:rsidRDefault="00752037" w:rsidP="006C445E">
            <w:pPr>
              <w:pStyle w:val="aff6"/>
              <w:ind w:firstLine="0"/>
              <w:jc w:val="left"/>
              <w:rPr>
                <w:sz w:val="20"/>
                <w:szCs w:val="20"/>
                <w:lang w:val="ru-RU"/>
              </w:rPr>
            </w:pPr>
          </w:p>
        </w:tc>
        <w:tc>
          <w:tcPr>
            <w:tcW w:w="255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52037" w:rsidRDefault="00752037" w:rsidP="006C445E">
            <w:pPr>
              <w:pStyle w:val="aff6"/>
              <w:ind w:firstLine="0"/>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принята 30 мин., пешеходная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bl>
    <w:p w:rsidR="00752037" w:rsidRDefault="00752037" w:rsidP="00752037">
      <w:pPr>
        <w:pStyle w:val="20"/>
        <w:numPr>
          <w:ilvl w:val="1"/>
          <w:numId w:val="13"/>
        </w:numPr>
        <w:ind w:left="0" w:firstLine="0"/>
      </w:pPr>
      <w:bookmarkStart w:id="329" w:name="_Toc498361769"/>
      <w:bookmarkStart w:id="330" w:name="_Toc501034210"/>
      <w:r>
        <w:lastRenderedPageBreak/>
        <w:t>Объекты местного значения муниципального района</w:t>
      </w:r>
      <w:r w:rsidR="00934590">
        <w:t xml:space="preserve"> </w:t>
      </w:r>
      <w:r>
        <w:t>в области образования</w:t>
      </w:r>
      <w:bookmarkEnd w:id="329"/>
      <w:bookmarkEnd w:id="330"/>
    </w:p>
    <w:p w:rsidR="00752037" w:rsidRPr="00673852" w:rsidRDefault="00752037" w:rsidP="00752037">
      <w:pPr>
        <w:keepNext/>
        <w:spacing w:before="120"/>
        <w:jc w:val="right"/>
        <w:rPr>
          <w:b/>
          <w:i/>
        </w:rPr>
      </w:pPr>
      <w:r w:rsidRPr="00673852">
        <w:rPr>
          <w:b/>
          <w:i/>
        </w:rPr>
        <w:t>Таблица</w:t>
      </w:r>
      <w:r>
        <w:rPr>
          <w:b/>
          <w:i/>
        </w:rPr>
        <w:t xml:space="preserve"> 2.</w:t>
      </w:r>
      <w:r w:rsidR="00EC79FC">
        <w:rPr>
          <w:b/>
          <w:i/>
        </w:rPr>
        <w:t>7</w:t>
      </w:r>
    </w:p>
    <w:p w:rsidR="00752037" w:rsidRDefault="00752037" w:rsidP="00752037">
      <w:pPr>
        <w:keepNext/>
        <w:suppressAutoHyphens/>
        <w:spacing w:after="120"/>
        <w:ind w:firstLine="0"/>
        <w:jc w:val="center"/>
        <w:rPr>
          <w:b/>
          <w:i/>
        </w:rPr>
      </w:pPr>
      <w:r w:rsidRPr="00A9350E">
        <w:rPr>
          <w:b/>
          <w:i/>
        </w:rPr>
        <w:t xml:space="preserve">Обоснование расчетных показателей, устанавливаемых для объектов местного значения </w:t>
      </w:r>
      <w:r>
        <w:rPr>
          <w:b/>
          <w:i/>
        </w:rPr>
        <w:t>муниципального района</w:t>
      </w:r>
      <w:r w:rsidRPr="00A9350E">
        <w:rPr>
          <w:b/>
          <w:i/>
        </w:rPr>
        <w:t xml:space="preserve">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752037" w:rsidRPr="004532CA" w:rsidTr="0046096F">
        <w:trPr>
          <w:tblHeader/>
        </w:trPr>
        <w:tc>
          <w:tcPr>
            <w:tcW w:w="1446" w:type="dxa"/>
            <w:shd w:val="clear" w:color="auto" w:fill="D9D9D9" w:themeFill="background1" w:themeFillShade="D9"/>
          </w:tcPr>
          <w:p w:rsidR="00752037" w:rsidRPr="004532CA" w:rsidRDefault="00752037" w:rsidP="006C445E">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752037" w:rsidRPr="004532CA" w:rsidRDefault="00752037" w:rsidP="006C445E">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752037" w:rsidRPr="004532CA" w:rsidRDefault="00752037" w:rsidP="006C445E">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52037" w:rsidRPr="004532CA" w:rsidTr="0046096F">
        <w:trPr>
          <w:trHeight w:val="36"/>
        </w:trPr>
        <w:tc>
          <w:tcPr>
            <w:tcW w:w="1446" w:type="dxa"/>
            <w:vMerge w:val="restart"/>
            <w:shd w:val="clear" w:color="auto" w:fill="F2F2F2" w:themeFill="background1" w:themeFillShade="F2"/>
          </w:tcPr>
          <w:p w:rsidR="00752037" w:rsidRPr="00E35270" w:rsidRDefault="00752037" w:rsidP="00E35270">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w:t>
            </w:r>
            <w:r>
              <w:rPr>
                <w:sz w:val="20"/>
                <w:szCs w:val="20"/>
                <w:lang w:val="ru-RU"/>
              </w:rPr>
              <w:t>ь</w:t>
            </w:r>
            <w:r>
              <w:rPr>
                <w:sz w:val="20"/>
                <w:szCs w:val="20"/>
                <w:lang w:val="ru-RU"/>
              </w:rPr>
              <w:t>ные</w:t>
            </w:r>
            <w:r w:rsidR="00E35270">
              <w:rPr>
                <w:sz w:val="20"/>
                <w:szCs w:val="20"/>
                <w:lang w:val="ru-RU"/>
              </w:rPr>
              <w:t>организ</w:t>
            </w:r>
            <w:r w:rsidR="00E35270">
              <w:rPr>
                <w:sz w:val="20"/>
                <w:szCs w:val="20"/>
                <w:lang w:val="ru-RU"/>
              </w:rPr>
              <w:t>а</w:t>
            </w:r>
            <w:r w:rsidR="00E35270">
              <w:rPr>
                <w:sz w:val="20"/>
                <w:szCs w:val="20"/>
                <w:lang w:val="ru-RU"/>
              </w:rPr>
              <w:t>ции</w:t>
            </w:r>
            <w:proofErr w:type="spellEnd"/>
          </w:p>
        </w:tc>
        <w:tc>
          <w:tcPr>
            <w:tcW w:w="184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752037" w:rsidRDefault="00752037" w:rsidP="006C445E">
            <w:pPr>
              <w:pStyle w:val="aff6"/>
              <w:ind w:firstLine="0"/>
              <w:jc w:val="left"/>
              <w:rPr>
                <w:sz w:val="20"/>
                <w:szCs w:val="20"/>
                <w:lang w:val="ru-RU"/>
              </w:rPr>
            </w:pPr>
            <w:bookmarkStart w:id="331"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332" w:name="OLE_LINK192"/>
            <w:r>
              <w:rPr>
                <w:sz w:val="20"/>
                <w:szCs w:val="20"/>
                <w:lang w:val="ru-RU"/>
              </w:rPr>
              <w:t>п. 2.2.4 Проекта РНГП Саратовской области</w:t>
            </w:r>
            <w:bookmarkEnd w:id="332"/>
            <w:r>
              <w:rPr>
                <w:sz w:val="20"/>
                <w:szCs w:val="20"/>
                <w:lang w:val="ru-RU"/>
              </w:rPr>
              <w:t>.</w:t>
            </w:r>
          </w:p>
          <w:bookmarkEnd w:id="331"/>
          <w:p w:rsidR="00752037" w:rsidRPr="00FB3FD4" w:rsidRDefault="00752037" w:rsidP="006C445E">
            <w:pPr>
              <w:pStyle w:val="aff6"/>
              <w:ind w:firstLine="0"/>
              <w:jc w:val="left"/>
              <w:rPr>
                <w:i/>
                <w:sz w:val="20"/>
                <w:szCs w:val="20"/>
                <w:lang w:val="ru-RU"/>
              </w:rPr>
            </w:pPr>
            <w:r w:rsidRPr="00FB3FD4">
              <w:rPr>
                <w:i/>
                <w:sz w:val="20"/>
                <w:szCs w:val="20"/>
                <w:lang w:val="ru-RU"/>
              </w:rPr>
              <w:t>Расчет:</w:t>
            </w:r>
          </w:p>
          <w:p w:rsidR="00752037" w:rsidRDefault="00752037" w:rsidP="006C445E">
            <w:pPr>
              <w:pStyle w:val="aff6"/>
              <w:ind w:firstLine="0"/>
              <w:jc w:val="left"/>
              <w:rPr>
                <w:i/>
                <w:sz w:val="20"/>
                <w:szCs w:val="20"/>
                <w:lang w:val="ru-RU"/>
              </w:rPr>
            </w:pPr>
            <w:r>
              <w:rPr>
                <w:i/>
                <w:sz w:val="20"/>
                <w:szCs w:val="20"/>
                <w:lang w:val="ru-RU"/>
              </w:rPr>
              <w:t xml:space="preserve">Согласно примечанию 1 </w:t>
            </w:r>
            <w:r w:rsidRPr="00200C4C">
              <w:rPr>
                <w:i/>
                <w:sz w:val="20"/>
                <w:szCs w:val="20"/>
                <w:lang w:val="ru-RU"/>
              </w:rPr>
              <w:t>п. 2.2.4 Проекта РНГП Саратовской обла</w:t>
            </w:r>
            <w:r w:rsidRPr="00200C4C">
              <w:rPr>
                <w:i/>
                <w:sz w:val="20"/>
                <w:szCs w:val="20"/>
                <w:lang w:val="ru-RU"/>
              </w:rPr>
              <w:t>с</w:t>
            </w:r>
            <w:r w:rsidRPr="00200C4C">
              <w:rPr>
                <w:i/>
                <w:sz w:val="20"/>
                <w:szCs w:val="20"/>
                <w:lang w:val="ru-RU"/>
              </w:rPr>
              <w:t xml:space="preserve">ти </w:t>
            </w:r>
            <w:r>
              <w:rPr>
                <w:i/>
                <w:sz w:val="20"/>
                <w:szCs w:val="20"/>
                <w:lang w:val="ru-RU"/>
              </w:rPr>
              <w:t>о</w:t>
            </w:r>
            <w:r w:rsidRPr="00200C4C">
              <w:rPr>
                <w:i/>
                <w:sz w:val="20"/>
                <w:szCs w:val="20"/>
                <w:lang w:val="ru-RU"/>
              </w:rPr>
              <w:t>бъектами дошкольного образования должны быть обеспеченны 84% численности детей дошкольного возраста</w:t>
            </w:r>
            <w:r>
              <w:rPr>
                <w:i/>
                <w:sz w:val="20"/>
                <w:szCs w:val="20"/>
                <w:lang w:val="ru-RU"/>
              </w:rPr>
              <w:t>.</w:t>
            </w:r>
          </w:p>
          <w:p w:rsidR="00752037" w:rsidRPr="00B87A7C" w:rsidRDefault="00752037" w:rsidP="006C445E">
            <w:pPr>
              <w:pStyle w:val="aff6"/>
              <w:ind w:firstLine="0"/>
              <w:jc w:val="left"/>
              <w:rPr>
                <w:i/>
                <w:sz w:val="20"/>
                <w:szCs w:val="20"/>
                <w:lang w:val="ru-RU"/>
              </w:rPr>
            </w:pPr>
            <w:r>
              <w:rPr>
                <w:i/>
                <w:sz w:val="20"/>
                <w:szCs w:val="20"/>
                <w:lang w:val="ru-RU"/>
              </w:rPr>
              <w:t>Численность</w:t>
            </w:r>
            <w:r w:rsidR="00934590">
              <w:rPr>
                <w:i/>
                <w:sz w:val="20"/>
                <w:szCs w:val="20"/>
                <w:lang w:val="ru-RU"/>
              </w:rPr>
              <w:t xml:space="preserve"> </w:t>
            </w:r>
            <w:r w:rsidR="00537125">
              <w:rPr>
                <w:i/>
                <w:sz w:val="20"/>
                <w:szCs w:val="20"/>
                <w:lang w:val="ru-RU"/>
              </w:rPr>
              <w:t>городского населения</w:t>
            </w:r>
            <w:r>
              <w:rPr>
                <w:i/>
                <w:sz w:val="20"/>
                <w:szCs w:val="20"/>
                <w:lang w:val="ru-RU"/>
              </w:rPr>
              <w:t xml:space="preserve"> дошкольного возраста (возраста от </w:t>
            </w:r>
            <w:r w:rsidRPr="00B87A7C">
              <w:rPr>
                <w:i/>
                <w:sz w:val="20"/>
                <w:szCs w:val="20"/>
                <w:lang w:val="ru-RU"/>
              </w:rPr>
              <w:t>0</w:t>
            </w:r>
            <w:r>
              <w:rPr>
                <w:i/>
                <w:sz w:val="20"/>
                <w:szCs w:val="20"/>
                <w:lang w:val="ru-RU"/>
              </w:rPr>
              <w:t xml:space="preserve"> до </w:t>
            </w:r>
            <w:r w:rsidRPr="00B87A7C">
              <w:rPr>
                <w:i/>
                <w:sz w:val="20"/>
                <w:szCs w:val="20"/>
                <w:lang w:val="ru-RU"/>
              </w:rPr>
              <w:t xml:space="preserve">6 </w:t>
            </w:r>
            <w:r>
              <w:rPr>
                <w:i/>
                <w:sz w:val="20"/>
                <w:szCs w:val="20"/>
                <w:lang w:val="ru-RU"/>
              </w:rPr>
              <w:t xml:space="preserve">в </w:t>
            </w:r>
            <w:r w:rsidRPr="00B87A7C">
              <w:rPr>
                <w:i/>
                <w:sz w:val="20"/>
                <w:szCs w:val="20"/>
                <w:lang w:val="ru-RU"/>
              </w:rPr>
              <w:t>таблиц</w:t>
            </w:r>
            <w:r>
              <w:rPr>
                <w:i/>
                <w:sz w:val="20"/>
                <w:szCs w:val="20"/>
                <w:lang w:val="ru-RU"/>
              </w:rPr>
              <w:t>е</w:t>
            </w:r>
            <w:r w:rsidRPr="00B87A7C">
              <w:rPr>
                <w:i/>
                <w:sz w:val="20"/>
                <w:szCs w:val="20"/>
                <w:lang w:val="ru-RU"/>
              </w:rPr>
              <w:t xml:space="preserve"> 2.2) – </w:t>
            </w:r>
            <w:r w:rsidR="00796427">
              <w:rPr>
                <w:i/>
                <w:sz w:val="20"/>
                <w:szCs w:val="20"/>
                <w:lang w:val="ru-RU"/>
              </w:rPr>
              <w:t>5462</w:t>
            </w:r>
            <w:r w:rsidRPr="00B87A7C">
              <w:rPr>
                <w:i/>
                <w:sz w:val="20"/>
                <w:szCs w:val="20"/>
                <w:lang w:val="ru-RU"/>
              </w:rPr>
              <w:t xml:space="preserve"> чел. Общая численность</w:t>
            </w:r>
            <w:r w:rsidR="00537125">
              <w:rPr>
                <w:i/>
                <w:sz w:val="20"/>
                <w:szCs w:val="20"/>
                <w:lang w:val="ru-RU"/>
              </w:rPr>
              <w:t xml:space="preserve"> городского</w:t>
            </w:r>
            <w:r w:rsidR="00934590">
              <w:rPr>
                <w:i/>
                <w:sz w:val="20"/>
                <w:szCs w:val="20"/>
                <w:lang w:val="ru-RU"/>
              </w:rPr>
              <w:t xml:space="preserve"> н</w:t>
            </w:r>
            <w:r>
              <w:rPr>
                <w:i/>
                <w:sz w:val="20"/>
                <w:szCs w:val="20"/>
                <w:lang w:val="ru-RU"/>
              </w:rPr>
              <w:t>аселения района</w:t>
            </w:r>
            <w:r w:rsidR="00796427">
              <w:rPr>
                <w:i/>
                <w:sz w:val="20"/>
                <w:szCs w:val="20"/>
                <w:lang w:val="ru-RU"/>
              </w:rPr>
              <w:t>70349</w:t>
            </w:r>
            <w:r w:rsidRPr="00B87A7C">
              <w:rPr>
                <w:i/>
                <w:sz w:val="20"/>
                <w:szCs w:val="20"/>
                <w:lang w:val="ru-RU"/>
              </w:rPr>
              <w:t xml:space="preserve"> чел. </w:t>
            </w:r>
          </w:p>
          <w:p w:rsidR="00752037" w:rsidRPr="00B87A7C" w:rsidRDefault="00752037" w:rsidP="006C445E">
            <w:pPr>
              <w:pStyle w:val="aff6"/>
              <w:ind w:firstLine="0"/>
              <w:jc w:val="left"/>
              <w:rPr>
                <w:i/>
                <w:sz w:val="20"/>
                <w:szCs w:val="20"/>
                <w:lang w:val="ru-RU"/>
              </w:rPr>
            </w:pPr>
            <w:proofErr w:type="gramStart"/>
            <w:r w:rsidRPr="00B87A7C">
              <w:rPr>
                <w:i/>
                <w:sz w:val="20"/>
                <w:szCs w:val="20"/>
                <w:lang w:val="ru-RU"/>
              </w:rPr>
              <w:t>Минимальная обеспеченность местами в дошкольных образовател</w:t>
            </w:r>
            <w:r w:rsidRPr="00B87A7C">
              <w:rPr>
                <w:i/>
                <w:sz w:val="20"/>
                <w:szCs w:val="20"/>
                <w:lang w:val="ru-RU"/>
              </w:rPr>
              <w:t>ь</w:t>
            </w:r>
            <w:r w:rsidRPr="00B87A7C">
              <w:rPr>
                <w:i/>
                <w:sz w:val="20"/>
                <w:szCs w:val="20"/>
                <w:lang w:val="ru-RU"/>
              </w:rPr>
              <w:t>ных учреждениях</w:t>
            </w:r>
            <w:r w:rsidR="00537125">
              <w:rPr>
                <w:i/>
                <w:sz w:val="20"/>
                <w:szCs w:val="20"/>
                <w:lang w:val="ru-RU"/>
              </w:rPr>
              <w:t xml:space="preserve"> для городск</w:t>
            </w:r>
            <w:r w:rsidR="00A67F27">
              <w:rPr>
                <w:i/>
                <w:sz w:val="20"/>
                <w:szCs w:val="20"/>
                <w:lang w:val="ru-RU"/>
              </w:rPr>
              <w:t>их н.п.</w:t>
            </w:r>
            <w:r w:rsidR="00537125">
              <w:rPr>
                <w:i/>
                <w:sz w:val="20"/>
                <w:szCs w:val="20"/>
                <w:lang w:val="ru-RU"/>
              </w:rPr>
              <w:t xml:space="preserve"> (</w:t>
            </w:r>
            <w:r w:rsidR="00E35270">
              <w:rPr>
                <w:i/>
                <w:sz w:val="20"/>
                <w:szCs w:val="20"/>
                <w:lang w:val="ru-RU"/>
              </w:rPr>
              <w:t>г. Вольск</w:t>
            </w:r>
            <w:r w:rsidR="00A67F27">
              <w:rPr>
                <w:i/>
                <w:sz w:val="20"/>
                <w:szCs w:val="20"/>
                <w:lang w:val="ru-RU"/>
              </w:rPr>
              <w:t xml:space="preserve"> и </w:t>
            </w:r>
            <w:r w:rsidR="00E35270">
              <w:rPr>
                <w:i/>
                <w:sz w:val="20"/>
                <w:szCs w:val="20"/>
                <w:lang w:val="ru-RU"/>
              </w:rPr>
              <w:t>р.п.</w:t>
            </w:r>
            <w:proofErr w:type="gramEnd"/>
            <w:r w:rsidR="00E35270">
              <w:rPr>
                <w:i/>
                <w:sz w:val="20"/>
                <w:szCs w:val="20"/>
                <w:lang w:val="ru-RU"/>
              </w:rPr>
              <w:t xml:space="preserve"> </w:t>
            </w:r>
            <w:proofErr w:type="gramStart"/>
            <w:r w:rsidR="00E35270">
              <w:rPr>
                <w:i/>
                <w:sz w:val="20"/>
                <w:szCs w:val="20"/>
                <w:lang w:val="ru-RU"/>
              </w:rPr>
              <w:t>Сенной</w:t>
            </w:r>
            <w:r w:rsidR="00537125">
              <w:rPr>
                <w:i/>
                <w:sz w:val="20"/>
                <w:szCs w:val="20"/>
                <w:lang w:val="ru-RU"/>
              </w:rPr>
              <w:t>)</w:t>
            </w:r>
            <w:r w:rsidRPr="00B87A7C">
              <w:rPr>
                <w:i/>
                <w:sz w:val="20"/>
                <w:szCs w:val="20"/>
                <w:lang w:val="ru-RU"/>
              </w:rPr>
              <w:t>:</w:t>
            </w:r>
            <w:proofErr w:type="gramEnd"/>
          </w:p>
          <w:p w:rsidR="00752037" w:rsidRDefault="00796427" w:rsidP="006C445E">
            <w:pPr>
              <w:pStyle w:val="aff6"/>
              <w:ind w:firstLine="0"/>
              <w:jc w:val="left"/>
              <w:rPr>
                <w:i/>
                <w:sz w:val="20"/>
                <w:szCs w:val="20"/>
                <w:lang w:val="ru-RU"/>
              </w:rPr>
            </w:pPr>
            <w:r>
              <w:rPr>
                <w:i/>
                <w:sz w:val="20"/>
                <w:szCs w:val="20"/>
                <w:lang w:val="ru-RU"/>
              </w:rPr>
              <w:t>5462</w:t>
            </w:r>
            <w:r w:rsidR="00752037" w:rsidRPr="00B87A7C">
              <w:rPr>
                <w:i/>
                <w:sz w:val="20"/>
                <w:szCs w:val="20"/>
                <w:lang w:val="ru-RU"/>
              </w:rPr>
              <w:sym w:font="Symbol" w:char="F0D7"/>
            </w:r>
            <w:r w:rsidR="00752037" w:rsidRPr="00B87A7C">
              <w:rPr>
                <w:i/>
                <w:sz w:val="20"/>
                <w:szCs w:val="20"/>
                <w:lang w:val="ru-RU"/>
              </w:rPr>
              <w:t>0,</w:t>
            </w:r>
            <w:r w:rsidR="00752037">
              <w:rPr>
                <w:i/>
                <w:sz w:val="20"/>
                <w:szCs w:val="20"/>
                <w:lang w:val="ru-RU"/>
              </w:rPr>
              <w:t>84</w:t>
            </w:r>
            <w:r w:rsidR="00752037" w:rsidRPr="00B87A7C">
              <w:rPr>
                <w:i/>
                <w:sz w:val="20"/>
                <w:szCs w:val="20"/>
                <w:lang w:val="ru-RU"/>
              </w:rPr>
              <w:t>/</w:t>
            </w:r>
            <w:r>
              <w:rPr>
                <w:i/>
                <w:sz w:val="20"/>
                <w:szCs w:val="20"/>
                <w:lang w:val="ru-RU"/>
              </w:rPr>
              <w:t>70349</w:t>
            </w:r>
            <w:r w:rsidR="00752037" w:rsidRPr="00B87A7C">
              <w:rPr>
                <w:i/>
                <w:sz w:val="20"/>
                <w:szCs w:val="20"/>
                <w:lang w:val="ru-RU"/>
              </w:rPr>
              <w:sym w:font="Symbol" w:char="F0D7"/>
            </w:r>
            <w:r w:rsidR="00752037" w:rsidRPr="00B87A7C">
              <w:rPr>
                <w:i/>
                <w:sz w:val="20"/>
                <w:szCs w:val="20"/>
                <w:lang w:val="ru-RU"/>
              </w:rPr>
              <w:t>1000=</w:t>
            </w:r>
            <w:r>
              <w:rPr>
                <w:i/>
                <w:sz w:val="20"/>
                <w:szCs w:val="20"/>
                <w:lang w:val="ru-RU"/>
              </w:rPr>
              <w:t>65</w:t>
            </w:r>
            <w:r w:rsidR="00752037" w:rsidRPr="00B87A7C">
              <w:rPr>
                <w:i/>
                <w:sz w:val="20"/>
                <w:szCs w:val="20"/>
                <w:lang w:val="ru-RU"/>
              </w:rPr>
              <w:t xml:space="preserve"> мест на 1000 чел.</w:t>
            </w:r>
          </w:p>
          <w:p w:rsidR="00537125" w:rsidRPr="00B87A7C" w:rsidRDefault="00537125" w:rsidP="00537125">
            <w:pPr>
              <w:pStyle w:val="aff6"/>
              <w:ind w:firstLine="0"/>
              <w:jc w:val="left"/>
              <w:rPr>
                <w:i/>
                <w:sz w:val="20"/>
                <w:szCs w:val="20"/>
                <w:lang w:val="ru-RU"/>
              </w:rPr>
            </w:pPr>
            <w:r>
              <w:rPr>
                <w:i/>
                <w:sz w:val="20"/>
                <w:szCs w:val="20"/>
                <w:lang w:val="ru-RU"/>
              </w:rPr>
              <w:t>Численность</w:t>
            </w:r>
            <w:r w:rsidR="00934590">
              <w:rPr>
                <w:i/>
                <w:sz w:val="20"/>
                <w:szCs w:val="20"/>
                <w:lang w:val="ru-RU"/>
              </w:rPr>
              <w:t xml:space="preserve"> </w:t>
            </w:r>
            <w:r w:rsidR="00442D0C">
              <w:rPr>
                <w:i/>
                <w:sz w:val="20"/>
                <w:szCs w:val="20"/>
                <w:lang w:val="ru-RU"/>
              </w:rPr>
              <w:t>сельского</w:t>
            </w:r>
            <w:r>
              <w:rPr>
                <w:i/>
                <w:sz w:val="20"/>
                <w:szCs w:val="20"/>
                <w:lang w:val="ru-RU"/>
              </w:rPr>
              <w:t xml:space="preserve"> населения дошкольного возраста (возраста от </w:t>
            </w:r>
            <w:r w:rsidRPr="00B87A7C">
              <w:rPr>
                <w:i/>
                <w:sz w:val="20"/>
                <w:szCs w:val="20"/>
                <w:lang w:val="ru-RU"/>
              </w:rPr>
              <w:t>0</w:t>
            </w:r>
            <w:r>
              <w:rPr>
                <w:i/>
                <w:sz w:val="20"/>
                <w:szCs w:val="20"/>
                <w:lang w:val="ru-RU"/>
              </w:rPr>
              <w:t xml:space="preserve"> до </w:t>
            </w:r>
            <w:r w:rsidRPr="00B87A7C">
              <w:rPr>
                <w:i/>
                <w:sz w:val="20"/>
                <w:szCs w:val="20"/>
                <w:lang w:val="ru-RU"/>
              </w:rPr>
              <w:t xml:space="preserve">6 </w:t>
            </w:r>
            <w:r>
              <w:rPr>
                <w:i/>
                <w:sz w:val="20"/>
                <w:szCs w:val="20"/>
                <w:lang w:val="ru-RU"/>
              </w:rPr>
              <w:t xml:space="preserve">в </w:t>
            </w:r>
            <w:r w:rsidRPr="00B87A7C">
              <w:rPr>
                <w:i/>
                <w:sz w:val="20"/>
                <w:szCs w:val="20"/>
                <w:lang w:val="ru-RU"/>
              </w:rPr>
              <w:t>таблиц</w:t>
            </w:r>
            <w:r>
              <w:rPr>
                <w:i/>
                <w:sz w:val="20"/>
                <w:szCs w:val="20"/>
                <w:lang w:val="ru-RU"/>
              </w:rPr>
              <w:t>е</w:t>
            </w:r>
            <w:r w:rsidRPr="00B87A7C">
              <w:rPr>
                <w:i/>
                <w:sz w:val="20"/>
                <w:szCs w:val="20"/>
                <w:lang w:val="ru-RU"/>
              </w:rPr>
              <w:t xml:space="preserve"> 2.2) – </w:t>
            </w:r>
            <w:r w:rsidR="00796427">
              <w:rPr>
                <w:i/>
                <w:sz w:val="20"/>
                <w:szCs w:val="20"/>
                <w:lang w:val="ru-RU"/>
              </w:rPr>
              <w:t>1491</w:t>
            </w:r>
            <w:r w:rsidRPr="00B87A7C">
              <w:rPr>
                <w:i/>
                <w:sz w:val="20"/>
                <w:szCs w:val="20"/>
                <w:lang w:val="ru-RU"/>
              </w:rPr>
              <w:t xml:space="preserve"> чел. Общая численность</w:t>
            </w:r>
            <w:r w:rsidR="00934590">
              <w:rPr>
                <w:i/>
                <w:sz w:val="20"/>
                <w:szCs w:val="20"/>
                <w:lang w:val="ru-RU"/>
              </w:rPr>
              <w:t xml:space="preserve"> </w:t>
            </w:r>
            <w:r w:rsidR="00442D0C">
              <w:rPr>
                <w:i/>
                <w:sz w:val="20"/>
                <w:szCs w:val="20"/>
                <w:lang w:val="ru-RU"/>
              </w:rPr>
              <w:t>сельского</w:t>
            </w:r>
            <w:r w:rsidR="00934590">
              <w:rPr>
                <w:i/>
                <w:sz w:val="20"/>
                <w:szCs w:val="20"/>
                <w:lang w:val="ru-RU"/>
              </w:rPr>
              <w:t xml:space="preserve"> </w:t>
            </w:r>
            <w:r>
              <w:rPr>
                <w:i/>
                <w:sz w:val="20"/>
                <w:szCs w:val="20"/>
                <w:lang w:val="ru-RU"/>
              </w:rPr>
              <w:t>населения района</w:t>
            </w:r>
            <w:r w:rsidR="00796427">
              <w:rPr>
                <w:i/>
                <w:sz w:val="20"/>
                <w:szCs w:val="20"/>
                <w:lang w:val="ru-RU"/>
              </w:rPr>
              <w:t>19346</w:t>
            </w:r>
            <w:r w:rsidRPr="00B87A7C">
              <w:rPr>
                <w:i/>
                <w:sz w:val="20"/>
                <w:szCs w:val="20"/>
                <w:lang w:val="ru-RU"/>
              </w:rPr>
              <w:t xml:space="preserve"> чел. </w:t>
            </w:r>
          </w:p>
          <w:p w:rsidR="00537125" w:rsidRPr="00B87A7C" w:rsidRDefault="00537125" w:rsidP="00537125">
            <w:pPr>
              <w:pStyle w:val="aff6"/>
              <w:ind w:firstLine="0"/>
              <w:jc w:val="left"/>
              <w:rPr>
                <w:i/>
                <w:sz w:val="20"/>
                <w:szCs w:val="20"/>
                <w:lang w:val="ru-RU"/>
              </w:rPr>
            </w:pPr>
            <w:r w:rsidRPr="00B87A7C">
              <w:rPr>
                <w:i/>
                <w:sz w:val="20"/>
                <w:szCs w:val="20"/>
                <w:lang w:val="ru-RU"/>
              </w:rPr>
              <w:t>Минимальная обеспеченность местами в дошкольных образовател</w:t>
            </w:r>
            <w:r w:rsidRPr="00B87A7C">
              <w:rPr>
                <w:i/>
                <w:sz w:val="20"/>
                <w:szCs w:val="20"/>
                <w:lang w:val="ru-RU"/>
              </w:rPr>
              <w:t>ь</w:t>
            </w:r>
            <w:r w:rsidRPr="00B87A7C">
              <w:rPr>
                <w:i/>
                <w:sz w:val="20"/>
                <w:szCs w:val="20"/>
                <w:lang w:val="ru-RU"/>
              </w:rPr>
              <w:t>ных учреждениях</w:t>
            </w:r>
            <w:r>
              <w:rPr>
                <w:i/>
                <w:sz w:val="20"/>
                <w:szCs w:val="20"/>
                <w:lang w:val="ru-RU"/>
              </w:rPr>
              <w:t xml:space="preserve"> </w:t>
            </w:r>
            <w:proofErr w:type="gramStart"/>
            <w:r>
              <w:rPr>
                <w:i/>
                <w:sz w:val="20"/>
                <w:szCs w:val="20"/>
                <w:lang w:val="ru-RU"/>
              </w:rPr>
              <w:t>для</w:t>
            </w:r>
            <w:proofErr w:type="gramEnd"/>
            <w:r>
              <w:rPr>
                <w:i/>
                <w:sz w:val="20"/>
                <w:szCs w:val="20"/>
                <w:lang w:val="ru-RU"/>
              </w:rPr>
              <w:t xml:space="preserve"> </w:t>
            </w:r>
            <w:r w:rsidR="00442D0C">
              <w:rPr>
                <w:i/>
                <w:sz w:val="20"/>
                <w:szCs w:val="20"/>
                <w:lang w:val="ru-RU"/>
              </w:rPr>
              <w:t>сельских</w:t>
            </w:r>
            <w:r>
              <w:rPr>
                <w:i/>
                <w:sz w:val="20"/>
                <w:szCs w:val="20"/>
                <w:lang w:val="ru-RU"/>
              </w:rPr>
              <w:t xml:space="preserve"> н.п.</w:t>
            </w:r>
            <w:r w:rsidRPr="00B87A7C">
              <w:rPr>
                <w:i/>
                <w:sz w:val="20"/>
                <w:szCs w:val="20"/>
                <w:lang w:val="ru-RU"/>
              </w:rPr>
              <w:t>:</w:t>
            </w:r>
          </w:p>
          <w:p w:rsidR="00537125" w:rsidRDefault="00796427" w:rsidP="00537125">
            <w:pPr>
              <w:pStyle w:val="aff6"/>
              <w:ind w:firstLine="0"/>
              <w:jc w:val="left"/>
              <w:rPr>
                <w:i/>
                <w:sz w:val="20"/>
                <w:szCs w:val="20"/>
                <w:lang w:val="ru-RU"/>
              </w:rPr>
            </w:pPr>
            <w:r>
              <w:rPr>
                <w:i/>
                <w:sz w:val="20"/>
                <w:szCs w:val="20"/>
                <w:lang w:val="ru-RU"/>
              </w:rPr>
              <w:t>1491</w:t>
            </w:r>
            <w:r w:rsidR="00537125" w:rsidRPr="00B87A7C">
              <w:rPr>
                <w:i/>
                <w:sz w:val="20"/>
                <w:szCs w:val="20"/>
                <w:lang w:val="ru-RU"/>
              </w:rPr>
              <w:sym w:font="Symbol" w:char="F0D7"/>
            </w:r>
            <w:r w:rsidR="00537125" w:rsidRPr="00B87A7C">
              <w:rPr>
                <w:i/>
                <w:sz w:val="20"/>
                <w:szCs w:val="20"/>
                <w:lang w:val="ru-RU"/>
              </w:rPr>
              <w:t>0,</w:t>
            </w:r>
            <w:r w:rsidR="00537125">
              <w:rPr>
                <w:i/>
                <w:sz w:val="20"/>
                <w:szCs w:val="20"/>
                <w:lang w:val="ru-RU"/>
              </w:rPr>
              <w:t>84</w:t>
            </w:r>
            <w:r w:rsidR="00537125" w:rsidRPr="00B87A7C">
              <w:rPr>
                <w:i/>
                <w:sz w:val="20"/>
                <w:szCs w:val="20"/>
                <w:lang w:val="ru-RU"/>
              </w:rPr>
              <w:t>/</w:t>
            </w:r>
            <w:r>
              <w:rPr>
                <w:i/>
                <w:sz w:val="20"/>
                <w:szCs w:val="20"/>
                <w:lang w:val="ru-RU"/>
              </w:rPr>
              <w:t>19346</w:t>
            </w:r>
            <w:r w:rsidR="00537125" w:rsidRPr="00B87A7C">
              <w:rPr>
                <w:i/>
                <w:sz w:val="20"/>
                <w:szCs w:val="20"/>
                <w:lang w:val="ru-RU"/>
              </w:rPr>
              <w:sym w:font="Symbol" w:char="F0D7"/>
            </w:r>
            <w:r w:rsidR="00537125" w:rsidRPr="00B87A7C">
              <w:rPr>
                <w:i/>
                <w:sz w:val="20"/>
                <w:szCs w:val="20"/>
                <w:lang w:val="ru-RU"/>
              </w:rPr>
              <w:t>1000=</w:t>
            </w:r>
            <w:r>
              <w:rPr>
                <w:i/>
                <w:sz w:val="20"/>
                <w:szCs w:val="20"/>
                <w:lang w:val="ru-RU"/>
              </w:rPr>
              <w:t>65</w:t>
            </w:r>
            <w:r w:rsidR="00537125" w:rsidRPr="00B87A7C">
              <w:rPr>
                <w:i/>
                <w:sz w:val="20"/>
                <w:szCs w:val="20"/>
                <w:lang w:val="ru-RU"/>
              </w:rPr>
              <w:t xml:space="preserve"> мест на 1000 чел.</w:t>
            </w:r>
          </w:p>
          <w:p w:rsidR="00752037" w:rsidRDefault="00752037" w:rsidP="006C445E">
            <w:pPr>
              <w:pStyle w:val="aff6"/>
              <w:ind w:firstLine="0"/>
              <w:jc w:val="left"/>
              <w:rPr>
                <w:sz w:val="20"/>
                <w:szCs w:val="20"/>
                <w:lang w:val="ru-RU"/>
              </w:rPr>
            </w:pPr>
            <w:bookmarkStart w:id="333" w:name="OLE_LINK301"/>
            <w:bookmarkStart w:id="334" w:name="OLE_LINK302"/>
            <w:bookmarkStart w:id="335" w:name="OLE_LINK236"/>
            <w:bookmarkStart w:id="336" w:name="OLE_LINK429"/>
            <w:r>
              <w:rPr>
                <w:sz w:val="20"/>
                <w:szCs w:val="20"/>
                <w:lang w:val="ru-RU"/>
              </w:rPr>
              <w:t>Рассчитанны</w:t>
            </w:r>
            <w:r w:rsidR="00442D0C">
              <w:rPr>
                <w:sz w:val="20"/>
                <w:szCs w:val="20"/>
                <w:lang w:val="ru-RU"/>
              </w:rPr>
              <w:t>е</w:t>
            </w:r>
            <w:r>
              <w:rPr>
                <w:sz w:val="20"/>
                <w:szCs w:val="20"/>
                <w:lang w:val="ru-RU"/>
              </w:rPr>
              <w:t xml:space="preserve"> показател</w:t>
            </w:r>
            <w:r w:rsidR="00442D0C">
              <w:rPr>
                <w:sz w:val="20"/>
                <w:szCs w:val="20"/>
                <w:lang w:val="ru-RU"/>
              </w:rPr>
              <w:t>и</w:t>
            </w:r>
            <w:r>
              <w:rPr>
                <w:sz w:val="20"/>
                <w:szCs w:val="20"/>
                <w:lang w:val="ru-RU"/>
              </w:rPr>
              <w:t xml:space="preserve"> превыша</w:t>
            </w:r>
            <w:r w:rsidR="00442D0C">
              <w:rPr>
                <w:sz w:val="20"/>
                <w:szCs w:val="20"/>
                <w:lang w:val="ru-RU"/>
              </w:rPr>
              <w:t>ю</w:t>
            </w:r>
            <w:r>
              <w:rPr>
                <w:sz w:val="20"/>
                <w:szCs w:val="20"/>
                <w:lang w:val="ru-RU"/>
              </w:rPr>
              <w:t xml:space="preserve">т </w:t>
            </w:r>
            <w:bookmarkStart w:id="337" w:name="OLE_LINK299"/>
            <w:bookmarkStart w:id="338" w:name="OLE_LINK300"/>
            <w:r>
              <w:rPr>
                <w:sz w:val="20"/>
                <w:szCs w:val="20"/>
                <w:lang w:val="ru-RU"/>
              </w:rPr>
              <w:t>предельное значение соотве</w:t>
            </w:r>
            <w:r>
              <w:rPr>
                <w:sz w:val="20"/>
                <w:szCs w:val="20"/>
                <w:lang w:val="ru-RU"/>
              </w:rPr>
              <w:t>т</w:t>
            </w:r>
            <w:r>
              <w:rPr>
                <w:sz w:val="20"/>
                <w:szCs w:val="20"/>
                <w:lang w:val="ru-RU"/>
              </w:rPr>
              <w:t xml:space="preserve">ствующего показателя в таблице 1.2.4 Проекта </w:t>
            </w:r>
            <w:r w:rsidRPr="00200C4C">
              <w:rPr>
                <w:sz w:val="20"/>
                <w:szCs w:val="20"/>
                <w:lang w:val="ru-RU"/>
              </w:rPr>
              <w:t>РНГП Саратовской области</w:t>
            </w:r>
            <w:r w:rsidRPr="00722162">
              <w:rPr>
                <w:sz w:val="20"/>
                <w:szCs w:val="20"/>
                <w:lang w:val="ru-RU"/>
              </w:rPr>
              <w:t>(</w:t>
            </w:r>
            <w:r>
              <w:rPr>
                <w:sz w:val="20"/>
                <w:szCs w:val="20"/>
                <w:lang w:val="ru-RU"/>
              </w:rPr>
              <w:t xml:space="preserve">63,9 мест на 1000 жителей), поэтому </w:t>
            </w:r>
            <w:r w:rsidR="00442D0C">
              <w:rPr>
                <w:sz w:val="20"/>
                <w:szCs w:val="20"/>
                <w:lang w:val="ru-RU"/>
              </w:rPr>
              <w:t>могут быть приняты</w:t>
            </w:r>
            <w:r>
              <w:rPr>
                <w:sz w:val="20"/>
                <w:szCs w:val="20"/>
                <w:lang w:val="ru-RU"/>
              </w:rPr>
              <w:t>.</w:t>
            </w:r>
            <w:bookmarkEnd w:id="333"/>
            <w:bookmarkEnd w:id="334"/>
            <w:bookmarkEnd w:id="337"/>
            <w:bookmarkEnd w:id="338"/>
          </w:p>
          <w:bookmarkEnd w:id="335"/>
          <w:p w:rsidR="0034343B" w:rsidRDefault="00752037" w:rsidP="0034343B">
            <w:pPr>
              <w:pStyle w:val="aff6"/>
              <w:ind w:firstLine="0"/>
              <w:jc w:val="left"/>
              <w:rPr>
                <w:sz w:val="20"/>
                <w:szCs w:val="20"/>
                <w:lang w:val="ru-RU"/>
              </w:rPr>
            </w:pPr>
            <w:proofErr w:type="gramStart"/>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336"/>
            <w:r w:rsidR="00934590">
              <w:rPr>
                <w:sz w:val="20"/>
                <w:szCs w:val="20"/>
                <w:lang w:val="ru-RU"/>
              </w:rPr>
              <w:t xml:space="preserve"> </w:t>
            </w:r>
            <w:r>
              <w:rPr>
                <w:sz w:val="20"/>
                <w:szCs w:val="20"/>
                <w:lang w:val="ru-RU"/>
              </w:rPr>
              <w:t>в</w:t>
            </w:r>
            <w:r w:rsidR="00934590">
              <w:rPr>
                <w:sz w:val="20"/>
                <w:szCs w:val="20"/>
                <w:lang w:val="ru-RU"/>
              </w:rPr>
              <w:t xml:space="preserve"> </w:t>
            </w:r>
            <w:r w:rsidR="0034343B" w:rsidRPr="00722162">
              <w:rPr>
                <w:sz w:val="20"/>
                <w:szCs w:val="20"/>
                <w:lang w:val="ru-RU"/>
              </w:rPr>
              <w:t xml:space="preserve">городской местности проектируется не менее одной дошкольной образовательной организации на 174 воспитанника, в сельской местности </w:t>
            </w:r>
            <w:r w:rsidR="0034343B">
              <w:rPr>
                <w:sz w:val="20"/>
                <w:szCs w:val="20"/>
                <w:lang w:val="ru-RU"/>
              </w:rPr>
              <w:t>–</w:t>
            </w:r>
            <w:r w:rsidR="0034343B" w:rsidRPr="00722162">
              <w:rPr>
                <w:sz w:val="20"/>
                <w:szCs w:val="20"/>
                <w:lang w:val="ru-RU"/>
              </w:rPr>
              <w:t xml:space="preserve"> не менее одной дошкольной образовательной организации на 62 воспитанника.</w:t>
            </w:r>
            <w:proofErr w:type="gramEnd"/>
          </w:p>
        </w:tc>
      </w:tr>
      <w:tr w:rsidR="00752037" w:rsidRPr="004532CA" w:rsidTr="0046096F">
        <w:tc>
          <w:tcPr>
            <w:tcW w:w="1446" w:type="dxa"/>
            <w:vMerge/>
            <w:shd w:val="clear" w:color="auto" w:fill="F2F2F2" w:themeFill="background1" w:themeFillShade="F2"/>
          </w:tcPr>
          <w:p w:rsidR="00752037" w:rsidRPr="00197814" w:rsidRDefault="00752037" w:rsidP="006C445E">
            <w:pPr>
              <w:pStyle w:val="aff6"/>
              <w:ind w:firstLine="0"/>
              <w:jc w:val="left"/>
              <w:rPr>
                <w:sz w:val="20"/>
                <w:szCs w:val="20"/>
                <w:lang w:val="ru-RU"/>
              </w:rPr>
            </w:pPr>
          </w:p>
        </w:tc>
        <w:tc>
          <w:tcPr>
            <w:tcW w:w="184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752037" w:rsidRDefault="00796427" w:rsidP="00796427">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339"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339"/>
          </w:p>
        </w:tc>
      </w:tr>
      <w:tr w:rsidR="00752037" w:rsidRPr="004532CA" w:rsidTr="0046096F">
        <w:tc>
          <w:tcPr>
            <w:tcW w:w="1446" w:type="dxa"/>
            <w:vMerge w:val="restart"/>
            <w:shd w:val="clear" w:color="auto" w:fill="F2F2F2" w:themeFill="background1" w:themeFillShade="F2"/>
          </w:tcPr>
          <w:p w:rsidR="00752037" w:rsidRPr="00197814" w:rsidRDefault="00752037" w:rsidP="006C445E">
            <w:pPr>
              <w:pStyle w:val="aff6"/>
              <w:ind w:firstLine="0"/>
              <w:jc w:val="left"/>
              <w:rPr>
                <w:sz w:val="20"/>
                <w:szCs w:val="20"/>
                <w:lang w:val="ru-RU"/>
              </w:rPr>
            </w:pPr>
            <w:r>
              <w:rPr>
                <w:sz w:val="20"/>
                <w:szCs w:val="20"/>
                <w:lang w:val="ru-RU"/>
              </w:rPr>
              <w:t>Общеобразов</w:t>
            </w:r>
            <w:r>
              <w:rPr>
                <w:sz w:val="20"/>
                <w:szCs w:val="20"/>
                <w:lang w:val="ru-RU"/>
              </w:rPr>
              <w:t>а</w:t>
            </w:r>
            <w:r>
              <w:rPr>
                <w:sz w:val="20"/>
                <w:szCs w:val="20"/>
                <w:lang w:val="ru-RU"/>
              </w:rPr>
              <w:t>тельные</w:t>
            </w:r>
            <w:r w:rsidRPr="003E7FBE">
              <w:rPr>
                <w:sz w:val="20"/>
                <w:szCs w:val="20"/>
              </w:rPr>
              <w:t xml:space="preserve"> </w:t>
            </w:r>
            <w:proofErr w:type="spellStart"/>
            <w:r w:rsidRPr="003E7FBE">
              <w:rPr>
                <w:sz w:val="20"/>
                <w:szCs w:val="20"/>
              </w:rPr>
              <w:t>организации</w:t>
            </w:r>
            <w:proofErr w:type="spellEnd"/>
          </w:p>
        </w:tc>
        <w:tc>
          <w:tcPr>
            <w:tcW w:w="184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752037" w:rsidRDefault="00752037" w:rsidP="006C445E">
            <w:pPr>
              <w:pStyle w:val="aff6"/>
              <w:ind w:firstLine="0"/>
              <w:jc w:val="left"/>
              <w:rPr>
                <w:sz w:val="20"/>
                <w:szCs w:val="20"/>
                <w:lang w:val="ru-RU"/>
              </w:rPr>
            </w:pPr>
            <w:bookmarkStart w:id="340" w:name="OLE_LINK282"/>
            <w:bookmarkStart w:id="341" w:name="OLE_LINK283"/>
            <w:bookmarkStart w:id="342" w:name="OLE_LINK284"/>
            <w:bookmarkStart w:id="343" w:name="OLE_LINK285"/>
            <w:bookmarkStart w:id="344" w:name="OLE_LINK286"/>
            <w:r>
              <w:rPr>
                <w:sz w:val="20"/>
                <w:szCs w:val="20"/>
                <w:lang w:val="ru-RU"/>
              </w:rPr>
              <w:t>Количество</w:t>
            </w:r>
            <w:bookmarkEnd w:id="340"/>
            <w:bookmarkEnd w:id="341"/>
            <w:bookmarkEnd w:id="342"/>
            <w:bookmarkEnd w:id="343"/>
            <w:bookmarkEnd w:id="344"/>
            <w:r w:rsidR="00934590">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СП 42.13330.2016 «Градостроительство. Планировка и застройка городских и сельских поселений. Актуализирова</w:t>
            </w:r>
            <w:r w:rsidR="00B253C6">
              <w:rPr>
                <w:sz w:val="20"/>
                <w:szCs w:val="20"/>
                <w:lang w:val="ru-RU"/>
              </w:rPr>
              <w:t xml:space="preserve">нная редакция </w:t>
            </w:r>
            <w:proofErr w:type="spellStart"/>
            <w:r w:rsidR="00B253C6">
              <w:rPr>
                <w:sz w:val="20"/>
                <w:szCs w:val="20"/>
                <w:lang w:val="ru-RU"/>
              </w:rPr>
              <w:t>СНиП</w:t>
            </w:r>
            <w:proofErr w:type="spellEnd"/>
            <w:r w:rsidR="00B253C6">
              <w:rPr>
                <w:sz w:val="20"/>
                <w:szCs w:val="20"/>
                <w:lang w:val="ru-RU"/>
              </w:rPr>
              <w:t xml:space="preserve"> 2.07.01-89*»</w:t>
            </w:r>
            <w:r w:rsidRPr="00903F22">
              <w:rPr>
                <w:sz w:val="20"/>
                <w:szCs w:val="20"/>
                <w:lang w:val="ru-RU"/>
              </w:rPr>
              <w:t xml:space="preserve"> (100%-ный охват детей неполным средним образованием (I</w:t>
            </w:r>
            <w:r>
              <w:rPr>
                <w:sz w:val="20"/>
                <w:szCs w:val="20"/>
                <w:lang w:val="ru-RU"/>
              </w:rPr>
              <w:t>-</w:t>
            </w:r>
            <w:r w:rsidRPr="00903F22">
              <w:rPr>
                <w:sz w:val="20"/>
                <w:szCs w:val="20"/>
                <w:lang w:val="ru-RU"/>
              </w:rPr>
              <w:t>I</w:t>
            </w:r>
            <w:proofErr w:type="gramStart"/>
            <w:r w:rsidRPr="00903F22">
              <w:rPr>
                <w:sz w:val="20"/>
                <w:szCs w:val="20"/>
                <w:lang w:val="ru-RU"/>
              </w:rPr>
              <w:t>Х</w:t>
            </w:r>
            <w:proofErr w:type="gramEnd"/>
            <w:r w:rsidRPr="00903F22">
              <w:rPr>
                <w:sz w:val="20"/>
                <w:szCs w:val="20"/>
                <w:lang w:val="ru-RU"/>
              </w:rPr>
              <w:t xml:space="preserve"> классы) и до 75% </w:t>
            </w:r>
            <w:r>
              <w:rPr>
                <w:sz w:val="20"/>
                <w:szCs w:val="20"/>
                <w:lang w:val="ru-RU"/>
              </w:rPr>
              <w:t>детей – средним образованием (X-</w:t>
            </w:r>
            <w:r w:rsidRPr="00903F22">
              <w:rPr>
                <w:sz w:val="20"/>
                <w:szCs w:val="20"/>
                <w:lang w:val="ru-RU"/>
              </w:rPr>
              <w:t>XI классы) при обучении в одну смену)</w:t>
            </w:r>
            <w:r>
              <w:rPr>
                <w:sz w:val="20"/>
                <w:szCs w:val="20"/>
                <w:lang w:val="ru-RU"/>
              </w:rPr>
              <w:t>.</w:t>
            </w:r>
          </w:p>
          <w:p w:rsidR="00752037" w:rsidRDefault="00752037" w:rsidP="006C445E">
            <w:pPr>
              <w:pStyle w:val="aff6"/>
              <w:ind w:firstLine="0"/>
              <w:jc w:val="left"/>
              <w:rPr>
                <w:sz w:val="20"/>
                <w:szCs w:val="20"/>
                <w:lang w:val="ru-RU"/>
              </w:rPr>
            </w:pPr>
            <w:r>
              <w:rPr>
                <w:sz w:val="20"/>
                <w:szCs w:val="20"/>
                <w:lang w:val="ru-RU"/>
              </w:rPr>
              <w:t>Расчет:</w:t>
            </w:r>
          </w:p>
          <w:p w:rsidR="00752037" w:rsidRPr="0063348F" w:rsidRDefault="00752037" w:rsidP="006C445E">
            <w:pPr>
              <w:pStyle w:val="aff6"/>
              <w:ind w:firstLine="0"/>
              <w:jc w:val="left"/>
              <w:rPr>
                <w:i/>
                <w:sz w:val="20"/>
                <w:szCs w:val="20"/>
                <w:lang w:val="ru-RU"/>
              </w:rPr>
            </w:pPr>
            <w:bookmarkStart w:id="345" w:name="OLE_LINK386"/>
            <w:bookmarkStart w:id="346" w:name="OLE_LINK387"/>
            <w:r>
              <w:rPr>
                <w:i/>
                <w:sz w:val="20"/>
                <w:szCs w:val="20"/>
                <w:lang w:val="ru-RU"/>
              </w:rPr>
              <w:t>Численность</w:t>
            </w:r>
            <w:r w:rsidR="00B253C6">
              <w:rPr>
                <w:i/>
                <w:sz w:val="20"/>
                <w:szCs w:val="20"/>
                <w:lang w:val="ru-RU"/>
              </w:rPr>
              <w:t xml:space="preserve"> городского</w:t>
            </w:r>
            <w:r w:rsidR="00934590">
              <w:rPr>
                <w:i/>
                <w:sz w:val="20"/>
                <w:szCs w:val="20"/>
                <w:lang w:val="ru-RU"/>
              </w:rPr>
              <w:t xml:space="preserve"> </w:t>
            </w:r>
            <w:r>
              <w:rPr>
                <w:i/>
                <w:sz w:val="20"/>
                <w:szCs w:val="20"/>
                <w:lang w:val="ru-RU"/>
              </w:rPr>
              <w:t>населения</w:t>
            </w:r>
            <w:r w:rsidRPr="0063348F">
              <w:rPr>
                <w:i/>
                <w:sz w:val="20"/>
                <w:szCs w:val="20"/>
                <w:lang w:val="ru-RU"/>
              </w:rPr>
              <w:t xml:space="preserve"> в возрасте </w:t>
            </w:r>
            <w:r>
              <w:rPr>
                <w:i/>
                <w:sz w:val="20"/>
                <w:szCs w:val="20"/>
                <w:lang w:val="ru-RU"/>
              </w:rPr>
              <w:t>от 7 до 15 лет (</w:t>
            </w:r>
            <w:r>
              <w:rPr>
                <w:i/>
                <w:sz w:val="20"/>
                <w:szCs w:val="20"/>
              </w:rPr>
              <w:t>I</w:t>
            </w:r>
            <w:r w:rsidRPr="00AF5FCB">
              <w:rPr>
                <w:i/>
                <w:sz w:val="20"/>
                <w:szCs w:val="20"/>
                <w:lang w:val="ru-RU"/>
              </w:rPr>
              <w:t>-</w:t>
            </w:r>
            <w:r>
              <w:rPr>
                <w:i/>
                <w:sz w:val="20"/>
                <w:szCs w:val="20"/>
              </w:rPr>
              <w:t>IX</w:t>
            </w:r>
            <w:r>
              <w:rPr>
                <w:i/>
                <w:sz w:val="20"/>
                <w:szCs w:val="20"/>
                <w:lang w:val="ru-RU"/>
              </w:rPr>
              <w:t xml:space="preserve"> классы) </w:t>
            </w:r>
            <w:r w:rsidRPr="0063348F">
              <w:rPr>
                <w:i/>
                <w:sz w:val="20"/>
                <w:szCs w:val="20"/>
                <w:lang w:val="ru-RU"/>
              </w:rPr>
              <w:t>–</w:t>
            </w:r>
            <w:r w:rsidR="004804F8">
              <w:rPr>
                <w:i/>
                <w:sz w:val="20"/>
                <w:szCs w:val="20"/>
                <w:lang w:val="ru-RU"/>
              </w:rPr>
              <w:t>6358</w:t>
            </w:r>
            <w:r w:rsidRPr="0063348F">
              <w:rPr>
                <w:i/>
                <w:sz w:val="20"/>
                <w:szCs w:val="20"/>
                <w:lang w:val="ru-RU"/>
              </w:rPr>
              <w:t>чел</w:t>
            </w:r>
            <w:proofErr w:type="gramStart"/>
            <w:r w:rsidRPr="0063348F">
              <w:rPr>
                <w:i/>
                <w:sz w:val="20"/>
                <w:szCs w:val="20"/>
                <w:lang w:val="ru-RU"/>
              </w:rPr>
              <w:t>.</w:t>
            </w:r>
            <w:r w:rsidR="00B253C6">
              <w:rPr>
                <w:i/>
                <w:sz w:val="20"/>
                <w:szCs w:val="20"/>
                <w:lang w:val="ru-RU"/>
              </w:rPr>
              <w:t>Ч</w:t>
            </w:r>
            <w:proofErr w:type="gramEnd"/>
            <w:r w:rsidR="00B253C6">
              <w:rPr>
                <w:i/>
                <w:sz w:val="20"/>
                <w:szCs w:val="20"/>
                <w:lang w:val="ru-RU"/>
              </w:rPr>
              <w:t>исленность городского</w:t>
            </w:r>
            <w:r w:rsidR="00934590">
              <w:rPr>
                <w:i/>
                <w:sz w:val="20"/>
                <w:szCs w:val="20"/>
                <w:lang w:val="ru-RU"/>
              </w:rPr>
              <w:t xml:space="preserve"> </w:t>
            </w:r>
            <w:r>
              <w:rPr>
                <w:i/>
                <w:sz w:val="20"/>
                <w:szCs w:val="20"/>
                <w:lang w:val="ru-RU"/>
              </w:rPr>
              <w:t>населения</w:t>
            </w:r>
            <w:r w:rsidRPr="0063348F">
              <w:rPr>
                <w:i/>
                <w:sz w:val="20"/>
                <w:szCs w:val="20"/>
                <w:lang w:val="ru-RU"/>
              </w:rPr>
              <w:t xml:space="preserve"> в возрасте от </w:t>
            </w:r>
            <w:r>
              <w:rPr>
                <w:i/>
                <w:sz w:val="20"/>
                <w:szCs w:val="20"/>
                <w:lang w:val="ru-RU"/>
              </w:rPr>
              <w:t>16</w:t>
            </w:r>
            <w:r w:rsidRPr="0063348F">
              <w:rPr>
                <w:i/>
                <w:sz w:val="20"/>
                <w:szCs w:val="20"/>
                <w:lang w:val="ru-RU"/>
              </w:rPr>
              <w:t xml:space="preserve"> до</w:t>
            </w:r>
            <w:r>
              <w:rPr>
                <w:i/>
                <w:sz w:val="20"/>
                <w:szCs w:val="20"/>
                <w:lang w:val="ru-RU"/>
              </w:rPr>
              <w:t xml:space="preserve"> 17</w:t>
            </w:r>
            <w:r w:rsidRPr="0063348F">
              <w:rPr>
                <w:i/>
                <w:sz w:val="20"/>
                <w:szCs w:val="20"/>
                <w:lang w:val="ru-RU"/>
              </w:rPr>
              <w:t xml:space="preserve"> лет (</w:t>
            </w:r>
            <w:bookmarkStart w:id="347" w:name="OLE_LINK407"/>
            <w:bookmarkStart w:id="348" w:name="OLE_LINK410"/>
            <w:bookmarkStart w:id="349" w:name="OLE_LINK411"/>
            <w:bookmarkStart w:id="350" w:name="OLE_LINK413"/>
            <w:r>
              <w:rPr>
                <w:i/>
                <w:sz w:val="20"/>
                <w:szCs w:val="20"/>
              </w:rPr>
              <w:t>X</w:t>
            </w:r>
            <w:r w:rsidRPr="00AF5FCB">
              <w:rPr>
                <w:i/>
                <w:sz w:val="20"/>
                <w:szCs w:val="20"/>
                <w:lang w:val="ru-RU"/>
              </w:rPr>
              <w:t>-</w:t>
            </w:r>
            <w:r>
              <w:rPr>
                <w:i/>
                <w:sz w:val="20"/>
                <w:szCs w:val="20"/>
              </w:rPr>
              <w:t>XI</w:t>
            </w:r>
            <w:bookmarkEnd w:id="347"/>
            <w:bookmarkEnd w:id="348"/>
            <w:bookmarkEnd w:id="349"/>
            <w:bookmarkEnd w:id="350"/>
            <w:r>
              <w:rPr>
                <w:i/>
                <w:sz w:val="20"/>
                <w:szCs w:val="20"/>
                <w:lang w:val="ru-RU"/>
              </w:rPr>
              <w:t xml:space="preserve">классы) – </w:t>
            </w:r>
            <w:r w:rsidR="004804F8">
              <w:rPr>
                <w:i/>
                <w:sz w:val="20"/>
                <w:szCs w:val="20"/>
                <w:lang w:val="ru-RU"/>
              </w:rPr>
              <w:t>1238</w:t>
            </w:r>
            <w:r>
              <w:rPr>
                <w:i/>
                <w:sz w:val="20"/>
                <w:szCs w:val="20"/>
                <w:lang w:val="ru-RU"/>
              </w:rPr>
              <w:t xml:space="preserve"> чел. </w:t>
            </w:r>
          </w:p>
          <w:p w:rsidR="00752037" w:rsidRDefault="00752037" w:rsidP="006C445E">
            <w:pPr>
              <w:pStyle w:val="aff6"/>
              <w:ind w:firstLine="0"/>
              <w:jc w:val="left"/>
              <w:rPr>
                <w:i/>
                <w:sz w:val="20"/>
                <w:szCs w:val="20"/>
                <w:lang w:val="ru-RU"/>
              </w:rPr>
            </w:pPr>
            <w:proofErr w:type="gramStart"/>
            <w:r w:rsidRPr="00B87A7C">
              <w:rPr>
                <w:i/>
                <w:sz w:val="20"/>
                <w:szCs w:val="20"/>
                <w:lang w:val="ru-RU"/>
              </w:rPr>
              <w:t>Минимальная обеспеченность местами</w:t>
            </w:r>
            <w:r>
              <w:rPr>
                <w:i/>
                <w:sz w:val="20"/>
                <w:szCs w:val="20"/>
                <w:lang w:val="ru-RU"/>
              </w:rPr>
              <w:t xml:space="preserve"> в обще</w:t>
            </w:r>
            <w:r w:rsidRPr="0063348F">
              <w:rPr>
                <w:i/>
                <w:sz w:val="20"/>
                <w:szCs w:val="20"/>
                <w:lang w:val="ru-RU"/>
              </w:rPr>
              <w:t>образовательных о</w:t>
            </w:r>
            <w:r w:rsidRPr="0063348F">
              <w:rPr>
                <w:i/>
                <w:sz w:val="20"/>
                <w:szCs w:val="20"/>
                <w:lang w:val="ru-RU"/>
              </w:rPr>
              <w:t>р</w:t>
            </w:r>
            <w:r w:rsidRPr="0063348F">
              <w:rPr>
                <w:i/>
                <w:sz w:val="20"/>
                <w:szCs w:val="20"/>
                <w:lang w:val="ru-RU"/>
              </w:rPr>
              <w:t>ганизаци</w:t>
            </w:r>
            <w:r>
              <w:rPr>
                <w:i/>
                <w:sz w:val="20"/>
                <w:szCs w:val="20"/>
                <w:lang w:val="ru-RU"/>
              </w:rPr>
              <w:t>ях</w:t>
            </w:r>
            <w:r w:rsidR="00B253C6">
              <w:rPr>
                <w:i/>
                <w:sz w:val="20"/>
                <w:szCs w:val="20"/>
                <w:lang w:val="ru-RU"/>
              </w:rPr>
              <w:t xml:space="preserve"> в городск</w:t>
            </w:r>
            <w:r w:rsidR="00AC12FA">
              <w:rPr>
                <w:i/>
                <w:sz w:val="20"/>
                <w:szCs w:val="20"/>
                <w:lang w:val="ru-RU"/>
              </w:rPr>
              <w:t>их</w:t>
            </w:r>
            <w:r w:rsidR="00B253C6">
              <w:rPr>
                <w:i/>
                <w:sz w:val="20"/>
                <w:szCs w:val="20"/>
                <w:lang w:val="ru-RU"/>
              </w:rPr>
              <w:t xml:space="preserve"> н.п. (</w:t>
            </w:r>
            <w:r w:rsidR="00E35270">
              <w:rPr>
                <w:i/>
                <w:sz w:val="20"/>
                <w:szCs w:val="20"/>
                <w:lang w:val="ru-RU"/>
              </w:rPr>
              <w:t>г. Вольск</w:t>
            </w:r>
            <w:r w:rsidR="00A67F27">
              <w:rPr>
                <w:i/>
                <w:sz w:val="20"/>
                <w:szCs w:val="20"/>
                <w:lang w:val="ru-RU"/>
              </w:rPr>
              <w:t xml:space="preserve"> и </w:t>
            </w:r>
            <w:r w:rsidR="00E35270">
              <w:rPr>
                <w:i/>
                <w:sz w:val="20"/>
                <w:szCs w:val="20"/>
                <w:lang w:val="ru-RU"/>
              </w:rPr>
              <w:t>р.п.</w:t>
            </w:r>
            <w:proofErr w:type="gramEnd"/>
            <w:r w:rsidR="00E35270">
              <w:rPr>
                <w:i/>
                <w:sz w:val="20"/>
                <w:szCs w:val="20"/>
                <w:lang w:val="ru-RU"/>
              </w:rPr>
              <w:t xml:space="preserve"> </w:t>
            </w:r>
            <w:proofErr w:type="gramStart"/>
            <w:r w:rsidR="00E35270">
              <w:rPr>
                <w:i/>
                <w:sz w:val="20"/>
                <w:szCs w:val="20"/>
                <w:lang w:val="ru-RU"/>
              </w:rPr>
              <w:t>Сенной</w:t>
            </w:r>
            <w:r w:rsidR="00B253C6">
              <w:rPr>
                <w:i/>
                <w:sz w:val="20"/>
                <w:szCs w:val="20"/>
                <w:lang w:val="ru-RU"/>
              </w:rPr>
              <w:t>)</w:t>
            </w:r>
            <w:r>
              <w:rPr>
                <w:i/>
                <w:sz w:val="20"/>
                <w:szCs w:val="20"/>
                <w:lang w:val="ru-RU"/>
              </w:rPr>
              <w:t>:</w:t>
            </w:r>
            <w:proofErr w:type="gramEnd"/>
          </w:p>
          <w:p w:rsidR="00752037" w:rsidRDefault="00752037" w:rsidP="006C445E">
            <w:pPr>
              <w:pStyle w:val="aff6"/>
              <w:ind w:firstLine="0"/>
              <w:jc w:val="left"/>
              <w:rPr>
                <w:i/>
                <w:sz w:val="20"/>
                <w:szCs w:val="20"/>
                <w:lang w:val="ru-RU"/>
              </w:rPr>
            </w:pPr>
            <w:r>
              <w:rPr>
                <w:i/>
                <w:sz w:val="20"/>
                <w:szCs w:val="20"/>
                <w:lang w:val="ru-RU"/>
              </w:rPr>
              <w:t>(</w:t>
            </w:r>
            <w:r w:rsidR="004804F8">
              <w:rPr>
                <w:i/>
                <w:sz w:val="20"/>
                <w:szCs w:val="20"/>
                <w:lang w:val="ru-RU"/>
              </w:rPr>
              <w:t>6358</w:t>
            </w:r>
            <w:r>
              <w:rPr>
                <w:i/>
                <w:sz w:val="20"/>
                <w:szCs w:val="20"/>
                <w:lang w:val="ru-RU"/>
              </w:rPr>
              <w:t>+</w:t>
            </w:r>
            <w:r w:rsidR="004804F8">
              <w:rPr>
                <w:i/>
                <w:sz w:val="20"/>
                <w:szCs w:val="20"/>
                <w:lang w:val="ru-RU"/>
              </w:rPr>
              <w:t>1238</w:t>
            </w:r>
            <w:r>
              <w:rPr>
                <w:i/>
                <w:sz w:val="20"/>
                <w:szCs w:val="20"/>
                <w:lang w:val="ru-RU"/>
              </w:rPr>
              <w:sym w:font="Symbol" w:char="F0D7"/>
            </w:r>
            <w:r>
              <w:rPr>
                <w:i/>
                <w:sz w:val="20"/>
                <w:szCs w:val="20"/>
                <w:lang w:val="ru-RU"/>
              </w:rPr>
              <w:t>0,75)/</w:t>
            </w:r>
            <w:r w:rsidR="00796427">
              <w:rPr>
                <w:i/>
                <w:sz w:val="20"/>
                <w:szCs w:val="20"/>
                <w:lang w:val="ru-RU"/>
              </w:rPr>
              <w:t>70349</w:t>
            </w:r>
            <w:r>
              <w:rPr>
                <w:i/>
                <w:sz w:val="20"/>
                <w:szCs w:val="20"/>
                <w:lang w:val="ru-RU"/>
              </w:rPr>
              <w:t>=</w:t>
            </w:r>
            <w:r w:rsidR="004804F8">
              <w:rPr>
                <w:i/>
                <w:sz w:val="20"/>
                <w:szCs w:val="20"/>
                <w:lang w:val="ru-RU"/>
              </w:rPr>
              <w:t>104</w:t>
            </w:r>
            <w:r>
              <w:rPr>
                <w:i/>
                <w:sz w:val="20"/>
                <w:szCs w:val="20"/>
                <w:lang w:val="ru-RU"/>
              </w:rPr>
              <w:t xml:space="preserve"> мест</w:t>
            </w:r>
            <w:r w:rsidR="004804F8">
              <w:rPr>
                <w:i/>
                <w:sz w:val="20"/>
                <w:szCs w:val="20"/>
                <w:lang w:val="ru-RU"/>
              </w:rPr>
              <w:t>а</w:t>
            </w:r>
            <w:r>
              <w:rPr>
                <w:i/>
                <w:sz w:val="20"/>
                <w:szCs w:val="20"/>
                <w:lang w:val="ru-RU"/>
              </w:rPr>
              <w:t xml:space="preserve"> на 1000 чел.</w:t>
            </w:r>
          </w:p>
          <w:p w:rsidR="00B253C6" w:rsidRPr="0063348F" w:rsidRDefault="00B253C6" w:rsidP="00B253C6">
            <w:pPr>
              <w:pStyle w:val="aff6"/>
              <w:ind w:firstLine="0"/>
              <w:jc w:val="left"/>
              <w:rPr>
                <w:i/>
                <w:sz w:val="20"/>
                <w:szCs w:val="20"/>
                <w:lang w:val="ru-RU"/>
              </w:rPr>
            </w:pPr>
            <w:r>
              <w:rPr>
                <w:i/>
                <w:sz w:val="20"/>
                <w:szCs w:val="20"/>
                <w:lang w:val="ru-RU"/>
              </w:rPr>
              <w:t>Численность сельского</w:t>
            </w:r>
            <w:r w:rsidR="00934590">
              <w:rPr>
                <w:i/>
                <w:sz w:val="20"/>
                <w:szCs w:val="20"/>
                <w:lang w:val="ru-RU"/>
              </w:rPr>
              <w:t xml:space="preserve"> </w:t>
            </w:r>
            <w:r>
              <w:rPr>
                <w:i/>
                <w:sz w:val="20"/>
                <w:szCs w:val="20"/>
                <w:lang w:val="ru-RU"/>
              </w:rPr>
              <w:t>населения</w:t>
            </w:r>
            <w:r w:rsidRPr="0063348F">
              <w:rPr>
                <w:i/>
                <w:sz w:val="20"/>
                <w:szCs w:val="20"/>
                <w:lang w:val="ru-RU"/>
              </w:rPr>
              <w:t xml:space="preserve"> в возрасте </w:t>
            </w:r>
            <w:r>
              <w:rPr>
                <w:i/>
                <w:sz w:val="20"/>
                <w:szCs w:val="20"/>
                <w:lang w:val="ru-RU"/>
              </w:rPr>
              <w:t>от 7 до 15 лет (</w:t>
            </w:r>
            <w:r>
              <w:rPr>
                <w:i/>
                <w:sz w:val="20"/>
                <w:szCs w:val="20"/>
              </w:rPr>
              <w:t>I</w:t>
            </w:r>
            <w:r w:rsidRPr="00AF5FCB">
              <w:rPr>
                <w:i/>
                <w:sz w:val="20"/>
                <w:szCs w:val="20"/>
                <w:lang w:val="ru-RU"/>
              </w:rPr>
              <w:t>-</w:t>
            </w:r>
            <w:r>
              <w:rPr>
                <w:i/>
                <w:sz w:val="20"/>
                <w:szCs w:val="20"/>
              </w:rPr>
              <w:t>IX</w:t>
            </w:r>
            <w:r>
              <w:rPr>
                <w:i/>
                <w:sz w:val="20"/>
                <w:szCs w:val="20"/>
                <w:lang w:val="ru-RU"/>
              </w:rPr>
              <w:t xml:space="preserve"> классы) </w:t>
            </w:r>
            <w:r w:rsidRPr="0063348F">
              <w:rPr>
                <w:i/>
                <w:sz w:val="20"/>
                <w:szCs w:val="20"/>
                <w:lang w:val="ru-RU"/>
              </w:rPr>
              <w:t>–</w:t>
            </w:r>
            <w:r w:rsidR="004804F8">
              <w:rPr>
                <w:i/>
                <w:sz w:val="20"/>
                <w:szCs w:val="20"/>
                <w:lang w:val="ru-RU"/>
              </w:rPr>
              <w:t>1767</w:t>
            </w:r>
            <w:r w:rsidRPr="0063348F">
              <w:rPr>
                <w:i/>
                <w:sz w:val="20"/>
                <w:szCs w:val="20"/>
                <w:lang w:val="ru-RU"/>
              </w:rPr>
              <w:t>чел.</w:t>
            </w:r>
            <w:r>
              <w:rPr>
                <w:i/>
                <w:sz w:val="20"/>
                <w:szCs w:val="20"/>
                <w:lang w:val="ru-RU"/>
              </w:rPr>
              <w:t xml:space="preserve"> Численность сельского</w:t>
            </w:r>
            <w:r w:rsidR="00934590">
              <w:rPr>
                <w:i/>
                <w:sz w:val="20"/>
                <w:szCs w:val="20"/>
                <w:lang w:val="ru-RU"/>
              </w:rPr>
              <w:t xml:space="preserve"> </w:t>
            </w:r>
            <w:r>
              <w:rPr>
                <w:i/>
                <w:sz w:val="20"/>
                <w:szCs w:val="20"/>
                <w:lang w:val="ru-RU"/>
              </w:rPr>
              <w:t>населения</w:t>
            </w:r>
            <w:r w:rsidRPr="0063348F">
              <w:rPr>
                <w:i/>
                <w:sz w:val="20"/>
                <w:szCs w:val="20"/>
                <w:lang w:val="ru-RU"/>
              </w:rPr>
              <w:t xml:space="preserve"> в возрасте от </w:t>
            </w:r>
            <w:r>
              <w:rPr>
                <w:i/>
                <w:sz w:val="20"/>
                <w:szCs w:val="20"/>
                <w:lang w:val="ru-RU"/>
              </w:rPr>
              <w:t>16</w:t>
            </w:r>
            <w:r w:rsidRPr="0063348F">
              <w:rPr>
                <w:i/>
                <w:sz w:val="20"/>
                <w:szCs w:val="20"/>
                <w:lang w:val="ru-RU"/>
              </w:rPr>
              <w:t xml:space="preserve"> </w:t>
            </w:r>
            <w:r w:rsidRPr="0063348F">
              <w:rPr>
                <w:i/>
                <w:sz w:val="20"/>
                <w:szCs w:val="20"/>
                <w:lang w:val="ru-RU"/>
              </w:rPr>
              <w:lastRenderedPageBreak/>
              <w:t>до</w:t>
            </w:r>
            <w:r>
              <w:rPr>
                <w:i/>
                <w:sz w:val="20"/>
                <w:szCs w:val="20"/>
                <w:lang w:val="ru-RU"/>
              </w:rPr>
              <w:t xml:space="preserve"> 17</w:t>
            </w:r>
            <w:r w:rsidRPr="0063348F">
              <w:rPr>
                <w:i/>
                <w:sz w:val="20"/>
                <w:szCs w:val="20"/>
                <w:lang w:val="ru-RU"/>
              </w:rPr>
              <w:t xml:space="preserve"> лет (</w:t>
            </w:r>
            <w:proofErr w:type="gramStart"/>
            <w:r>
              <w:rPr>
                <w:i/>
                <w:sz w:val="20"/>
                <w:szCs w:val="20"/>
              </w:rPr>
              <w:t>X</w:t>
            </w:r>
            <w:proofErr w:type="gramEnd"/>
            <w:r w:rsidRPr="00AF5FCB">
              <w:rPr>
                <w:i/>
                <w:sz w:val="20"/>
                <w:szCs w:val="20"/>
                <w:lang w:val="ru-RU"/>
              </w:rPr>
              <w:t>-</w:t>
            </w:r>
            <w:r>
              <w:rPr>
                <w:i/>
                <w:sz w:val="20"/>
                <w:szCs w:val="20"/>
              </w:rPr>
              <w:t>XI</w:t>
            </w:r>
            <w:r>
              <w:rPr>
                <w:i/>
                <w:sz w:val="20"/>
                <w:szCs w:val="20"/>
                <w:lang w:val="ru-RU"/>
              </w:rPr>
              <w:t xml:space="preserve">классы) – </w:t>
            </w:r>
            <w:r w:rsidR="004804F8">
              <w:rPr>
                <w:i/>
                <w:sz w:val="20"/>
                <w:szCs w:val="20"/>
                <w:lang w:val="ru-RU"/>
              </w:rPr>
              <w:t>339</w:t>
            </w:r>
            <w:r>
              <w:rPr>
                <w:i/>
                <w:sz w:val="20"/>
                <w:szCs w:val="20"/>
                <w:lang w:val="ru-RU"/>
              </w:rPr>
              <w:t xml:space="preserve"> чел. </w:t>
            </w:r>
          </w:p>
          <w:p w:rsidR="00B253C6" w:rsidRDefault="00B253C6" w:rsidP="00B253C6">
            <w:pPr>
              <w:pStyle w:val="aff6"/>
              <w:ind w:firstLine="0"/>
              <w:jc w:val="left"/>
              <w:rPr>
                <w:i/>
                <w:sz w:val="20"/>
                <w:szCs w:val="20"/>
                <w:lang w:val="ru-RU"/>
              </w:rPr>
            </w:pPr>
            <w:proofErr w:type="gramStart"/>
            <w:r w:rsidRPr="00B87A7C">
              <w:rPr>
                <w:i/>
                <w:sz w:val="20"/>
                <w:szCs w:val="20"/>
                <w:lang w:val="ru-RU"/>
              </w:rPr>
              <w:t>Минимальная обеспеченность местами</w:t>
            </w:r>
            <w:r>
              <w:rPr>
                <w:i/>
                <w:sz w:val="20"/>
                <w:szCs w:val="20"/>
                <w:lang w:val="ru-RU"/>
              </w:rPr>
              <w:t xml:space="preserve"> в обще</w:t>
            </w:r>
            <w:r w:rsidRPr="0063348F">
              <w:rPr>
                <w:i/>
                <w:sz w:val="20"/>
                <w:szCs w:val="20"/>
                <w:lang w:val="ru-RU"/>
              </w:rPr>
              <w:t>образовательных о</w:t>
            </w:r>
            <w:r w:rsidRPr="0063348F">
              <w:rPr>
                <w:i/>
                <w:sz w:val="20"/>
                <w:szCs w:val="20"/>
                <w:lang w:val="ru-RU"/>
              </w:rPr>
              <w:t>р</w:t>
            </w:r>
            <w:r w:rsidRPr="0063348F">
              <w:rPr>
                <w:i/>
                <w:sz w:val="20"/>
                <w:szCs w:val="20"/>
                <w:lang w:val="ru-RU"/>
              </w:rPr>
              <w:t>ганизаци</w:t>
            </w:r>
            <w:r>
              <w:rPr>
                <w:i/>
                <w:sz w:val="20"/>
                <w:szCs w:val="20"/>
                <w:lang w:val="ru-RU"/>
              </w:rPr>
              <w:t>ях в сельских н.п.:</w:t>
            </w:r>
            <w:proofErr w:type="gramEnd"/>
          </w:p>
          <w:p w:rsidR="00B253C6" w:rsidRDefault="00B253C6" w:rsidP="00B253C6">
            <w:pPr>
              <w:pStyle w:val="aff6"/>
              <w:ind w:firstLine="0"/>
              <w:jc w:val="left"/>
              <w:rPr>
                <w:i/>
                <w:sz w:val="20"/>
                <w:szCs w:val="20"/>
                <w:lang w:val="ru-RU"/>
              </w:rPr>
            </w:pPr>
            <w:r>
              <w:rPr>
                <w:i/>
                <w:sz w:val="20"/>
                <w:szCs w:val="20"/>
                <w:lang w:val="ru-RU"/>
              </w:rPr>
              <w:t>(</w:t>
            </w:r>
            <w:r w:rsidR="004804F8">
              <w:rPr>
                <w:i/>
                <w:sz w:val="20"/>
                <w:szCs w:val="20"/>
                <w:lang w:val="ru-RU"/>
              </w:rPr>
              <w:t>1767</w:t>
            </w:r>
            <w:r>
              <w:rPr>
                <w:i/>
                <w:sz w:val="20"/>
                <w:szCs w:val="20"/>
                <w:lang w:val="ru-RU"/>
              </w:rPr>
              <w:t>+</w:t>
            </w:r>
            <w:r w:rsidR="004804F8">
              <w:rPr>
                <w:i/>
                <w:sz w:val="20"/>
                <w:szCs w:val="20"/>
                <w:lang w:val="ru-RU"/>
              </w:rPr>
              <w:t>339</w:t>
            </w:r>
            <w:r>
              <w:rPr>
                <w:i/>
                <w:sz w:val="20"/>
                <w:szCs w:val="20"/>
                <w:lang w:val="ru-RU"/>
              </w:rPr>
              <w:sym w:font="Symbol" w:char="F0D7"/>
            </w:r>
            <w:r>
              <w:rPr>
                <w:i/>
                <w:sz w:val="20"/>
                <w:szCs w:val="20"/>
                <w:lang w:val="ru-RU"/>
              </w:rPr>
              <w:t>0,75)/</w:t>
            </w:r>
            <w:r w:rsidR="00796427">
              <w:rPr>
                <w:i/>
                <w:sz w:val="20"/>
                <w:szCs w:val="20"/>
                <w:lang w:val="ru-RU"/>
              </w:rPr>
              <w:t>19346</w:t>
            </w:r>
            <w:r>
              <w:rPr>
                <w:i/>
                <w:sz w:val="20"/>
                <w:szCs w:val="20"/>
                <w:lang w:val="ru-RU"/>
              </w:rPr>
              <w:t>=</w:t>
            </w:r>
            <w:r w:rsidR="00AC12FA">
              <w:rPr>
                <w:i/>
                <w:sz w:val="20"/>
                <w:szCs w:val="20"/>
                <w:lang w:val="ru-RU"/>
              </w:rPr>
              <w:t>104</w:t>
            </w:r>
            <w:r>
              <w:rPr>
                <w:i/>
                <w:sz w:val="20"/>
                <w:szCs w:val="20"/>
                <w:lang w:val="ru-RU"/>
              </w:rPr>
              <w:t xml:space="preserve"> мест</w:t>
            </w:r>
            <w:r w:rsidR="00AC12FA">
              <w:rPr>
                <w:i/>
                <w:sz w:val="20"/>
                <w:szCs w:val="20"/>
                <w:lang w:val="ru-RU"/>
              </w:rPr>
              <w:t>а</w:t>
            </w:r>
            <w:r>
              <w:rPr>
                <w:i/>
                <w:sz w:val="20"/>
                <w:szCs w:val="20"/>
                <w:lang w:val="ru-RU"/>
              </w:rPr>
              <w:t xml:space="preserve"> на 1000 чел.</w:t>
            </w:r>
          </w:p>
          <w:bookmarkEnd w:id="345"/>
          <w:bookmarkEnd w:id="346"/>
          <w:p w:rsidR="00116C71" w:rsidRDefault="00752037" w:rsidP="00116C71">
            <w:pPr>
              <w:pStyle w:val="aff6"/>
              <w:ind w:firstLine="0"/>
              <w:jc w:val="left"/>
              <w:rPr>
                <w:sz w:val="20"/>
                <w:szCs w:val="20"/>
                <w:lang w:val="ru-RU"/>
              </w:rPr>
            </w:pPr>
            <w:proofErr w:type="gramStart"/>
            <w:r>
              <w:rPr>
                <w:sz w:val="20"/>
                <w:szCs w:val="20"/>
                <w:lang w:val="ru-RU"/>
              </w:rPr>
              <w:t>Рассчитанны</w:t>
            </w:r>
            <w:r w:rsidR="00B253C6">
              <w:rPr>
                <w:sz w:val="20"/>
                <w:szCs w:val="20"/>
                <w:lang w:val="ru-RU"/>
              </w:rPr>
              <w:t>е</w:t>
            </w:r>
            <w:r>
              <w:rPr>
                <w:sz w:val="20"/>
                <w:szCs w:val="20"/>
                <w:lang w:val="ru-RU"/>
              </w:rPr>
              <w:t xml:space="preserve"> показател</w:t>
            </w:r>
            <w:r w:rsidR="00B253C6">
              <w:rPr>
                <w:sz w:val="20"/>
                <w:szCs w:val="20"/>
                <w:lang w:val="ru-RU"/>
              </w:rPr>
              <w:t xml:space="preserve">и </w:t>
            </w:r>
            <w:r w:rsidR="005F3096">
              <w:rPr>
                <w:sz w:val="20"/>
                <w:szCs w:val="20"/>
                <w:lang w:val="ru-RU"/>
              </w:rPr>
              <w:t>ниже</w:t>
            </w:r>
            <w:r>
              <w:rPr>
                <w:sz w:val="20"/>
                <w:szCs w:val="20"/>
                <w:lang w:val="ru-RU"/>
              </w:rPr>
              <w:t xml:space="preserve"> предельно</w:t>
            </w:r>
            <w:r w:rsidR="00B253C6">
              <w:rPr>
                <w:sz w:val="20"/>
                <w:szCs w:val="20"/>
                <w:lang w:val="ru-RU"/>
              </w:rPr>
              <w:t>го</w:t>
            </w:r>
            <w:r>
              <w:rPr>
                <w:sz w:val="20"/>
                <w:szCs w:val="20"/>
                <w:lang w:val="ru-RU"/>
              </w:rPr>
              <w:t xml:space="preserve"> значени</w:t>
            </w:r>
            <w:r w:rsidR="00B253C6">
              <w:rPr>
                <w:sz w:val="20"/>
                <w:szCs w:val="20"/>
                <w:lang w:val="ru-RU"/>
              </w:rPr>
              <w:t>я</w:t>
            </w:r>
            <w:r>
              <w:rPr>
                <w:sz w:val="20"/>
                <w:szCs w:val="20"/>
                <w:lang w:val="ru-RU"/>
              </w:rPr>
              <w:t xml:space="preserve">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w:t>
            </w:r>
            <w:r w:rsidRPr="00200C4C">
              <w:rPr>
                <w:sz w:val="20"/>
                <w:szCs w:val="20"/>
                <w:lang w:val="ru-RU"/>
              </w:rPr>
              <w:t>с</w:t>
            </w:r>
            <w:r w:rsidRPr="00200C4C">
              <w:rPr>
                <w:sz w:val="20"/>
                <w:szCs w:val="20"/>
                <w:lang w:val="ru-RU"/>
              </w:rPr>
              <w:t>ти</w:t>
            </w:r>
            <w:r w:rsidRPr="00722162">
              <w:rPr>
                <w:sz w:val="20"/>
                <w:szCs w:val="20"/>
                <w:lang w:val="ru-RU"/>
              </w:rPr>
              <w:t>(</w:t>
            </w:r>
            <w:r>
              <w:rPr>
                <w:sz w:val="20"/>
                <w:szCs w:val="20"/>
                <w:lang w:val="ru-RU"/>
              </w:rPr>
              <w:t>114,38 мест на 1000 жителей)</w:t>
            </w:r>
            <w:r w:rsidR="00B253C6">
              <w:rPr>
                <w:sz w:val="20"/>
                <w:szCs w:val="20"/>
                <w:lang w:val="ru-RU"/>
              </w:rPr>
              <w:t xml:space="preserve">, </w:t>
            </w:r>
            <w:r w:rsidR="00116C71">
              <w:rPr>
                <w:sz w:val="20"/>
                <w:szCs w:val="20"/>
                <w:lang w:val="ru-RU"/>
              </w:rPr>
              <w:t>но могут быть принят</w:t>
            </w:r>
            <w:r w:rsidR="00AC12FA">
              <w:rPr>
                <w:sz w:val="20"/>
                <w:szCs w:val="20"/>
                <w:lang w:val="ru-RU"/>
              </w:rPr>
              <w:t>ы</w:t>
            </w:r>
            <w:r w:rsidR="00116C71">
              <w:rPr>
                <w:sz w:val="20"/>
                <w:szCs w:val="20"/>
                <w:lang w:val="ru-RU"/>
              </w:rPr>
              <w:t>, поскольку в Примечаниях к данной таблице указано, что п</w:t>
            </w:r>
            <w:r w:rsidR="00116C71" w:rsidRPr="00BC7237">
              <w:rPr>
                <w:sz w:val="20"/>
                <w:szCs w:val="20"/>
                <w:lang w:val="ru-RU"/>
              </w:rPr>
              <w:t>редельные значения расчетных показателей являются укрупненными и подлежат обяз</w:t>
            </w:r>
            <w:r w:rsidR="00116C71" w:rsidRPr="00BC7237">
              <w:rPr>
                <w:sz w:val="20"/>
                <w:szCs w:val="20"/>
                <w:lang w:val="ru-RU"/>
              </w:rPr>
              <w:t>а</w:t>
            </w:r>
            <w:r w:rsidR="00116C71" w:rsidRPr="00BC7237">
              <w:rPr>
                <w:sz w:val="20"/>
                <w:szCs w:val="20"/>
                <w:lang w:val="ru-RU"/>
              </w:rPr>
              <w:t>тельному уточнению для каждого муниципального образования Сар</w:t>
            </w:r>
            <w:r w:rsidR="00116C71" w:rsidRPr="00BC7237">
              <w:rPr>
                <w:sz w:val="20"/>
                <w:szCs w:val="20"/>
                <w:lang w:val="ru-RU"/>
              </w:rPr>
              <w:t>а</w:t>
            </w:r>
            <w:r w:rsidR="00116C71" w:rsidRPr="00BC7237">
              <w:rPr>
                <w:sz w:val="20"/>
                <w:szCs w:val="20"/>
                <w:lang w:val="ru-RU"/>
              </w:rPr>
              <w:t>товской области при разработке местных нормативов градостро</w:t>
            </w:r>
            <w:r w:rsidR="00116C71" w:rsidRPr="00BC7237">
              <w:rPr>
                <w:sz w:val="20"/>
                <w:szCs w:val="20"/>
                <w:lang w:val="ru-RU"/>
              </w:rPr>
              <w:t>и</w:t>
            </w:r>
            <w:r w:rsidR="00116C71" w:rsidRPr="00BC7237">
              <w:rPr>
                <w:sz w:val="20"/>
                <w:szCs w:val="20"/>
                <w:lang w:val="ru-RU"/>
              </w:rPr>
              <w:t>тельного проектирования</w:t>
            </w:r>
            <w:r w:rsidR="00116C71">
              <w:rPr>
                <w:sz w:val="20"/>
                <w:szCs w:val="20"/>
                <w:lang w:val="ru-RU"/>
              </w:rPr>
              <w:t>.</w:t>
            </w:r>
            <w:proofErr w:type="gramEnd"/>
          </w:p>
          <w:p w:rsidR="00752037" w:rsidRDefault="00752037" w:rsidP="006C445E">
            <w:pPr>
              <w:pStyle w:val="aff6"/>
              <w:ind w:firstLine="0"/>
              <w:jc w:val="left"/>
              <w:rPr>
                <w:sz w:val="20"/>
                <w:szCs w:val="20"/>
                <w:lang w:val="ru-RU"/>
              </w:rPr>
            </w:pPr>
            <w:proofErr w:type="gramStart"/>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sidR="00934590">
              <w:rPr>
                <w:sz w:val="20"/>
                <w:szCs w:val="20"/>
                <w:lang w:val="ru-RU"/>
              </w:rPr>
              <w:t xml:space="preserve"> </w:t>
            </w:r>
            <w:r>
              <w:rPr>
                <w:sz w:val="20"/>
                <w:szCs w:val="20"/>
                <w:lang w:val="ru-RU"/>
              </w:rPr>
              <w:t xml:space="preserve"> в</w:t>
            </w:r>
            <w:r w:rsidR="00934590">
              <w:rPr>
                <w:sz w:val="20"/>
                <w:szCs w:val="20"/>
                <w:lang w:val="ru-RU"/>
              </w:rPr>
              <w:t xml:space="preserve"> </w:t>
            </w:r>
            <w:r w:rsidR="0034343B" w:rsidRPr="00722162">
              <w:rPr>
                <w:sz w:val="20"/>
                <w:szCs w:val="20"/>
                <w:lang w:val="ru-RU"/>
              </w:rPr>
              <w:t>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r w:rsidRPr="00722162">
              <w:rPr>
                <w:sz w:val="20"/>
                <w:szCs w:val="20"/>
                <w:lang w:val="ru-RU"/>
              </w:rPr>
              <w:t>.</w:t>
            </w:r>
            <w:proofErr w:type="gramEnd"/>
          </w:p>
        </w:tc>
      </w:tr>
      <w:tr w:rsidR="00752037" w:rsidRPr="004532CA" w:rsidTr="0046096F">
        <w:tc>
          <w:tcPr>
            <w:tcW w:w="1446" w:type="dxa"/>
            <w:vMerge/>
            <w:shd w:val="clear" w:color="auto" w:fill="F2F2F2" w:themeFill="background1" w:themeFillShade="F2"/>
          </w:tcPr>
          <w:p w:rsidR="00752037" w:rsidRPr="00144D98" w:rsidRDefault="00752037" w:rsidP="006C445E">
            <w:pPr>
              <w:pStyle w:val="aff6"/>
              <w:ind w:firstLine="0"/>
              <w:jc w:val="left"/>
              <w:rPr>
                <w:sz w:val="20"/>
                <w:szCs w:val="20"/>
                <w:lang w:val="ru-RU"/>
              </w:rPr>
            </w:pPr>
          </w:p>
        </w:tc>
        <w:tc>
          <w:tcPr>
            <w:tcW w:w="184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CA6DB5" w:rsidRPr="00A25B61" w:rsidRDefault="00CA6DB5" w:rsidP="00CA6DB5">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752037" w:rsidRPr="004532CA" w:rsidTr="0046096F">
        <w:tc>
          <w:tcPr>
            <w:tcW w:w="1446" w:type="dxa"/>
            <w:vMerge w:val="restart"/>
            <w:shd w:val="clear" w:color="auto" w:fill="F2F2F2" w:themeFill="background1" w:themeFillShade="F2"/>
          </w:tcPr>
          <w:p w:rsidR="00752037" w:rsidRPr="00A25B61" w:rsidRDefault="00752037" w:rsidP="006C445E">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46096F" w:rsidRDefault="00752037" w:rsidP="0046096F">
            <w:pPr>
              <w:pStyle w:val="aff6"/>
              <w:ind w:firstLine="0"/>
              <w:jc w:val="left"/>
              <w:rPr>
                <w:sz w:val="20"/>
                <w:szCs w:val="20"/>
                <w:lang w:val="ru-RU"/>
              </w:rPr>
            </w:pPr>
            <w:proofErr w:type="gramStart"/>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 всего 75 мест на 100 детей в во</w:t>
            </w:r>
            <w:r w:rsidRPr="00722162">
              <w:rPr>
                <w:sz w:val="20"/>
                <w:szCs w:val="20"/>
                <w:lang w:val="ru-RU"/>
              </w:rPr>
              <w:t>з</w:t>
            </w:r>
            <w:r w:rsidRPr="00722162">
              <w:rPr>
                <w:sz w:val="20"/>
                <w:szCs w:val="20"/>
                <w:lang w:val="ru-RU"/>
              </w:rPr>
              <w:t xml:space="preserve">расте от 5 до 18 лет, </w:t>
            </w:r>
            <w:r w:rsidR="0046096F" w:rsidRPr="00722162">
              <w:rPr>
                <w:sz w:val="20"/>
                <w:szCs w:val="20"/>
                <w:lang w:val="ru-RU"/>
              </w:rPr>
              <w:t xml:space="preserve">в том числе </w:t>
            </w:r>
            <w:r w:rsidR="0046096F" w:rsidRPr="00757A79">
              <w:rPr>
                <w:sz w:val="20"/>
                <w:szCs w:val="20"/>
                <w:lang w:val="ru-RU"/>
              </w:rPr>
              <w:t>на базе общеобразовательных орг</w:t>
            </w:r>
            <w:r w:rsidR="0046096F" w:rsidRPr="00757A79">
              <w:rPr>
                <w:sz w:val="20"/>
                <w:szCs w:val="20"/>
                <w:lang w:val="ru-RU"/>
              </w:rPr>
              <w:t>а</w:t>
            </w:r>
            <w:r w:rsidR="0046096F" w:rsidRPr="00757A79">
              <w:rPr>
                <w:sz w:val="20"/>
                <w:szCs w:val="20"/>
                <w:lang w:val="ru-RU"/>
              </w:rPr>
              <w:t xml:space="preserve">низаций </w:t>
            </w:r>
            <w:r w:rsidR="0046096F" w:rsidRPr="00722162">
              <w:rPr>
                <w:sz w:val="20"/>
                <w:szCs w:val="20"/>
                <w:lang w:val="ru-RU"/>
              </w:rPr>
              <w:t>для сельских</w:t>
            </w:r>
            <w:proofErr w:type="gramEnd"/>
            <w:r w:rsidR="0046096F" w:rsidRPr="00722162">
              <w:rPr>
                <w:sz w:val="20"/>
                <w:szCs w:val="20"/>
                <w:lang w:val="ru-RU"/>
              </w:rPr>
              <w:t xml:space="preserve"> н. п. - 65 мест, для городских н.п. - 45 мест;</w:t>
            </w:r>
            <w:r w:rsidR="0046096F" w:rsidRPr="00757A79">
              <w:rPr>
                <w:sz w:val="20"/>
                <w:szCs w:val="20"/>
                <w:lang w:val="ru-RU"/>
              </w:rPr>
              <w:t xml:space="preserve"> на базе образовательных организаций (за исключением общеобразов</w:t>
            </w:r>
            <w:r w:rsidR="0046096F" w:rsidRPr="00757A79">
              <w:rPr>
                <w:sz w:val="20"/>
                <w:szCs w:val="20"/>
                <w:lang w:val="ru-RU"/>
              </w:rPr>
              <w:t>а</w:t>
            </w:r>
            <w:r w:rsidR="0046096F" w:rsidRPr="00757A79">
              <w:rPr>
                <w:sz w:val="20"/>
                <w:szCs w:val="20"/>
                <w:lang w:val="ru-RU"/>
              </w:rPr>
              <w:t>тельных организа</w:t>
            </w:r>
            <w:bookmarkStart w:id="351" w:name="OLE_LINK360"/>
            <w:bookmarkStart w:id="352" w:name="OLE_LINK361"/>
            <w:r w:rsidR="0046096F" w:rsidRPr="00757A79">
              <w:rPr>
                <w:sz w:val="20"/>
                <w:szCs w:val="20"/>
                <w:lang w:val="ru-RU"/>
              </w:rPr>
              <w:t>ций)</w:t>
            </w:r>
            <w:r w:rsidR="0046096F" w:rsidRPr="00722162">
              <w:rPr>
                <w:sz w:val="20"/>
                <w:szCs w:val="20"/>
                <w:lang w:val="ru-RU"/>
              </w:rPr>
              <w:t xml:space="preserve"> для сельских н. п. - 1</w:t>
            </w:r>
            <w:bookmarkEnd w:id="351"/>
            <w:bookmarkEnd w:id="352"/>
            <w:r w:rsidR="0046096F" w:rsidRPr="00722162">
              <w:rPr>
                <w:sz w:val="20"/>
                <w:szCs w:val="20"/>
                <w:lang w:val="ru-RU"/>
              </w:rPr>
              <w:t>0 мест, для городских н.п. - 30 мест</w:t>
            </w:r>
            <w:r w:rsidR="0046096F">
              <w:rPr>
                <w:sz w:val="20"/>
                <w:szCs w:val="20"/>
                <w:lang w:val="ru-RU"/>
              </w:rPr>
              <w:t>.</w:t>
            </w:r>
          </w:p>
          <w:p w:rsidR="0046096F" w:rsidRPr="006D539B" w:rsidRDefault="0046096F" w:rsidP="0046096F">
            <w:pPr>
              <w:pStyle w:val="aff6"/>
              <w:ind w:firstLine="0"/>
              <w:jc w:val="left"/>
              <w:rPr>
                <w:i/>
                <w:sz w:val="20"/>
                <w:szCs w:val="20"/>
                <w:lang w:val="ru-RU"/>
              </w:rPr>
            </w:pPr>
            <w:r w:rsidRPr="006D539B">
              <w:rPr>
                <w:i/>
                <w:sz w:val="20"/>
                <w:szCs w:val="20"/>
                <w:lang w:val="ru-RU"/>
              </w:rPr>
              <w:t>Расчет:</w:t>
            </w:r>
          </w:p>
          <w:p w:rsidR="0046096F" w:rsidRDefault="0046096F" w:rsidP="0046096F">
            <w:pPr>
              <w:pStyle w:val="aff6"/>
              <w:ind w:firstLine="0"/>
              <w:jc w:val="left"/>
              <w:rPr>
                <w:i/>
                <w:sz w:val="20"/>
                <w:szCs w:val="20"/>
                <w:lang w:val="ru-RU"/>
              </w:rPr>
            </w:pPr>
            <w:r w:rsidRPr="0063348F">
              <w:rPr>
                <w:i/>
                <w:sz w:val="20"/>
                <w:szCs w:val="20"/>
                <w:lang w:val="ru-RU"/>
              </w:rPr>
              <w:t>Числ</w:t>
            </w:r>
            <w:r>
              <w:rPr>
                <w:i/>
                <w:sz w:val="20"/>
                <w:szCs w:val="20"/>
                <w:lang w:val="ru-RU"/>
              </w:rPr>
              <w:t>енность</w:t>
            </w:r>
            <w:r w:rsidR="00934590">
              <w:rPr>
                <w:i/>
                <w:sz w:val="20"/>
                <w:szCs w:val="20"/>
                <w:lang w:val="ru-RU"/>
              </w:rPr>
              <w:t xml:space="preserve"> </w:t>
            </w:r>
            <w:r>
              <w:rPr>
                <w:i/>
                <w:sz w:val="20"/>
                <w:szCs w:val="20"/>
                <w:lang w:val="ru-RU"/>
              </w:rPr>
              <w:t>городского населения</w:t>
            </w:r>
            <w:r w:rsidRPr="0063348F">
              <w:rPr>
                <w:i/>
                <w:sz w:val="20"/>
                <w:szCs w:val="20"/>
                <w:lang w:val="ru-RU"/>
              </w:rPr>
              <w:t xml:space="preserve"> в возрасте </w:t>
            </w:r>
            <w:r>
              <w:rPr>
                <w:i/>
                <w:sz w:val="20"/>
                <w:szCs w:val="20"/>
                <w:lang w:val="ru-RU"/>
              </w:rPr>
              <w:t xml:space="preserve">от 5 до 18 лет (расчет по таблице 2.2 пропорционально возрасту) </w:t>
            </w:r>
            <w:r w:rsidRPr="0063348F">
              <w:rPr>
                <w:i/>
                <w:sz w:val="20"/>
                <w:szCs w:val="20"/>
                <w:lang w:val="ru-RU"/>
              </w:rPr>
              <w:t>–</w:t>
            </w:r>
            <w:r w:rsidR="00CA6DB5">
              <w:rPr>
                <w:i/>
                <w:sz w:val="20"/>
                <w:szCs w:val="20"/>
                <w:lang w:val="ru-RU"/>
              </w:rPr>
              <w:t>9186</w:t>
            </w:r>
            <w:r w:rsidRPr="0063348F">
              <w:rPr>
                <w:i/>
                <w:sz w:val="20"/>
                <w:szCs w:val="20"/>
                <w:lang w:val="ru-RU"/>
              </w:rPr>
              <w:t>чел.</w:t>
            </w:r>
          </w:p>
          <w:p w:rsidR="0046096F" w:rsidRDefault="0046096F" w:rsidP="0046096F">
            <w:pPr>
              <w:pStyle w:val="aff6"/>
              <w:ind w:firstLine="0"/>
              <w:jc w:val="left"/>
              <w:rPr>
                <w:i/>
                <w:sz w:val="20"/>
                <w:szCs w:val="20"/>
                <w:lang w:val="ru-RU"/>
              </w:rPr>
            </w:pPr>
            <w:bookmarkStart w:id="353" w:name="OLE_LINK68"/>
            <w:bookmarkStart w:id="354" w:name="OLE_LINK69"/>
            <w:proofErr w:type="gramStart"/>
            <w:r w:rsidRPr="00B87A7C">
              <w:rPr>
                <w:i/>
                <w:sz w:val="20"/>
                <w:szCs w:val="20"/>
                <w:lang w:val="ru-RU"/>
              </w:rPr>
              <w:t>Минимальная обеспеченность местами</w:t>
            </w:r>
            <w:r>
              <w:rPr>
                <w:i/>
                <w:sz w:val="20"/>
                <w:szCs w:val="20"/>
                <w:lang w:val="ru-RU"/>
              </w:rPr>
              <w:t xml:space="preserve"> в организациях дополнител</w:t>
            </w:r>
            <w:r>
              <w:rPr>
                <w:i/>
                <w:sz w:val="20"/>
                <w:szCs w:val="20"/>
                <w:lang w:val="ru-RU"/>
              </w:rPr>
              <w:t>ь</w:t>
            </w:r>
            <w:r>
              <w:rPr>
                <w:i/>
                <w:sz w:val="20"/>
                <w:szCs w:val="20"/>
                <w:lang w:val="ru-RU"/>
              </w:rPr>
              <w:t>ного образования в городск</w:t>
            </w:r>
            <w:r w:rsidR="00757A79">
              <w:rPr>
                <w:i/>
                <w:sz w:val="20"/>
                <w:szCs w:val="20"/>
                <w:lang w:val="ru-RU"/>
              </w:rPr>
              <w:t>их</w:t>
            </w:r>
            <w:r>
              <w:rPr>
                <w:i/>
                <w:sz w:val="20"/>
                <w:szCs w:val="20"/>
                <w:lang w:val="ru-RU"/>
              </w:rPr>
              <w:t xml:space="preserve"> н.п. (</w:t>
            </w:r>
            <w:r w:rsidR="00E35270">
              <w:rPr>
                <w:i/>
                <w:sz w:val="20"/>
                <w:szCs w:val="20"/>
                <w:lang w:val="ru-RU"/>
              </w:rPr>
              <w:t>г. Вольск</w:t>
            </w:r>
            <w:r w:rsidR="00A67F27">
              <w:rPr>
                <w:i/>
                <w:sz w:val="20"/>
                <w:szCs w:val="20"/>
                <w:lang w:val="ru-RU"/>
              </w:rPr>
              <w:t xml:space="preserve"> и </w:t>
            </w:r>
            <w:r w:rsidR="00E35270">
              <w:rPr>
                <w:i/>
                <w:sz w:val="20"/>
                <w:szCs w:val="20"/>
                <w:lang w:val="ru-RU"/>
              </w:rPr>
              <w:t>р.п.</w:t>
            </w:r>
            <w:proofErr w:type="gramEnd"/>
            <w:r w:rsidR="00E35270">
              <w:rPr>
                <w:i/>
                <w:sz w:val="20"/>
                <w:szCs w:val="20"/>
                <w:lang w:val="ru-RU"/>
              </w:rPr>
              <w:t xml:space="preserve"> </w:t>
            </w:r>
            <w:proofErr w:type="gramStart"/>
            <w:r w:rsidR="00E35270">
              <w:rPr>
                <w:i/>
                <w:sz w:val="20"/>
                <w:szCs w:val="20"/>
                <w:lang w:val="ru-RU"/>
              </w:rPr>
              <w:t>Сенной</w:t>
            </w:r>
            <w:r>
              <w:rPr>
                <w:i/>
                <w:sz w:val="20"/>
                <w:szCs w:val="20"/>
                <w:lang w:val="ru-RU"/>
              </w:rPr>
              <w:t>):</w:t>
            </w:r>
            <w:proofErr w:type="gramEnd"/>
          </w:p>
          <w:p w:rsidR="0046096F" w:rsidRDefault="00CA6DB5" w:rsidP="0046096F">
            <w:pPr>
              <w:pStyle w:val="aff6"/>
              <w:ind w:firstLine="0"/>
              <w:jc w:val="left"/>
              <w:rPr>
                <w:i/>
                <w:sz w:val="20"/>
                <w:szCs w:val="20"/>
                <w:lang w:val="ru-RU"/>
              </w:rPr>
            </w:pPr>
            <w:r>
              <w:rPr>
                <w:i/>
                <w:sz w:val="20"/>
                <w:szCs w:val="20"/>
                <w:lang w:val="ru-RU"/>
              </w:rPr>
              <w:t>9186</w:t>
            </w:r>
            <w:r w:rsidR="0046096F" w:rsidRPr="00D90F02">
              <w:rPr>
                <w:i/>
                <w:sz w:val="20"/>
                <w:szCs w:val="20"/>
                <w:lang w:val="ru-RU"/>
              </w:rPr>
              <w:sym w:font="Symbol" w:char="F0D7"/>
            </w:r>
            <w:r w:rsidR="0046096F" w:rsidRPr="00D90F02">
              <w:rPr>
                <w:i/>
                <w:sz w:val="20"/>
                <w:szCs w:val="20"/>
                <w:lang w:val="ru-RU"/>
              </w:rPr>
              <w:t>0,75/</w:t>
            </w:r>
            <w:r w:rsidR="00796427">
              <w:rPr>
                <w:i/>
                <w:sz w:val="20"/>
                <w:szCs w:val="20"/>
                <w:lang w:val="ru-RU"/>
              </w:rPr>
              <w:t>70349</w:t>
            </w:r>
            <w:r w:rsidR="0046096F" w:rsidRPr="00D90F02">
              <w:rPr>
                <w:i/>
                <w:sz w:val="20"/>
                <w:szCs w:val="20"/>
                <w:lang w:val="ru-RU"/>
              </w:rPr>
              <w:t>=</w:t>
            </w:r>
            <w:r>
              <w:rPr>
                <w:i/>
                <w:sz w:val="20"/>
                <w:szCs w:val="20"/>
                <w:lang w:val="ru-RU"/>
              </w:rPr>
              <w:t>98</w:t>
            </w:r>
            <w:r w:rsidR="0046096F">
              <w:rPr>
                <w:i/>
                <w:sz w:val="20"/>
                <w:szCs w:val="20"/>
                <w:lang w:val="ru-RU"/>
              </w:rPr>
              <w:t xml:space="preserve"> мест на 1000 чел.; </w:t>
            </w:r>
          </w:p>
          <w:bookmarkEnd w:id="353"/>
          <w:bookmarkEnd w:id="354"/>
          <w:p w:rsidR="0046096F" w:rsidRDefault="0046096F" w:rsidP="0046096F">
            <w:pPr>
              <w:pStyle w:val="aff6"/>
              <w:ind w:firstLine="0"/>
              <w:jc w:val="left"/>
              <w:rPr>
                <w:i/>
                <w:sz w:val="20"/>
                <w:szCs w:val="20"/>
                <w:lang w:val="ru-RU"/>
              </w:rPr>
            </w:pPr>
            <w:r>
              <w:rPr>
                <w:i/>
                <w:sz w:val="20"/>
                <w:szCs w:val="20"/>
                <w:lang w:val="ru-RU"/>
              </w:rPr>
              <w:t xml:space="preserve">в том числе </w:t>
            </w:r>
            <w:r w:rsidRPr="00390D69">
              <w:rPr>
                <w:i/>
                <w:sz w:val="20"/>
                <w:szCs w:val="20"/>
                <w:lang w:val="ru-RU"/>
              </w:rPr>
              <w:t>на базе общеобразовательных организаций</w:t>
            </w:r>
            <w:r>
              <w:rPr>
                <w:i/>
                <w:sz w:val="20"/>
                <w:szCs w:val="20"/>
                <w:lang w:val="ru-RU"/>
              </w:rPr>
              <w:t>:</w:t>
            </w:r>
          </w:p>
          <w:p w:rsidR="0046096F" w:rsidRDefault="00CA6DB5" w:rsidP="0046096F">
            <w:pPr>
              <w:pStyle w:val="aff6"/>
              <w:ind w:firstLine="0"/>
              <w:jc w:val="left"/>
              <w:rPr>
                <w:i/>
                <w:sz w:val="20"/>
                <w:szCs w:val="20"/>
                <w:lang w:val="ru-RU"/>
              </w:rPr>
            </w:pPr>
            <w:r>
              <w:rPr>
                <w:i/>
                <w:sz w:val="20"/>
                <w:szCs w:val="20"/>
                <w:lang w:val="ru-RU"/>
              </w:rPr>
              <w:t>9186</w:t>
            </w:r>
            <w:r w:rsidR="0046096F" w:rsidRPr="00D90F02">
              <w:rPr>
                <w:i/>
                <w:sz w:val="20"/>
                <w:szCs w:val="20"/>
                <w:lang w:val="ru-RU"/>
              </w:rPr>
              <w:sym w:font="Symbol" w:char="F0D7"/>
            </w:r>
            <w:r w:rsidR="0046096F" w:rsidRPr="00D90F02">
              <w:rPr>
                <w:i/>
                <w:sz w:val="20"/>
                <w:szCs w:val="20"/>
                <w:lang w:val="ru-RU"/>
              </w:rPr>
              <w:t>0,</w:t>
            </w:r>
            <w:r w:rsidR="0046096F">
              <w:rPr>
                <w:i/>
                <w:sz w:val="20"/>
                <w:szCs w:val="20"/>
                <w:lang w:val="ru-RU"/>
              </w:rPr>
              <w:t>45</w:t>
            </w:r>
            <w:r w:rsidR="0046096F" w:rsidRPr="00D90F02">
              <w:rPr>
                <w:i/>
                <w:sz w:val="20"/>
                <w:szCs w:val="20"/>
                <w:lang w:val="ru-RU"/>
              </w:rPr>
              <w:t>/</w:t>
            </w:r>
            <w:r w:rsidR="00796427">
              <w:rPr>
                <w:i/>
                <w:sz w:val="20"/>
                <w:szCs w:val="20"/>
                <w:lang w:val="ru-RU"/>
              </w:rPr>
              <w:t>70349</w:t>
            </w:r>
            <w:r w:rsidR="0046096F" w:rsidRPr="00D90F02">
              <w:rPr>
                <w:i/>
                <w:sz w:val="20"/>
                <w:szCs w:val="20"/>
                <w:lang w:val="ru-RU"/>
              </w:rPr>
              <w:t>=</w:t>
            </w:r>
            <w:r>
              <w:rPr>
                <w:i/>
                <w:sz w:val="20"/>
                <w:szCs w:val="20"/>
                <w:lang w:val="ru-RU"/>
              </w:rPr>
              <w:t>59</w:t>
            </w:r>
            <w:r w:rsidR="0046096F">
              <w:rPr>
                <w:i/>
                <w:sz w:val="20"/>
                <w:szCs w:val="20"/>
                <w:lang w:val="ru-RU"/>
              </w:rPr>
              <w:t xml:space="preserve"> мест на 1000 чел.;</w:t>
            </w:r>
          </w:p>
          <w:p w:rsidR="0046096F" w:rsidRPr="00390D69" w:rsidRDefault="0046096F" w:rsidP="0046096F">
            <w:pPr>
              <w:pStyle w:val="aff6"/>
              <w:ind w:firstLine="0"/>
              <w:jc w:val="left"/>
              <w:rPr>
                <w:i/>
                <w:sz w:val="20"/>
                <w:szCs w:val="20"/>
                <w:lang w:val="ru-RU"/>
              </w:rPr>
            </w:pPr>
            <w:r w:rsidRPr="00390D69">
              <w:rPr>
                <w:i/>
                <w:sz w:val="20"/>
                <w:szCs w:val="20"/>
                <w:lang w:val="ru-RU"/>
              </w:rPr>
              <w:t>на базе образовательных организаций (за исключением общеобраз</w:t>
            </w:r>
            <w:r w:rsidRPr="00390D69">
              <w:rPr>
                <w:i/>
                <w:sz w:val="20"/>
                <w:szCs w:val="20"/>
                <w:lang w:val="ru-RU"/>
              </w:rPr>
              <w:t>о</w:t>
            </w:r>
            <w:r w:rsidRPr="00390D69">
              <w:rPr>
                <w:i/>
                <w:sz w:val="20"/>
                <w:szCs w:val="20"/>
                <w:lang w:val="ru-RU"/>
              </w:rPr>
              <w:t xml:space="preserve">вательных организаций): </w:t>
            </w:r>
          </w:p>
          <w:p w:rsidR="0046096F" w:rsidRDefault="00CA6DB5" w:rsidP="0046096F">
            <w:pPr>
              <w:pStyle w:val="aff6"/>
              <w:ind w:firstLine="0"/>
              <w:jc w:val="left"/>
              <w:rPr>
                <w:i/>
                <w:sz w:val="20"/>
                <w:szCs w:val="20"/>
                <w:lang w:val="ru-RU"/>
              </w:rPr>
            </w:pPr>
            <w:r>
              <w:rPr>
                <w:i/>
                <w:sz w:val="20"/>
                <w:szCs w:val="20"/>
                <w:lang w:val="ru-RU"/>
              </w:rPr>
              <w:t>9186</w:t>
            </w:r>
            <w:r w:rsidR="0046096F" w:rsidRPr="00390D69">
              <w:rPr>
                <w:i/>
                <w:sz w:val="20"/>
                <w:szCs w:val="20"/>
                <w:lang w:val="ru-RU"/>
              </w:rPr>
              <w:sym w:font="Symbol" w:char="F0D7"/>
            </w:r>
            <w:r w:rsidR="0046096F" w:rsidRPr="00390D69">
              <w:rPr>
                <w:i/>
                <w:sz w:val="20"/>
                <w:szCs w:val="20"/>
                <w:lang w:val="ru-RU"/>
              </w:rPr>
              <w:t>0,3/</w:t>
            </w:r>
            <w:r w:rsidR="00796427">
              <w:rPr>
                <w:i/>
                <w:sz w:val="20"/>
                <w:szCs w:val="20"/>
                <w:lang w:val="ru-RU"/>
              </w:rPr>
              <w:t>70349</w:t>
            </w:r>
            <w:r w:rsidR="0046096F" w:rsidRPr="00390D69">
              <w:rPr>
                <w:i/>
                <w:sz w:val="20"/>
                <w:szCs w:val="20"/>
                <w:lang w:val="ru-RU"/>
              </w:rPr>
              <w:t>=</w:t>
            </w:r>
            <w:r>
              <w:rPr>
                <w:i/>
                <w:sz w:val="20"/>
                <w:szCs w:val="20"/>
                <w:lang w:val="ru-RU"/>
              </w:rPr>
              <w:t>39</w:t>
            </w:r>
            <w:r w:rsidR="0046096F" w:rsidRPr="00390D69">
              <w:rPr>
                <w:i/>
                <w:sz w:val="20"/>
                <w:szCs w:val="20"/>
                <w:lang w:val="ru-RU"/>
              </w:rPr>
              <w:t xml:space="preserve"> мест на</w:t>
            </w:r>
            <w:r w:rsidR="0046096F">
              <w:rPr>
                <w:i/>
                <w:sz w:val="20"/>
                <w:szCs w:val="20"/>
                <w:lang w:val="ru-RU"/>
              </w:rPr>
              <w:t xml:space="preserve"> 1000 чел.</w:t>
            </w:r>
          </w:p>
          <w:p w:rsidR="0046096F" w:rsidRDefault="0046096F" w:rsidP="0046096F">
            <w:pPr>
              <w:pStyle w:val="aff6"/>
              <w:ind w:firstLine="0"/>
              <w:jc w:val="left"/>
              <w:rPr>
                <w:i/>
                <w:sz w:val="20"/>
                <w:szCs w:val="20"/>
                <w:lang w:val="ru-RU"/>
              </w:rPr>
            </w:pPr>
            <w:r>
              <w:rPr>
                <w:i/>
                <w:sz w:val="20"/>
                <w:szCs w:val="20"/>
                <w:lang w:val="ru-RU"/>
              </w:rPr>
              <w:t>Численность</w:t>
            </w:r>
            <w:r w:rsidR="00934590">
              <w:rPr>
                <w:i/>
                <w:sz w:val="20"/>
                <w:szCs w:val="20"/>
                <w:lang w:val="ru-RU"/>
              </w:rPr>
              <w:t xml:space="preserve"> </w:t>
            </w:r>
            <w:r>
              <w:rPr>
                <w:i/>
                <w:sz w:val="20"/>
                <w:szCs w:val="20"/>
                <w:lang w:val="ru-RU"/>
              </w:rPr>
              <w:t>сельского населения</w:t>
            </w:r>
            <w:r w:rsidRPr="0063348F">
              <w:rPr>
                <w:i/>
                <w:sz w:val="20"/>
                <w:szCs w:val="20"/>
                <w:lang w:val="ru-RU"/>
              </w:rPr>
              <w:t xml:space="preserve"> в возрасте </w:t>
            </w:r>
            <w:r>
              <w:rPr>
                <w:i/>
                <w:sz w:val="20"/>
                <w:szCs w:val="20"/>
                <w:lang w:val="ru-RU"/>
              </w:rPr>
              <w:t xml:space="preserve">от 5 до 18 лет (расчет по таблице 2.2 пропорционально возрасту) </w:t>
            </w:r>
            <w:r w:rsidRPr="0063348F">
              <w:rPr>
                <w:i/>
                <w:sz w:val="20"/>
                <w:szCs w:val="20"/>
                <w:lang w:val="ru-RU"/>
              </w:rPr>
              <w:t>–</w:t>
            </w:r>
            <w:r w:rsidR="00CA6DB5">
              <w:rPr>
                <w:i/>
                <w:sz w:val="20"/>
                <w:szCs w:val="20"/>
                <w:lang w:val="ru-RU"/>
              </w:rPr>
              <w:t>2556</w:t>
            </w:r>
            <w:r w:rsidRPr="0063348F">
              <w:rPr>
                <w:i/>
                <w:sz w:val="20"/>
                <w:szCs w:val="20"/>
                <w:lang w:val="ru-RU"/>
              </w:rPr>
              <w:t>чел.</w:t>
            </w:r>
          </w:p>
          <w:p w:rsidR="0046096F" w:rsidRDefault="0046096F" w:rsidP="0046096F">
            <w:pPr>
              <w:pStyle w:val="aff6"/>
              <w:ind w:firstLine="0"/>
              <w:jc w:val="left"/>
              <w:rPr>
                <w:i/>
                <w:sz w:val="20"/>
                <w:szCs w:val="20"/>
                <w:lang w:val="ru-RU"/>
              </w:rPr>
            </w:pPr>
            <w:r w:rsidRPr="00B87A7C">
              <w:rPr>
                <w:i/>
                <w:sz w:val="20"/>
                <w:szCs w:val="20"/>
                <w:lang w:val="ru-RU"/>
              </w:rPr>
              <w:t>Минимальная обеспеченность местами</w:t>
            </w:r>
            <w:r>
              <w:rPr>
                <w:i/>
                <w:sz w:val="20"/>
                <w:szCs w:val="20"/>
                <w:lang w:val="ru-RU"/>
              </w:rPr>
              <w:t xml:space="preserve"> в организациях дополнител</w:t>
            </w:r>
            <w:r>
              <w:rPr>
                <w:i/>
                <w:sz w:val="20"/>
                <w:szCs w:val="20"/>
                <w:lang w:val="ru-RU"/>
              </w:rPr>
              <w:t>ь</w:t>
            </w:r>
            <w:r>
              <w:rPr>
                <w:i/>
                <w:sz w:val="20"/>
                <w:szCs w:val="20"/>
                <w:lang w:val="ru-RU"/>
              </w:rPr>
              <w:t xml:space="preserve">ного образования </w:t>
            </w:r>
            <w:proofErr w:type="gramStart"/>
            <w:r>
              <w:rPr>
                <w:i/>
                <w:sz w:val="20"/>
                <w:szCs w:val="20"/>
                <w:lang w:val="ru-RU"/>
              </w:rPr>
              <w:t>в</w:t>
            </w:r>
            <w:proofErr w:type="gramEnd"/>
            <w:r>
              <w:rPr>
                <w:i/>
                <w:sz w:val="20"/>
                <w:szCs w:val="20"/>
                <w:lang w:val="ru-RU"/>
              </w:rPr>
              <w:t xml:space="preserve"> сельских н.п.:</w:t>
            </w:r>
          </w:p>
          <w:p w:rsidR="0046096F" w:rsidRDefault="00CA6DB5" w:rsidP="0046096F">
            <w:pPr>
              <w:pStyle w:val="aff6"/>
              <w:ind w:firstLine="0"/>
              <w:jc w:val="left"/>
              <w:rPr>
                <w:i/>
                <w:sz w:val="20"/>
                <w:szCs w:val="20"/>
                <w:lang w:val="ru-RU"/>
              </w:rPr>
            </w:pPr>
            <w:r>
              <w:rPr>
                <w:i/>
                <w:sz w:val="20"/>
                <w:szCs w:val="20"/>
                <w:lang w:val="ru-RU"/>
              </w:rPr>
              <w:t>2556</w:t>
            </w:r>
            <w:r w:rsidR="0046096F" w:rsidRPr="00D90F02">
              <w:rPr>
                <w:i/>
                <w:sz w:val="20"/>
                <w:szCs w:val="20"/>
                <w:lang w:val="ru-RU"/>
              </w:rPr>
              <w:sym w:font="Symbol" w:char="F0D7"/>
            </w:r>
            <w:r w:rsidR="0046096F" w:rsidRPr="00D90F02">
              <w:rPr>
                <w:i/>
                <w:sz w:val="20"/>
                <w:szCs w:val="20"/>
                <w:lang w:val="ru-RU"/>
              </w:rPr>
              <w:t>0,75/</w:t>
            </w:r>
            <w:r w:rsidR="00796427">
              <w:rPr>
                <w:i/>
                <w:sz w:val="20"/>
                <w:szCs w:val="20"/>
                <w:lang w:val="ru-RU"/>
              </w:rPr>
              <w:t>19346</w:t>
            </w:r>
            <w:r w:rsidR="0046096F" w:rsidRPr="00D90F02">
              <w:rPr>
                <w:i/>
                <w:sz w:val="20"/>
                <w:szCs w:val="20"/>
                <w:lang w:val="ru-RU"/>
              </w:rPr>
              <w:t>=</w:t>
            </w:r>
            <w:r w:rsidR="00824215">
              <w:rPr>
                <w:i/>
                <w:sz w:val="20"/>
                <w:szCs w:val="20"/>
                <w:lang w:val="ru-RU"/>
              </w:rPr>
              <w:t>99</w:t>
            </w:r>
            <w:r w:rsidR="0046096F">
              <w:rPr>
                <w:i/>
                <w:sz w:val="20"/>
                <w:szCs w:val="20"/>
                <w:lang w:val="ru-RU"/>
              </w:rPr>
              <w:t xml:space="preserve"> мест на 1000 чел.; </w:t>
            </w:r>
          </w:p>
          <w:p w:rsidR="0046096F" w:rsidRDefault="0046096F" w:rsidP="0046096F">
            <w:pPr>
              <w:pStyle w:val="aff6"/>
              <w:ind w:firstLine="0"/>
              <w:jc w:val="left"/>
              <w:rPr>
                <w:i/>
                <w:sz w:val="20"/>
                <w:szCs w:val="20"/>
                <w:lang w:val="ru-RU"/>
              </w:rPr>
            </w:pPr>
            <w:r>
              <w:rPr>
                <w:i/>
                <w:sz w:val="20"/>
                <w:szCs w:val="20"/>
                <w:lang w:val="ru-RU"/>
              </w:rPr>
              <w:t xml:space="preserve">в том числе </w:t>
            </w:r>
            <w:r w:rsidRPr="00390D69">
              <w:rPr>
                <w:i/>
                <w:sz w:val="20"/>
                <w:szCs w:val="20"/>
                <w:lang w:val="ru-RU"/>
              </w:rPr>
              <w:t>на базе общеобразовательных организаций</w:t>
            </w:r>
            <w:r>
              <w:rPr>
                <w:i/>
                <w:sz w:val="20"/>
                <w:szCs w:val="20"/>
                <w:lang w:val="ru-RU"/>
              </w:rPr>
              <w:t>:</w:t>
            </w:r>
          </w:p>
          <w:p w:rsidR="0046096F" w:rsidRDefault="00CA6DB5" w:rsidP="0046096F">
            <w:pPr>
              <w:pStyle w:val="aff6"/>
              <w:ind w:firstLine="0"/>
              <w:jc w:val="left"/>
              <w:rPr>
                <w:i/>
                <w:sz w:val="20"/>
                <w:szCs w:val="20"/>
                <w:lang w:val="ru-RU"/>
              </w:rPr>
            </w:pPr>
            <w:r>
              <w:rPr>
                <w:i/>
                <w:sz w:val="20"/>
                <w:szCs w:val="20"/>
                <w:lang w:val="ru-RU"/>
              </w:rPr>
              <w:t>2556</w:t>
            </w:r>
            <w:r w:rsidR="0046096F" w:rsidRPr="00D90F02">
              <w:rPr>
                <w:i/>
                <w:sz w:val="20"/>
                <w:szCs w:val="20"/>
                <w:lang w:val="ru-RU"/>
              </w:rPr>
              <w:sym w:font="Symbol" w:char="F0D7"/>
            </w:r>
            <w:r w:rsidR="0046096F" w:rsidRPr="00D90F02">
              <w:rPr>
                <w:i/>
                <w:sz w:val="20"/>
                <w:szCs w:val="20"/>
                <w:lang w:val="ru-RU"/>
              </w:rPr>
              <w:t>0,</w:t>
            </w:r>
            <w:r w:rsidR="0046096F">
              <w:rPr>
                <w:i/>
                <w:sz w:val="20"/>
                <w:szCs w:val="20"/>
                <w:lang w:val="ru-RU"/>
              </w:rPr>
              <w:t>65</w:t>
            </w:r>
            <w:r w:rsidR="0046096F" w:rsidRPr="00D90F02">
              <w:rPr>
                <w:i/>
                <w:sz w:val="20"/>
                <w:szCs w:val="20"/>
                <w:lang w:val="ru-RU"/>
              </w:rPr>
              <w:t>/</w:t>
            </w:r>
            <w:r w:rsidR="00796427">
              <w:rPr>
                <w:i/>
                <w:sz w:val="20"/>
                <w:szCs w:val="20"/>
                <w:lang w:val="ru-RU"/>
              </w:rPr>
              <w:t>19346</w:t>
            </w:r>
            <w:r w:rsidR="0046096F" w:rsidRPr="00D90F02">
              <w:rPr>
                <w:i/>
                <w:sz w:val="20"/>
                <w:szCs w:val="20"/>
                <w:lang w:val="ru-RU"/>
              </w:rPr>
              <w:t>=</w:t>
            </w:r>
            <w:r w:rsidR="00824215">
              <w:rPr>
                <w:i/>
                <w:sz w:val="20"/>
                <w:szCs w:val="20"/>
                <w:lang w:val="ru-RU"/>
              </w:rPr>
              <w:t>86</w:t>
            </w:r>
            <w:r w:rsidR="0046096F">
              <w:rPr>
                <w:i/>
                <w:sz w:val="20"/>
                <w:szCs w:val="20"/>
                <w:lang w:val="ru-RU"/>
              </w:rPr>
              <w:t xml:space="preserve"> места на 1000 чел.;</w:t>
            </w:r>
          </w:p>
          <w:p w:rsidR="0046096F" w:rsidRPr="00390D69" w:rsidRDefault="0046096F" w:rsidP="0046096F">
            <w:pPr>
              <w:pStyle w:val="aff6"/>
              <w:ind w:firstLine="0"/>
              <w:jc w:val="left"/>
              <w:rPr>
                <w:i/>
                <w:sz w:val="20"/>
                <w:szCs w:val="20"/>
                <w:lang w:val="ru-RU"/>
              </w:rPr>
            </w:pPr>
            <w:r w:rsidRPr="00390D69">
              <w:rPr>
                <w:i/>
                <w:sz w:val="20"/>
                <w:szCs w:val="20"/>
                <w:lang w:val="ru-RU"/>
              </w:rPr>
              <w:t>на базе образовательных организаций (за исключением общеобраз</w:t>
            </w:r>
            <w:r w:rsidRPr="00390D69">
              <w:rPr>
                <w:i/>
                <w:sz w:val="20"/>
                <w:szCs w:val="20"/>
                <w:lang w:val="ru-RU"/>
              </w:rPr>
              <w:t>о</w:t>
            </w:r>
            <w:r w:rsidRPr="00390D69">
              <w:rPr>
                <w:i/>
                <w:sz w:val="20"/>
                <w:szCs w:val="20"/>
                <w:lang w:val="ru-RU"/>
              </w:rPr>
              <w:t xml:space="preserve">вательных организаций): </w:t>
            </w:r>
          </w:p>
          <w:p w:rsidR="0046096F" w:rsidRDefault="00CA6DB5" w:rsidP="0046096F">
            <w:pPr>
              <w:pStyle w:val="aff6"/>
              <w:ind w:firstLine="0"/>
              <w:jc w:val="left"/>
              <w:rPr>
                <w:i/>
                <w:sz w:val="20"/>
                <w:szCs w:val="20"/>
                <w:lang w:val="ru-RU"/>
              </w:rPr>
            </w:pPr>
            <w:r>
              <w:rPr>
                <w:i/>
                <w:sz w:val="20"/>
                <w:szCs w:val="20"/>
                <w:lang w:val="ru-RU"/>
              </w:rPr>
              <w:lastRenderedPageBreak/>
              <w:t>2556</w:t>
            </w:r>
            <w:r w:rsidR="0046096F" w:rsidRPr="00390D69">
              <w:rPr>
                <w:i/>
                <w:sz w:val="20"/>
                <w:szCs w:val="20"/>
                <w:lang w:val="ru-RU"/>
              </w:rPr>
              <w:sym w:font="Symbol" w:char="F0D7"/>
            </w:r>
            <w:r w:rsidR="0046096F" w:rsidRPr="00390D69">
              <w:rPr>
                <w:i/>
                <w:sz w:val="20"/>
                <w:szCs w:val="20"/>
                <w:lang w:val="ru-RU"/>
              </w:rPr>
              <w:t>0,</w:t>
            </w:r>
            <w:r w:rsidR="0046096F">
              <w:rPr>
                <w:i/>
                <w:sz w:val="20"/>
                <w:szCs w:val="20"/>
                <w:lang w:val="ru-RU"/>
              </w:rPr>
              <w:t>1</w:t>
            </w:r>
            <w:r w:rsidR="0046096F" w:rsidRPr="00390D69">
              <w:rPr>
                <w:i/>
                <w:sz w:val="20"/>
                <w:szCs w:val="20"/>
                <w:lang w:val="ru-RU"/>
              </w:rPr>
              <w:t>/</w:t>
            </w:r>
            <w:r w:rsidR="00796427">
              <w:rPr>
                <w:i/>
                <w:sz w:val="20"/>
                <w:szCs w:val="20"/>
                <w:lang w:val="ru-RU"/>
              </w:rPr>
              <w:t>19346</w:t>
            </w:r>
            <w:r w:rsidR="0046096F" w:rsidRPr="00390D69">
              <w:rPr>
                <w:i/>
                <w:sz w:val="20"/>
                <w:szCs w:val="20"/>
                <w:lang w:val="ru-RU"/>
              </w:rPr>
              <w:t>=</w:t>
            </w:r>
            <w:r w:rsidR="00824215">
              <w:rPr>
                <w:i/>
                <w:sz w:val="20"/>
                <w:szCs w:val="20"/>
                <w:lang w:val="ru-RU"/>
              </w:rPr>
              <w:t>13</w:t>
            </w:r>
            <w:r w:rsidR="0046096F" w:rsidRPr="00390D69">
              <w:rPr>
                <w:i/>
                <w:sz w:val="20"/>
                <w:szCs w:val="20"/>
                <w:lang w:val="ru-RU"/>
              </w:rPr>
              <w:t xml:space="preserve"> мест на</w:t>
            </w:r>
            <w:r w:rsidR="0046096F">
              <w:rPr>
                <w:i/>
                <w:sz w:val="20"/>
                <w:szCs w:val="20"/>
                <w:lang w:val="ru-RU"/>
              </w:rPr>
              <w:t xml:space="preserve"> 1000 чел.</w:t>
            </w:r>
          </w:p>
          <w:p w:rsidR="00752037" w:rsidRDefault="00752037" w:rsidP="00B43FF6">
            <w:pPr>
              <w:pStyle w:val="aff6"/>
              <w:ind w:firstLine="0"/>
              <w:jc w:val="left"/>
              <w:rPr>
                <w:sz w:val="20"/>
                <w:szCs w:val="20"/>
                <w:lang w:val="ru-RU"/>
              </w:rPr>
            </w:pPr>
            <w:r>
              <w:rPr>
                <w:sz w:val="20"/>
                <w:szCs w:val="20"/>
                <w:lang w:val="ru-RU"/>
              </w:rPr>
              <w:t>Рассчитанн</w:t>
            </w:r>
            <w:r w:rsidR="0046096F">
              <w:rPr>
                <w:sz w:val="20"/>
                <w:szCs w:val="20"/>
                <w:lang w:val="ru-RU"/>
              </w:rPr>
              <w:t>ые</w:t>
            </w:r>
            <w:r w:rsidR="00934590">
              <w:rPr>
                <w:sz w:val="20"/>
                <w:szCs w:val="20"/>
                <w:lang w:val="ru-RU"/>
              </w:rPr>
              <w:t xml:space="preserve"> </w:t>
            </w:r>
            <w:r w:rsidR="0046096F">
              <w:rPr>
                <w:sz w:val="20"/>
                <w:szCs w:val="20"/>
                <w:lang w:val="ru-RU"/>
              </w:rPr>
              <w:t>общие</w:t>
            </w:r>
            <w:r>
              <w:rPr>
                <w:sz w:val="20"/>
                <w:szCs w:val="20"/>
                <w:lang w:val="ru-RU"/>
              </w:rPr>
              <w:t xml:space="preserve"> показател</w:t>
            </w:r>
            <w:r w:rsidR="0046096F">
              <w:rPr>
                <w:sz w:val="20"/>
                <w:szCs w:val="20"/>
                <w:lang w:val="ru-RU"/>
              </w:rPr>
              <w:t>и</w:t>
            </w:r>
            <w:r>
              <w:rPr>
                <w:sz w:val="20"/>
                <w:szCs w:val="20"/>
                <w:lang w:val="ru-RU"/>
              </w:rPr>
              <w:t xml:space="preserve"> (</w:t>
            </w:r>
            <w:r w:rsidR="00B43FF6">
              <w:rPr>
                <w:sz w:val="20"/>
                <w:szCs w:val="20"/>
                <w:lang w:val="ru-RU"/>
              </w:rPr>
              <w:t>98</w:t>
            </w:r>
            <w:r w:rsidR="0046096F">
              <w:rPr>
                <w:sz w:val="20"/>
                <w:szCs w:val="20"/>
                <w:lang w:val="ru-RU"/>
              </w:rPr>
              <w:t xml:space="preserve"> и </w:t>
            </w:r>
            <w:r w:rsidR="00824215">
              <w:rPr>
                <w:sz w:val="20"/>
                <w:szCs w:val="20"/>
                <w:lang w:val="ru-RU"/>
              </w:rPr>
              <w:t>99</w:t>
            </w:r>
            <w:r>
              <w:rPr>
                <w:sz w:val="20"/>
                <w:szCs w:val="20"/>
                <w:lang w:val="ru-RU"/>
              </w:rPr>
              <w:t xml:space="preserve"> мест на 1000 чел.) прев</w:t>
            </w:r>
            <w:r>
              <w:rPr>
                <w:sz w:val="20"/>
                <w:szCs w:val="20"/>
                <w:lang w:val="ru-RU"/>
              </w:rPr>
              <w:t>ы</w:t>
            </w:r>
            <w:r>
              <w:rPr>
                <w:sz w:val="20"/>
                <w:szCs w:val="20"/>
                <w:lang w:val="ru-RU"/>
              </w:rPr>
              <w:t>ша</w:t>
            </w:r>
            <w:r w:rsidR="0046096F">
              <w:rPr>
                <w:sz w:val="20"/>
                <w:szCs w:val="20"/>
                <w:lang w:val="ru-RU"/>
              </w:rPr>
              <w:t>ю</w:t>
            </w:r>
            <w:r>
              <w:rPr>
                <w:sz w:val="20"/>
                <w:szCs w:val="20"/>
                <w:lang w:val="ru-RU"/>
              </w:rPr>
              <w:t xml:space="preserve">т предельное значение соответствующего показателя в таблице 1.2.4 Проекта </w:t>
            </w:r>
            <w:r w:rsidRPr="00200C4C">
              <w:rPr>
                <w:sz w:val="20"/>
                <w:szCs w:val="20"/>
                <w:lang w:val="ru-RU"/>
              </w:rPr>
              <w:t>РНГП Саратовской области</w:t>
            </w:r>
            <w:r w:rsidRPr="00722162">
              <w:rPr>
                <w:sz w:val="20"/>
                <w:szCs w:val="20"/>
                <w:lang w:val="ru-RU"/>
              </w:rPr>
              <w:t xml:space="preserve"> (</w:t>
            </w:r>
            <w:r>
              <w:rPr>
                <w:sz w:val="20"/>
                <w:szCs w:val="20"/>
                <w:lang w:val="ru-RU"/>
              </w:rPr>
              <w:t>95,95 мест на 1000 жит</w:t>
            </w:r>
            <w:r>
              <w:rPr>
                <w:sz w:val="20"/>
                <w:szCs w:val="20"/>
                <w:lang w:val="ru-RU"/>
              </w:rPr>
              <w:t>е</w:t>
            </w:r>
            <w:r>
              <w:rPr>
                <w:sz w:val="20"/>
                <w:szCs w:val="20"/>
                <w:lang w:val="ru-RU"/>
              </w:rPr>
              <w:t xml:space="preserve">лей), поэтому </w:t>
            </w:r>
            <w:r w:rsidR="0046096F">
              <w:rPr>
                <w:sz w:val="20"/>
                <w:szCs w:val="20"/>
                <w:lang w:val="ru-RU"/>
              </w:rPr>
              <w:t>могут</w:t>
            </w:r>
            <w:r>
              <w:rPr>
                <w:sz w:val="20"/>
                <w:szCs w:val="20"/>
                <w:lang w:val="ru-RU"/>
              </w:rPr>
              <w:t xml:space="preserve"> быть принят</w:t>
            </w:r>
            <w:r w:rsidR="0046096F">
              <w:rPr>
                <w:sz w:val="20"/>
                <w:szCs w:val="20"/>
                <w:lang w:val="ru-RU"/>
              </w:rPr>
              <w:t>ы</w:t>
            </w:r>
            <w:r>
              <w:rPr>
                <w:sz w:val="20"/>
                <w:szCs w:val="20"/>
                <w:lang w:val="ru-RU"/>
              </w:rPr>
              <w:t>.</w:t>
            </w:r>
          </w:p>
        </w:tc>
      </w:tr>
      <w:tr w:rsidR="00752037" w:rsidRPr="004532CA" w:rsidTr="0046096F">
        <w:tc>
          <w:tcPr>
            <w:tcW w:w="1446" w:type="dxa"/>
            <w:vMerge/>
            <w:shd w:val="clear" w:color="auto" w:fill="F2F2F2" w:themeFill="background1" w:themeFillShade="F2"/>
          </w:tcPr>
          <w:p w:rsidR="00752037" w:rsidRPr="00B34740" w:rsidRDefault="00752037" w:rsidP="006C445E">
            <w:pPr>
              <w:pStyle w:val="aff6"/>
              <w:ind w:firstLine="0"/>
              <w:jc w:val="left"/>
              <w:rPr>
                <w:sz w:val="20"/>
                <w:szCs w:val="20"/>
                <w:lang w:val="ru-RU"/>
              </w:rPr>
            </w:pPr>
          </w:p>
        </w:tc>
        <w:tc>
          <w:tcPr>
            <w:tcW w:w="1842" w:type="dxa"/>
          </w:tcPr>
          <w:p w:rsidR="00752037" w:rsidRPr="004532CA" w:rsidRDefault="00752037" w:rsidP="006C445E">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752037" w:rsidRDefault="00752037" w:rsidP="006C445E">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752037" w:rsidRDefault="00752037" w:rsidP="00752037">
      <w:pPr>
        <w:pStyle w:val="20"/>
        <w:numPr>
          <w:ilvl w:val="1"/>
          <w:numId w:val="13"/>
        </w:numPr>
        <w:ind w:left="0" w:firstLine="0"/>
      </w:pPr>
      <w:bookmarkStart w:id="355" w:name="_Toc498361770"/>
      <w:bookmarkStart w:id="356" w:name="_Toc501034211"/>
      <w:r>
        <w:t>Объекты местного значения муниципального района</w:t>
      </w:r>
      <w:r w:rsidR="00934590">
        <w:t xml:space="preserve"> </w:t>
      </w:r>
      <w:r>
        <w:t>в области</w:t>
      </w:r>
      <w:bookmarkStart w:id="357" w:name="OLE_LINK321"/>
      <w:bookmarkStart w:id="358" w:name="OLE_LINK322"/>
      <w:bookmarkStart w:id="359" w:name="OLE_LINK324"/>
      <w:r w:rsidR="00934590">
        <w:t xml:space="preserve"> </w:t>
      </w:r>
      <w:r w:rsidRPr="00953E5D">
        <w:t>сбор</w:t>
      </w:r>
      <w:r>
        <w:t>а</w:t>
      </w:r>
      <w:r w:rsidRPr="00953E5D">
        <w:t>, транспортировани</w:t>
      </w:r>
      <w:r>
        <w:t>я</w:t>
      </w:r>
      <w:r w:rsidRPr="00953E5D">
        <w:t>, обработк</w:t>
      </w:r>
      <w:r>
        <w:t>и</w:t>
      </w:r>
      <w:r w:rsidRPr="00953E5D">
        <w:t>, утилизаци</w:t>
      </w:r>
      <w:r>
        <w:t>и</w:t>
      </w:r>
      <w:r w:rsidRPr="00953E5D">
        <w:t>, обезвреживани</w:t>
      </w:r>
      <w:r>
        <w:t>я</w:t>
      </w:r>
      <w:r w:rsidRPr="00953E5D">
        <w:t>, размещени</w:t>
      </w:r>
      <w:r>
        <w:t>я</w:t>
      </w:r>
      <w:r w:rsidRPr="00953E5D">
        <w:t xml:space="preserve"> твердых коммунальных отходов</w:t>
      </w:r>
      <w:bookmarkEnd w:id="355"/>
      <w:bookmarkEnd w:id="356"/>
      <w:bookmarkEnd w:id="357"/>
      <w:bookmarkEnd w:id="358"/>
      <w:bookmarkEnd w:id="359"/>
    </w:p>
    <w:p w:rsidR="006A2CA1" w:rsidRPr="007F45DF" w:rsidRDefault="006A2CA1" w:rsidP="006A2CA1">
      <w:pPr>
        <w:snapToGrid w:val="0"/>
        <w:ind w:firstLine="683"/>
      </w:pPr>
      <w:bookmarkStart w:id="360" w:name="OLE_LINK255"/>
      <w:proofErr w:type="gramStart"/>
      <w:r>
        <w:t xml:space="preserve">Согласно </w:t>
      </w:r>
      <w:r w:rsidRPr="007F45DF">
        <w:t xml:space="preserve">территориальной схеме обращения с отходами, в том числе с твердыми коммунальными отходами, в Саратовской области, утвержденной приказом министерства природных ресурсов и экологии Саратовской области от 22.09.2016 № 707 (с </w:t>
      </w:r>
      <w:proofErr w:type="spellStart"/>
      <w:r w:rsidRPr="007F45DF">
        <w:t>изм</w:t>
      </w:r>
      <w:proofErr w:type="spellEnd"/>
      <w:r w:rsidRPr="007F45DF">
        <w:t xml:space="preserve">. от 26.06.2017) в </w:t>
      </w:r>
      <w:r>
        <w:t>Вольском</w:t>
      </w:r>
      <w:r w:rsidR="00934590">
        <w:t xml:space="preserve"> </w:t>
      </w:r>
      <w:r>
        <w:t xml:space="preserve">муниципальном </w:t>
      </w:r>
      <w:r w:rsidRPr="007F45DF">
        <w:t xml:space="preserve">районе </w:t>
      </w:r>
      <w:r>
        <w:t xml:space="preserve">не </w:t>
      </w:r>
      <w:r w:rsidRPr="007F45DF">
        <w:t xml:space="preserve">предусмотрено размещение </w:t>
      </w:r>
      <w:r>
        <w:t xml:space="preserve">объектов по обращению с отходами, твердые коммунальные отходы транспортируются на полигон ТКО в </w:t>
      </w:r>
      <w:proofErr w:type="spellStart"/>
      <w:r>
        <w:t>Балаковском</w:t>
      </w:r>
      <w:proofErr w:type="spellEnd"/>
      <w:r>
        <w:t xml:space="preserve"> муниципальном районе Саратовской области.</w:t>
      </w:r>
      <w:proofErr w:type="gramEnd"/>
    </w:p>
    <w:p w:rsidR="00752037" w:rsidRDefault="00752037" w:rsidP="00752037">
      <w:pPr>
        <w:pStyle w:val="20"/>
        <w:numPr>
          <w:ilvl w:val="1"/>
          <w:numId w:val="13"/>
        </w:numPr>
        <w:ind w:left="0" w:firstLine="0"/>
      </w:pPr>
      <w:bookmarkStart w:id="361" w:name="_Toc498361771"/>
      <w:bookmarkStart w:id="362" w:name="_Toc501034212"/>
      <w:bookmarkEnd w:id="360"/>
      <w:r>
        <w:t>Объекты местного значения муниципального района</w:t>
      </w:r>
      <w:r w:rsidR="00934590">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361"/>
      <w:bookmarkEnd w:id="362"/>
    </w:p>
    <w:p w:rsidR="00752037" w:rsidRDefault="00752037" w:rsidP="00752037">
      <w:pPr>
        <w:snapToGrid w:val="0"/>
        <w:ind w:firstLine="683"/>
      </w:pPr>
      <w:r>
        <w:t>При подготовке документов территориального планирования для объектов местн</w:t>
      </w:r>
      <w:r>
        <w:t>о</w:t>
      </w:r>
      <w:r>
        <w:t xml:space="preserve">го значения муниципального района в области предупреждения чрезвычайных ситуаций для пожарной охраны необходимо руководствоваться Федеральным </w:t>
      </w:r>
      <w:hyperlink r:id="rId15" w:history="1">
        <w:r w:rsidRPr="00006F9B">
          <w:t>законом</w:t>
        </w:r>
      </w:hyperlink>
      <w:r>
        <w:t xml:space="preserve"> от 22.07.2008 № 123-ФЗ «Технический регламент о требованиях пожарной безопасности». </w:t>
      </w:r>
      <w:proofErr w:type="gramStart"/>
      <w:r>
        <w:t>Расчетные показатели количества пожарных депо и пожарных автомобилей для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w:t>
      </w:r>
      <w:r>
        <w:t>у</w:t>
      </w:r>
      <w:r>
        <w:t>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roofErr w:type="gramEnd"/>
    </w:p>
    <w:p w:rsidR="00752037" w:rsidRDefault="00752037" w:rsidP="00752037">
      <w:pPr>
        <w:pStyle w:val="20"/>
        <w:numPr>
          <w:ilvl w:val="1"/>
          <w:numId w:val="13"/>
        </w:numPr>
        <w:ind w:left="0" w:firstLine="0"/>
      </w:pPr>
      <w:bookmarkStart w:id="363" w:name="_Toc498361772"/>
      <w:bookmarkStart w:id="364" w:name="_Toc501034213"/>
      <w:r>
        <w:lastRenderedPageBreak/>
        <w:t>Объекты местного значения муниципального района</w:t>
      </w:r>
      <w:r w:rsidR="00934590">
        <w:t xml:space="preserve"> </w:t>
      </w:r>
      <w:r>
        <w:t xml:space="preserve">в области ритуальных услуг </w:t>
      </w:r>
      <w:r w:rsidRPr="00B23676">
        <w:t>и содержания мест захоронения</w:t>
      </w:r>
      <w:bookmarkEnd w:id="363"/>
      <w:bookmarkEnd w:id="364"/>
    </w:p>
    <w:p w:rsidR="00752037" w:rsidRPr="00FB7B60" w:rsidRDefault="00752037" w:rsidP="00752037">
      <w:pPr>
        <w:keepNext/>
        <w:spacing w:before="120"/>
        <w:jc w:val="right"/>
        <w:rPr>
          <w:b/>
          <w:i/>
        </w:rPr>
      </w:pPr>
      <w:r w:rsidRPr="00FB7B60">
        <w:rPr>
          <w:b/>
          <w:i/>
        </w:rPr>
        <w:t xml:space="preserve">Таблица </w:t>
      </w:r>
      <w:r>
        <w:rPr>
          <w:b/>
          <w:i/>
        </w:rPr>
        <w:t>2.</w:t>
      </w:r>
      <w:r w:rsidR="006A2CA1">
        <w:rPr>
          <w:b/>
          <w:i/>
        </w:rPr>
        <w:t>8</w:t>
      </w:r>
    </w:p>
    <w:p w:rsidR="00752037" w:rsidRDefault="00752037" w:rsidP="00752037">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местного зн</w:t>
      </w:r>
      <w:r w:rsidRPr="00FB7B60">
        <w:rPr>
          <w:b/>
          <w:i/>
        </w:rPr>
        <w:t>а</w:t>
      </w:r>
      <w:r w:rsidRPr="00FB7B60">
        <w:rPr>
          <w:b/>
          <w:i/>
        </w:rPr>
        <w:t xml:space="preserve">чения </w:t>
      </w:r>
      <w:r>
        <w:rPr>
          <w:b/>
          <w:i/>
        </w:rPr>
        <w:t>муниципального района</w:t>
      </w:r>
      <w:r w:rsidR="00934590">
        <w:rPr>
          <w:b/>
          <w:i/>
        </w:rPr>
        <w:t xml:space="preserve"> </w:t>
      </w:r>
      <w:r w:rsidRPr="00FB7B60">
        <w:rPr>
          <w:b/>
          <w:i/>
        </w:rPr>
        <w:t xml:space="preserve">в области </w:t>
      </w:r>
      <w:r w:rsidRPr="00481584">
        <w:rPr>
          <w:b/>
          <w:i/>
        </w:rPr>
        <w:t>ритуальных услуг и содержания мест зах</w:t>
      </w:r>
      <w:r w:rsidRPr="00481584">
        <w:rPr>
          <w:b/>
          <w:i/>
        </w:rPr>
        <w:t>о</w:t>
      </w:r>
      <w:r w:rsidRPr="00481584">
        <w:rPr>
          <w:b/>
          <w:i/>
        </w:rPr>
        <w:t>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752037" w:rsidRPr="00C85A47" w:rsidTr="006C445E">
        <w:trPr>
          <w:cantSplit/>
          <w:tblHeader/>
        </w:trPr>
        <w:tc>
          <w:tcPr>
            <w:tcW w:w="1871" w:type="dxa"/>
            <w:shd w:val="clear" w:color="auto" w:fill="D9D9D9" w:themeFill="background1" w:themeFillShade="D9"/>
          </w:tcPr>
          <w:p w:rsidR="00752037" w:rsidRPr="00C85A47" w:rsidRDefault="00752037" w:rsidP="006C445E">
            <w:pPr>
              <w:pStyle w:val="aff6"/>
              <w:keepNext/>
              <w:widowControl w:val="0"/>
              <w:ind w:firstLine="0"/>
              <w:jc w:val="center"/>
              <w:rPr>
                <w:b/>
                <w:i/>
                <w:sz w:val="20"/>
                <w:szCs w:val="20"/>
                <w:lang w:val="ru-RU"/>
              </w:rPr>
            </w:pPr>
            <w:bookmarkStart w:id="365" w:name="_Hlk497494131"/>
            <w:r w:rsidRPr="00C85A47">
              <w:rPr>
                <w:b/>
                <w:i/>
                <w:sz w:val="20"/>
                <w:szCs w:val="20"/>
                <w:lang w:val="ru-RU"/>
              </w:rPr>
              <w:t>Наименование вида объекта</w:t>
            </w:r>
          </w:p>
        </w:tc>
        <w:tc>
          <w:tcPr>
            <w:tcW w:w="2552" w:type="dxa"/>
            <w:shd w:val="clear" w:color="auto" w:fill="D9D9D9" w:themeFill="background1" w:themeFillShade="D9"/>
          </w:tcPr>
          <w:p w:rsidR="00752037" w:rsidRPr="00C85A47" w:rsidRDefault="00752037" w:rsidP="006C445E">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752037" w:rsidRPr="00C85A47" w:rsidRDefault="00752037" w:rsidP="006C445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752037" w:rsidRPr="00C85A47" w:rsidTr="006C445E">
        <w:trPr>
          <w:cantSplit/>
        </w:trPr>
        <w:tc>
          <w:tcPr>
            <w:tcW w:w="1871" w:type="dxa"/>
            <w:vMerge w:val="restart"/>
            <w:shd w:val="clear" w:color="auto" w:fill="F2F2F2" w:themeFill="background1" w:themeFillShade="F2"/>
          </w:tcPr>
          <w:p w:rsidR="00752037" w:rsidRPr="00C85A47" w:rsidRDefault="00752037" w:rsidP="00476453">
            <w:pPr>
              <w:pStyle w:val="aff6"/>
              <w:widowControl w:val="0"/>
              <w:ind w:firstLine="0"/>
              <w:jc w:val="left"/>
              <w:rPr>
                <w:sz w:val="20"/>
                <w:szCs w:val="20"/>
                <w:lang w:val="ru-RU"/>
              </w:rPr>
            </w:pPr>
            <w:bookmarkStart w:id="366" w:name="OLE_LINK348"/>
            <w:bookmarkStart w:id="367" w:name="OLE_LINK349"/>
            <w:bookmarkStart w:id="368" w:name="OLE_LINK86"/>
            <w:bookmarkStart w:id="369" w:name="OLE_LINK87"/>
            <w:r>
              <w:rPr>
                <w:sz w:val="20"/>
                <w:szCs w:val="20"/>
                <w:lang w:val="ru-RU"/>
              </w:rPr>
              <w:t>Организация пох</w:t>
            </w:r>
            <w:r>
              <w:rPr>
                <w:sz w:val="20"/>
                <w:szCs w:val="20"/>
                <w:lang w:val="ru-RU"/>
              </w:rPr>
              <w:t>о</w:t>
            </w:r>
            <w:r>
              <w:rPr>
                <w:sz w:val="20"/>
                <w:szCs w:val="20"/>
                <w:lang w:val="ru-RU"/>
              </w:rPr>
              <w:t>ронного обслужив</w:t>
            </w:r>
            <w:r>
              <w:rPr>
                <w:sz w:val="20"/>
                <w:szCs w:val="20"/>
                <w:lang w:val="ru-RU"/>
              </w:rPr>
              <w:t>а</w:t>
            </w:r>
            <w:r>
              <w:rPr>
                <w:sz w:val="20"/>
                <w:szCs w:val="20"/>
                <w:lang w:val="ru-RU"/>
              </w:rPr>
              <w:t>ния населения</w:t>
            </w:r>
            <w:bookmarkEnd w:id="366"/>
            <w:bookmarkEnd w:id="367"/>
            <w:bookmarkEnd w:id="368"/>
            <w:bookmarkEnd w:id="369"/>
          </w:p>
        </w:tc>
        <w:tc>
          <w:tcPr>
            <w:tcW w:w="2552" w:type="dxa"/>
          </w:tcPr>
          <w:p w:rsidR="00752037" w:rsidRPr="00C85A47" w:rsidRDefault="00752037" w:rsidP="00476453">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752037" w:rsidRDefault="00617DEA" w:rsidP="00617DEA">
            <w:pPr>
              <w:pStyle w:val="aff6"/>
              <w:ind w:firstLine="0"/>
              <w:jc w:val="left"/>
              <w:rPr>
                <w:sz w:val="20"/>
                <w:szCs w:val="20"/>
                <w:highlight w:val="red"/>
                <w:lang w:val="ru-RU"/>
              </w:rPr>
            </w:pPr>
            <w:bookmarkStart w:id="370" w:name="OLE_LINK101"/>
            <w:bookmarkStart w:id="371" w:name="OLE_LINK102"/>
            <w:bookmarkStart w:id="372" w:name="OLE_LINK103"/>
            <w:r w:rsidRPr="00617DEA">
              <w:rPr>
                <w:sz w:val="20"/>
                <w:szCs w:val="20"/>
                <w:lang w:val="ru-RU"/>
              </w:rPr>
              <w:t>В</w:t>
            </w:r>
            <w:r w:rsidR="00752037" w:rsidRPr="00617DEA">
              <w:rPr>
                <w:sz w:val="20"/>
                <w:szCs w:val="20"/>
                <w:lang w:val="ru-RU"/>
              </w:rPr>
              <w:t xml:space="preserve"> соответствии с таблицей 1.2.9 Проекта РНГП Сарато</w:t>
            </w:r>
            <w:r w:rsidR="00752037" w:rsidRPr="00617DEA">
              <w:rPr>
                <w:sz w:val="20"/>
                <w:szCs w:val="20"/>
                <w:lang w:val="ru-RU"/>
              </w:rPr>
              <w:t>в</w:t>
            </w:r>
            <w:r w:rsidR="00752037" w:rsidRPr="00617DEA">
              <w:rPr>
                <w:sz w:val="20"/>
                <w:szCs w:val="20"/>
                <w:lang w:val="ru-RU"/>
              </w:rPr>
              <w:t xml:space="preserve">ской области </w:t>
            </w:r>
            <w:r w:rsidRPr="00617DEA">
              <w:rPr>
                <w:sz w:val="20"/>
                <w:szCs w:val="20"/>
                <w:lang w:val="ru-RU"/>
              </w:rPr>
              <w:t>необходим</w:t>
            </w:r>
            <w:r w:rsidR="00B20082">
              <w:rPr>
                <w:sz w:val="20"/>
                <w:szCs w:val="20"/>
                <w:lang w:val="ru-RU"/>
              </w:rPr>
              <w:t>о</w:t>
            </w:r>
            <w:proofErr w:type="gramStart"/>
            <w:r w:rsidR="00B20082">
              <w:rPr>
                <w:sz w:val="20"/>
                <w:szCs w:val="20"/>
                <w:lang w:val="ru-RU"/>
              </w:rPr>
              <w:t>6</w:t>
            </w:r>
            <w:proofErr w:type="gramEnd"/>
            <w:r w:rsidR="00752037" w:rsidRPr="00617DEA">
              <w:rPr>
                <w:sz w:val="20"/>
                <w:szCs w:val="20"/>
                <w:lang w:val="ru-RU"/>
              </w:rPr>
              <w:t xml:space="preserve"> организаци</w:t>
            </w:r>
            <w:r w:rsidR="00B20082">
              <w:rPr>
                <w:sz w:val="20"/>
                <w:szCs w:val="20"/>
                <w:lang w:val="ru-RU"/>
              </w:rPr>
              <w:t>й</w:t>
            </w:r>
            <w:r w:rsidR="00752037" w:rsidRPr="00617DEA">
              <w:rPr>
                <w:sz w:val="20"/>
                <w:szCs w:val="20"/>
                <w:lang w:val="ru-RU"/>
              </w:rPr>
              <w:t xml:space="preserve"> похоронного обслуживания населения на 15000 жителей.</w:t>
            </w:r>
          </w:p>
          <w:p w:rsidR="00617DEA" w:rsidRPr="00617DEA" w:rsidRDefault="00617DEA" w:rsidP="00617DEA">
            <w:pPr>
              <w:pStyle w:val="aff6"/>
              <w:ind w:firstLine="0"/>
              <w:jc w:val="left"/>
              <w:rPr>
                <w:i/>
                <w:sz w:val="20"/>
                <w:szCs w:val="20"/>
                <w:lang w:val="ru-RU"/>
              </w:rPr>
            </w:pPr>
            <w:bookmarkStart w:id="373" w:name="OLE_LINK99"/>
            <w:bookmarkStart w:id="374" w:name="OLE_LINK100"/>
            <w:r w:rsidRPr="00617DEA">
              <w:rPr>
                <w:i/>
                <w:sz w:val="20"/>
                <w:szCs w:val="20"/>
                <w:lang w:val="ru-RU"/>
              </w:rPr>
              <w:t>Расчет:</w:t>
            </w:r>
          </w:p>
          <w:p w:rsidR="00617DEA" w:rsidRPr="00617DEA" w:rsidRDefault="00617DEA" w:rsidP="00617DEA">
            <w:pPr>
              <w:pStyle w:val="aff6"/>
              <w:ind w:firstLine="0"/>
              <w:jc w:val="left"/>
              <w:rPr>
                <w:i/>
                <w:sz w:val="20"/>
                <w:szCs w:val="20"/>
                <w:lang w:val="ru-RU"/>
              </w:rPr>
            </w:pPr>
            <w:r w:rsidRPr="00617DEA">
              <w:rPr>
                <w:i/>
                <w:sz w:val="20"/>
                <w:szCs w:val="20"/>
                <w:lang w:val="ru-RU"/>
              </w:rPr>
              <w:t xml:space="preserve">Численность населения </w:t>
            </w:r>
            <w:r w:rsidR="001629B4">
              <w:rPr>
                <w:i/>
                <w:sz w:val="20"/>
                <w:szCs w:val="20"/>
                <w:lang w:val="ru-RU"/>
              </w:rPr>
              <w:t>Вольск</w:t>
            </w:r>
            <w:r w:rsidRPr="00617DEA">
              <w:rPr>
                <w:i/>
                <w:sz w:val="20"/>
                <w:szCs w:val="20"/>
                <w:lang w:val="ru-RU"/>
              </w:rPr>
              <w:t xml:space="preserve">ого района на 1 января 2017 года </w:t>
            </w:r>
            <w:r w:rsidR="00776364">
              <w:rPr>
                <w:i/>
                <w:sz w:val="20"/>
                <w:szCs w:val="20"/>
                <w:lang w:val="ru-RU"/>
              </w:rPr>
              <w:t>89695</w:t>
            </w:r>
            <w:r w:rsidRPr="00617DEA">
              <w:rPr>
                <w:i/>
                <w:sz w:val="20"/>
                <w:szCs w:val="20"/>
                <w:lang w:val="ru-RU"/>
              </w:rPr>
              <w:t xml:space="preserve"> чел.</w:t>
            </w:r>
          </w:p>
          <w:p w:rsidR="00617DEA" w:rsidRDefault="00617DEA" w:rsidP="00617DEA">
            <w:pPr>
              <w:pStyle w:val="aff6"/>
              <w:ind w:firstLine="0"/>
              <w:jc w:val="left"/>
              <w:rPr>
                <w:i/>
                <w:sz w:val="20"/>
                <w:szCs w:val="20"/>
                <w:lang w:val="ru-RU"/>
              </w:rPr>
            </w:pPr>
            <w:r w:rsidRPr="00B87A7C">
              <w:rPr>
                <w:i/>
                <w:sz w:val="20"/>
                <w:szCs w:val="20"/>
                <w:lang w:val="ru-RU"/>
              </w:rPr>
              <w:t xml:space="preserve">Минимальная обеспеченность </w:t>
            </w:r>
            <w:r>
              <w:rPr>
                <w:i/>
                <w:sz w:val="20"/>
                <w:szCs w:val="20"/>
                <w:lang w:val="ru-RU"/>
              </w:rPr>
              <w:t>организациями похоро</w:t>
            </w:r>
            <w:r>
              <w:rPr>
                <w:i/>
                <w:sz w:val="20"/>
                <w:szCs w:val="20"/>
                <w:lang w:val="ru-RU"/>
              </w:rPr>
              <w:t>н</w:t>
            </w:r>
            <w:r>
              <w:rPr>
                <w:i/>
                <w:sz w:val="20"/>
                <w:szCs w:val="20"/>
                <w:lang w:val="ru-RU"/>
              </w:rPr>
              <w:t>ного обслуживания населения:</w:t>
            </w:r>
          </w:p>
          <w:p w:rsidR="00617DEA" w:rsidRDefault="00776364" w:rsidP="00617DEA">
            <w:pPr>
              <w:pStyle w:val="aff6"/>
              <w:ind w:firstLine="0"/>
              <w:jc w:val="left"/>
              <w:rPr>
                <w:i/>
                <w:sz w:val="20"/>
                <w:szCs w:val="20"/>
                <w:lang w:val="ru-RU"/>
              </w:rPr>
            </w:pPr>
            <w:r>
              <w:rPr>
                <w:i/>
                <w:sz w:val="20"/>
                <w:szCs w:val="20"/>
                <w:lang w:val="ru-RU"/>
              </w:rPr>
              <w:t>89695</w:t>
            </w:r>
            <w:r w:rsidR="00617DEA" w:rsidRPr="00D90F02">
              <w:rPr>
                <w:i/>
                <w:sz w:val="20"/>
                <w:szCs w:val="20"/>
                <w:lang w:val="ru-RU"/>
              </w:rPr>
              <w:t>/</w:t>
            </w:r>
            <w:r w:rsidR="00617DEA">
              <w:rPr>
                <w:i/>
                <w:sz w:val="20"/>
                <w:szCs w:val="20"/>
                <w:lang w:val="ru-RU"/>
              </w:rPr>
              <w:t>15000</w:t>
            </w:r>
            <w:r w:rsidR="00617DEA" w:rsidRPr="00D90F02">
              <w:rPr>
                <w:i/>
                <w:sz w:val="20"/>
                <w:szCs w:val="20"/>
                <w:lang w:val="ru-RU"/>
              </w:rPr>
              <w:t>=</w:t>
            </w:r>
            <w:r>
              <w:rPr>
                <w:i/>
                <w:sz w:val="20"/>
                <w:szCs w:val="20"/>
                <w:lang w:val="ru-RU"/>
              </w:rPr>
              <w:t xml:space="preserve">6 объектов </w:t>
            </w:r>
            <w:r w:rsidR="00617DEA">
              <w:rPr>
                <w:i/>
                <w:sz w:val="20"/>
                <w:szCs w:val="20"/>
                <w:lang w:val="ru-RU"/>
              </w:rPr>
              <w:t>на район.</w:t>
            </w:r>
          </w:p>
          <w:bookmarkEnd w:id="373"/>
          <w:bookmarkEnd w:id="374"/>
          <w:p w:rsidR="00156997" w:rsidRPr="00156997" w:rsidRDefault="00156997" w:rsidP="00657B82">
            <w:pPr>
              <w:pStyle w:val="aff6"/>
              <w:ind w:firstLine="0"/>
              <w:jc w:val="left"/>
              <w:rPr>
                <w:sz w:val="20"/>
                <w:szCs w:val="20"/>
                <w:highlight w:val="red"/>
                <w:lang w:val="ru-RU"/>
              </w:rPr>
            </w:pPr>
            <w:r w:rsidRPr="00ED6151">
              <w:rPr>
                <w:sz w:val="20"/>
                <w:szCs w:val="20"/>
                <w:lang w:val="ru-RU"/>
              </w:rPr>
              <w:t xml:space="preserve">При расчете потребности населения в </w:t>
            </w:r>
            <w:r>
              <w:rPr>
                <w:sz w:val="20"/>
                <w:szCs w:val="20"/>
                <w:lang w:val="ru-RU"/>
              </w:rPr>
              <w:t>организациях п</w:t>
            </w:r>
            <w:r>
              <w:rPr>
                <w:sz w:val="20"/>
                <w:szCs w:val="20"/>
                <w:lang w:val="ru-RU"/>
              </w:rPr>
              <w:t>о</w:t>
            </w:r>
            <w:r>
              <w:rPr>
                <w:sz w:val="20"/>
                <w:szCs w:val="20"/>
                <w:lang w:val="ru-RU"/>
              </w:rPr>
              <w:t>хоронного обслуживания</w:t>
            </w:r>
            <w:r w:rsidRPr="00ED6151">
              <w:rPr>
                <w:sz w:val="20"/>
                <w:szCs w:val="20"/>
                <w:lang w:val="ru-RU"/>
              </w:rPr>
              <w:t xml:space="preserve"> рекомендуется учитывать </w:t>
            </w:r>
            <w:r>
              <w:rPr>
                <w:sz w:val="20"/>
                <w:szCs w:val="20"/>
                <w:lang w:val="ru-RU"/>
              </w:rPr>
              <w:t>н</w:t>
            </w:r>
            <w:r>
              <w:rPr>
                <w:sz w:val="20"/>
                <w:szCs w:val="20"/>
                <w:lang w:val="ru-RU"/>
              </w:rPr>
              <w:t>а</w:t>
            </w:r>
            <w:r>
              <w:rPr>
                <w:sz w:val="20"/>
                <w:szCs w:val="20"/>
                <w:lang w:val="ru-RU"/>
              </w:rPr>
              <w:t>личие соответствующих объектов</w:t>
            </w:r>
            <w:r w:rsidRPr="00ED6151">
              <w:rPr>
                <w:sz w:val="20"/>
                <w:szCs w:val="20"/>
                <w:lang w:val="ru-RU"/>
              </w:rPr>
              <w:t xml:space="preserve"> местного значения </w:t>
            </w:r>
            <w:r>
              <w:rPr>
                <w:sz w:val="20"/>
                <w:szCs w:val="20"/>
                <w:lang w:val="ru-RU"/>
              </w:rPr>
              <w:t>поселений</w:t>
            </w:r>
            <w:r w:rsidRPr="00ED6151">
              <w:rPr>
                <w:sz w:val="20"/>
                <w:szCs w:val="20"/>
                <w:lang w:val="ru-RU"/>
              </w:rPr>
              <w:t>.</w:t>
            </w:r>
            <w:bookmarkEnd w:id="370"/>
            <w:bookmarkEnd w:id="371"/>
            <w:bookmarkEnd w:id="372"/>
          </w:p>
        </w:tc>
      </w:tr>
      <w:tr w:rsidR="00752037" w:rsidRPr="00C85A47" w:rsidTr="006C445E">
        <w:trPr>
          <w:cantSplit/>
        </w:trPr>
        <w:tc>
          <w:tcPr>
            <w:tcW w:w="1871" w:type="dxa"/>
            <w:vMerge/>
            <w:shd w:val="clear" w:color="auto" w:fill="F2F2F2" w:themeFill="background1" w:themeFillShade="F2"/>
          </w:tcPr>
          <w:p w:rsidR="00752037" w:rsidRDefault="00752037" w:rsidP="00476453">
            <w:pPr>
              <w:pStyle w:val="aff6"/>
              <w:widowControl w:val="0"/>
              <w:ind w:firstLine="0"/>
              <w:jc w:val="left"/>
              <w:rPr>
                <w:rFonts w:eastAsiaTheme="minorEastAsia"/>
                <w:sz w:val="20"/>
                <w:szCs w:val="20"/>
                <w:lang w:val="ru-RU"/>
              </w:rPr>
            </w:pPr>
          </w:p>
        </w:tc>
        <w:tc>
          <w:tcPr>
            <w:tcW w:w="2552" w:type="dxa"/>
          </w:tcPr>
          <w:p w:rsidR="00752037" w:rsidRPr="00C85A47" w:rsidRDefault="00752037" w:rsidP="00476453">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752037" w:rsidRDefault="00752037" w:rsidP="00B20082">
            <w:pPr>
              <w:pStyle w:val="aff6"/>
              <w:ind w:firstLine="0"/>
              <w:jc w:val="left"/>
              <w:rPr>
                <w:sz w:val="20"/>
                <w:szCs w:val="20"/>
                <w:lang w:val="ru-RU"/>
              </w:rPr>
            </w:pPr>
            <w:r>
              <w:rPr>
                <w:sz w:val="20"/>
                <w:szCs w:val="20"/>
                <w:lang w:val="ru-RU"/>
              </w:rPr>
              <w:t xml:space="preserve">Транспортная доступность в </w:t>
            </w:r>
            <w:r w:rsidR="00B20082">
              <w:rPr>
                <w:sz w:val="20"/>
                <w:szCs w:val="20"/>
                <w:lang w:val="ru-RU"/>
              </w:rPr>
              <w:t>60</w:t>
            </w:r>
            <w:r>
              <w:rPr>
                <w:sz w:val="20"/>
                <w:szCs w:val="20"/>
                <w:lang w:val="ru-RU"/>
              </w:rPr>
              <w:t xml:space="preserve"> мин. принята </w:t>
            </w:r>
            <w:r w:rsidRPr="0054588B">
              <w:rPr>
                <w:sz w:val="20"/>
                <w:szCs w:val="20"/>
                <w:lang w:val="ru-RU"/>
              </w:rPr>
              <w:t>исходя из времени, за которое можно добраться от самого удале</w:t>
            </w:r>
            <w:r w:rsidRPr="0054588B">
              <w:rPr>
                <w:sz w:val="20"/>
                <w:szCs w:val="20"/>
                <w:lang w:val="ru-RU"/>
              </w:rPr>
              <w:t>н</w:t>
            </w:r>
            <w:r w:rsidRPr="0054588B">
              <w:rPr>
                <w:sz w:val="20"/>
                <w:szCs w:val="20"/>
                <w:lang w:val="ru-RU"/>
              </w:rPr>
              <w:t>ного населенного пункта муниципального образования до объек</w:t>
            </w:r>
            <w:r>
              <w:rPr>
                <w:sz w:val="20"/>
                <w:szCs w:val="20"/>
                <w:lang w:val="ru-RU"/>
              </w:rPr>
              <w:t>та. Принятый показатель превышает соответс</w:t>
            </w:r>
            <w:r>
              <w:rPr>
                <w:sz w:val="20"/>
                <w:szCs w:val="20"/>
                <w:lang w:val="ru-RU"/>
              </w:rPr>
              <w:t>т</w:t>
            </w:r>
            <w:r>
              <w:rPr>
                <w:sz w:val="20"/>
                <w:szCs w:val="20"/>
                <w:lang w:val="ru-RU"/>
              </w:rPr>
              <w:t>вующий показатель в таблице 1.2.9 Проекта РНГП Сар</w:t>
            </w:r>
            <w:r>
              <w:rPr>
                <w:sz w:val="20"/>
                <w:szCs w:val="20"/>
                <w:lang w:val="ru-RU"/>
              </w:rPr>
              <w:t>а</w:t>
            </w:r>
            <w:r>
              <w:rPr>
                <w:sz w:val="20"/>
                <w:szCs w:val="20"/>
                <w:lang w:val="ru-RU"/>
              </w:rPr>
              <w:t>товской области, но в Примечаниях к данной таблице указано, что п</w:t>
            </w:r>
            <w:r w:rsidRPr="00BC7237">
              <w:rPr>
                <w:sz w:val="20"/>
                <w:szCs w:val="20"/>
                <w:lang w:val="ru-RU"/>
              </w:rPr>
              <w:t>редельные значения расчетных показат</w:t>
            </w:r>
            <w:r w:rsidRPr="00BC7237">
              <w:rPr>
                <w:sz w:val="20"/>
                <w:szCs w:val="20"/>
                <w:lang w:val="ru-RU"/>
              </w:rPr>
              <w:t>е</w:t>
            </w:r>
            <w:r w:rsidRPr="00BC7237">
              <w:rPr>
                <w:sz w:val="20"/>
                <w:szCs w:val="20"/>
                <w:lang w:val="ru-RU"/>
              </w:rPr>
              <w:t>лей являются укрупненными и подлежат обязательному уточнению для каждого муниципального образования Саратовской области при разработке местных нормат</w:t>
            </w:r>
            <w:r w:rsidRPr="00BC7237">
              <w:rPr>
                <w:sz w:val="20"/>
                <w:szCs w:val="20"/>
                <w:lang w:val="ru-RU"/>
              </w:rPr>
              <w:t>и</w:t>
            </w:r>
            <w:r w:rsidRPr="00BC7237">
              <w:rPr>
                <w:sz w:val="20"/>
                <w:szCs w:val="20"/>
                <w:lang w:val="ru-RU"/>
              </w:rPr>
              <w:t>вов градостроительного проектирования</w:t>
            </w:r>
            <w:r>
              <w:rPr>
                <w:sz w:val="20"/>
                <w:szCs w:val="20"/>
                <w:lang w:val="ru-RU"/>
              </w:rPr>
              <w:t>.</w:t>
            </w:r>
          </w:p>
        </w:tc>
      </w:tr>
      <w:tr w:rsidR="00752037" w:rsidRPr="00C85A47" w:rsidTr="006C445E">
        <w:trPr>
          <w:cantSplit/>
        </w:trPr>
        <w:tc>
          <w:tcPr>
            <w:tcW w:w="1871" w:type="dxa"/>
            <w:vMerge w:val="restart"/>
            <w:shd w:val="clear" w:color="auto" w:fill="F2F2F2" w:themeFill="background1" w:themeFillShade="F2"/>
          </w:tcPr>
          <w:p w:rsidR="00752037" w:rsidRDefault="00752037" w:rsidP="00476453">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752037" w:rsidRPr="00E646C5" w:rsidRDefault="00752037" w:rsidP="00476453">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752037" w:rsidRPr="00903F22" w:rsidRDefault="00752037" w:rsidP="00776364">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нием</w:t>
            </w:r>
            <w:proofErr w:type="gramStart"/>
            <w:r w:rsidRPr="00903F22">
              <w:rPr>
                <w:sz w:val="20"/>
                <w:szCs w:val="20"/>
                <w:lang w:val="ru-RU"/>
              </w:rPr>
              <w:t xml:space="preserve"> Д</w:t>
            </w:r>
            <w:proofErr w:type="gramEnd"/>
            <w:r w:rsidRPr="00903F22">
              <w:rPr>
                <w:sz w:val="20"/>
                <w:szCs w:val="20"/>
                <w:lang w:val="ru-RU"/>
              </w:rPr>
              <w:t xml:space="preserve"> СП 42.13330.2016 </w:t>
            </w:r>
            <w:r w:rsidRPr="003D6540">
              <w:rPr>
                <w:sz w:val="20"/>
                <w:szCs w:val="20"/>
                <w:lang w:val="ru-RU"/>
              </w:rPr>
              <w:t>«</w:t>
            </w:r>
            <w:bookmarkStart w:id="375" w:name="OLE_LINK79"/>
            <w:bookmarkStart w:id="376" w:name="OLE_LINK80"/>
            <w:bookmarkStart w:id="377" w:name="OLE_LINK93"/>
            <w:bookmarkStart w:id="378"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 xml:space="preserve">туализированная редакция </w:t>
            </w:r>
            <w:proofErr w:type="spellStart"/>
            <w:r w:rsidRPr="003D6540">
              <w:rPr>
                <w:sz w:val="20"/>
                <w:szCs w:val="20"/>
                <w:lang w:val="ru-RU"/>
              </w:rPr>
              <w:t>СНиП</w:t>
            </w:r>
            <w:proofErr w:type="spellEnd"/>
            <w:r w:rsidRPr="003D6540">
              <w:rPr>
                <w:sz w:val="20"/>
                <w:szCs w:val="20"/>
                <w:lang w:val="ru-RU"/>
              </w:rPr>
              <w:t xml:space="preserve"> 2.07.01-89*</w:t>
            </w:r>
            <w:bookmarkEnd w:id="375"/>
            <w:bookmarkEnd w:id="376"/>
            <w:bookmarkEnd w:id="377"/>
            <w:bookmarkEnd w:id="378"/>
            <w:r w:rsidRPr="003D6540">
              <w:rPr>
                <w:sz w:val="20"/>
                <w:szCs w:val="20"/>
                <w:lang w:val="ru-RU"/>
              </w:rPr>
              <w:t xml:space="preserve">» </w:t>
            </w:r>
            <w:r>
              <w:rPr>
                <w:sz w:val="20"/>
                <w:szCs w:val="20"/>
                <w:lang w:val="ru-RU"/>
              </w:rPr>
              <w:t>и табл</w:t>
            </w:r>
            <w:r>
              <w:rPr>
                <w:sz w:val="20"/>
                <w:szCs w:val="20"/>
                <w:lang w:val="ru-RU"/>
              </w:rPr>
              <w:t>и</w:t>
            </w:r>
            <w:r>
              <w:rPr>
                <w:sz w:val="20"/>
                <w:szCs w:val="20"/>
                <w:lang w:val="ru-RU"/>
              </w:rPr>
              <w:t>цей 1.2.9 Проекта РНГП Саратовской области (0,24 га на 1000 жителей)</w:t>
            </w:r>
          </w:p>
        </w:tc>
      </w:tr>
      <w:tr w:rsidR="00752037" w:rsidRPr="00C85A47" w:rsidTr="006C445E">
        <w:trPr>
          <w:cantSplit/>
        </w:trPr>
        <w:tc>
          <w:tcPr>
            <w:tcW w:w="1871" w:type="dxa"/>
            <w:vMerge/>
            <w:shd w:val="clear" w:color="auto" w:fill="F2F2F2" w:themeFill="background1" w:themeFillShade="F2"/>
          </w:tcPr>
          <w:p w:rsidR="00752037" w:rsidRDefault="00752037" w:rsidP="006C445E">
            <w:pPr>
              <w:pStyle w:val="aff6"/>
              <w:widowControl w:val="0"/>
              <w:ind w:firstLine="0"/>
              <w:rPr>
                <w:sz w:val="20"/>
                <w:szCs w:val="20"/>
                <w:lang w:val="ru-RU"/>
              </w:rPr>
            </w:pPr>
          </w:p>
        </w:tc>
        <w:tc>
          <w:tcPr>
            <w:tcW w:w="2552" w:type="dxa"/>
          </w:tcPr>
          <w:p w:rsidR="00752037" w:rsidRPr="00E646C5" w:rsidRDefault="00752037" w:rsidP="006C445E">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752037" w:rsidRPr="00903F22" w:rsidRDefault="00752037" w:rsidP="006C445E">
            <w:pPr>
              <w:pStyle w:val="Default"/>
              <w:rPr>
                <w:sz w:val="20"/>
                <w:szCs w:val="20"/>
              </w:rPr>
            </w:pPr>
            <w:r>
              <w:rPr>
                <w:sz w:val="20"/>
                <w:szCs w:val="20"/>
              </w:rPr>
              <w:t xml:space="preserve">Транспортная доступность в 60 мин. принята </w:t>
            </w:r>
            <w:r w:rsidRPr="0054588B">
              <w:rPr>
                <w:sz w:val="20"/>
                <w:szCs w:val="20"/>
              </w:rPr>
              <w:t>исходя из времени, за которое можно добраться от самого удале</w:t>
            </w:r>
            <w:r w:rsidRPr="0054588B">
              <w:rPr>
                <w:sz w:val="20"/>
                <w:szCs w:val="20"/>
              </w:rPr>
              <w:t>н</w:t>
            </w:r>
            <w:r w:rsidRPr="0054588B">
              <w:rPr>
                <w:sz w:val="20"/>
                <w:szCs w:val="20"/>
              </w:rPr>
              <w:t>ного населенного пункта муниципального образования до объек</w:t>
            </w:r>
            <w:r>
              <w:rPr>
                <w:sz w:val="20"/>
                <w:szCs w:val="20"/>
              </w:rPr>
              <w:t xml:space="preserve">та. Санитарно-защитная зона устанавливается согласно </w:t>
            </w:r>
            <w:proofErr w:type="spellStart"/>
            <w:r w:rsidRPr="00EC307A">
              <w:rPr>
                <w:sz w:val="20"/>
                <w:szCs w:val="20"/>
              </w:rPr>
              <w:t>СанПиН</w:t>
            </w:r>
            <w:proofErr w:type="spellEnd"/>
            <w:r w:rsidRPr="00EC307A">
              <w:rPr>
                <w:sz w:val="20"/>
                <w:szCs w:val="20"/>
              </w:rPr>
              <w:t xml:space="preserve"> 2.2.1/2.1.1.1200-03 </w:t>
            </w:r>
            <w:r>
              <w:rPr>
                <w:sz w:val="20"/>
                <w:szCs w:val="20"/>
              </w:rPr>
              <w:t>«</w:t>
            </w:r>
            <w:r w:rsidRPr="00EC307A">
              <w:rPr>
                <w:sz w:val="20"/>
                <w:szCs w:val="20"/>
              </w:rPr>
              <w:t>Санитарно-защитные зоны и санитарная классификация предпр</w:t>
            </w:r>
            <w:r w:rsidRPr="00EC307A">
              <w:rPr>
                <w:sz w:val="20"/>
                <w:szCs w:val="20"/>
              </w:rPr>
              <w:t>и</w:t>
            </w:r>
            <w:r w:rsidRPr="00EC307A">
              <w:rPr>
                <w:sz w:val="20"/>
                <w:szCs w:val="20"/>
              </w:rPr>
              <w:t>ятий, сооружений и иных объектов</w:t>
            </w:r>
            <w:r>
              <w:rPr>
                <w:sz w:val="20"/>
                <w:szCs w:val="20"/>
              </w:rPr>
              <w:t>» (500 м).</w:t>
            </w:r>
          </w:p>
        </w:tc>
      </w:tr>
    </w:tbl>
    <w:p w:rsidR="00752037" w:rsidRDefault="00752037" w:rsidP="00752037">
      <w:pPr>
        <w:pStyle w:val="20"/>
        <w:numPr>
          <w:ilvl w:val="1"/>
          <w:numId w:val="13"/>
        </w:numPr>
        <w:ind w:left="0" w:firstLine="0"/>
      </w:pPr>
      <w:bookmarkStart w:id="379" w:name="_Toc498361773"/>
      <w:bookmarkStart w:id="380" w:name="_Toc501034214"/>
      <w:bookmarkEnd w:id="365"/>
      <w:r>
        <w:lastRenderedPageBreak/>
        <w:t>Объекты местного значения муниципального района</w:t>
      </w:r>
      <w:r w:rsidR="00934590">
        <w:t xml:space="preserve"> </w:t>
      </w:r>
      <w:r>
        <w:t>в области культуры и искусства</w:t>
      </w:r>
      <w:bookmarkEnd w:id="379"/>
      <w:bookmarkEnd w:id="380"/>
    </w:p>
    <w:p w:rsidR="00752037" w:rsidRPr="00662113" w:rsidRDefault="00752037" w:rsidP="00752037">
      <w:pPr>
        <w:keepNext/>
        <w:spacing w:before="120"/>
        <w:jc w:val="right"/>
        <w:rPr>
          <w:b/>
          <w:i/>
        </w:rPr>
      </w:pPr>
      <w:r w:rsidRPr="00662113">
        <w:rPr>
          <w:b/>
          <w:i/>
        </w:rPr>
        <w:t>Таблица</w:t>
      </w:r>
      <w:r>
        <w:rPr>
          <w:b/>
          <w:i/>
        </w:rPr>
        <w:t xml:space="preserve"> 2.</w:t>
      </w:r>
      <w:r w:rsidR="006A2CA1">
        <w:rPr>
          <w:b/>
          <w:i/>
        </w:rPr>
        <w:t>9</w:t>
      </w:r>
    </w:p>
    <w:p w:rsidR="00752037" w:rsidRDefault="00752037" w:rsidP="00752037">
      <w:pPr>
        <w:keepNext/>
        <w:spacing w:after="120"/>
        <w:ind w:firstLine="0"/>
        <w:jc w:val="center"/>
        <w:rPr>
          <w:b/>
          <w:i/>
        </w:rPr>
      </w:pPr>
      <w:bookmarkStart w:id="381" w:name="OLE_LINK1008"/>
      <w:bookmarkStart w:id="382" w:name="OLE_LINK1009"/>
      <w:bookmarkStart w:id="383" w:name="OLE_LINK1010"/>
      <w:r w:rsidRPr="001B1BE7">
        <w:rPr>
          <w:b/>
          <w:i/>
        </w:rPr>
        <w:t xml:space="preserve">Обоснование расчетных показателей, устанавливаемых для объектов </w:t>
      </w:r>
      <w:bookmarkEnd w:id="381"/>
      <w:bookmarkEnd w:id="382"/>
      <w:bookmarkEnd w:id="383"/>
      <w:r>
        <w:rPr>
          <w:b/>
          <w:i/>
        </w:rPr>
        <w:t>местного зн</w:t>
      </w:r>
      <w:r>
        <w:rPr>
          <w:b/>
          <w:i/>
        </w:rPr>
        <w:t>а</w:t>
      </w:r>
      <w:r>
        <w:rPr>
          <w:b/>
          <w:i/>
        </w:rPr>
        <w:t>чения муниципального района</w:t>
      </w:r>
      <w:r w:rsidR="00934590">
        <w:rPr>
          <w:b/>
          <w:i/>
        </w:rPr>
        <w:t xml:space="preserve"> </w:t>
      </w:r>
      <w:r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976"/>
        <w:gridCol w:w="4679"/>
      </w:tblGrid>
      <w:tr w:rsidR="00752037" w:rsidRPr="00722162" w:rsidTr="006C445E">
        <w:trPr>
          <w:cantSplit/>
          <w:tblHeader/>
        </w:trPr>
        <w:tc>
          <w:tcPr>
            <w:tcW w:w="1729" w:type="dxa"/>
            <w:shd w:val="clear" w:color="auto" w:fill="D9D9D9" w:themeFill="background1" w:themeFillShade="D9"/>
          </w:tcPr>
          <w:p w:rsidR="00752037" w:rsidRPr="00722162" w:rsidRDefault="00752037" w:rsidP="006C445E">
            <w:pPr>
              <w:pStyle w:val="aff6"/>
              <w:keepNext/>
              <w:ind w:firstLine="0"/>
              <w:jc w:val="center"/>
              <w:rPr>
                <w:b/>
                <w:i/>
                <w:sz w:val="20"/>
                <w:szCs w:val="20"/>
                <w:lang w:val="ru-RU"/>
              </w:rPr>
            </w:pPr>
            <w:bookmarkStart w:id="384" w:name="OLE_LINK398"/>
            <w:bookmarkStart w:id="385" w:name="OLE_LINK493"/>
            <w:bookmarkStart w:id="386" w:name="OLE_LINK494"/>
            <w:bookmarkStart w:id="387" w:name="OLE_LINK452"/>
            <w:bookmarkStart w:id="388" w:name="OLE_LINK453"/>
            <w:r w:rsidRPr="00722162">
              <w:rPr>
                <w:b/>
                <w:i/>
                <w:sz w:val="20"/>
                <w:szCs w:val="20"/>
                <w:lang w:val="ru-RU"/>
              </w:rPr>
              <w:t>Наименование вида объекта</w:t>
            </w:r>
          </w:p>
        </w:tc>
        <w:tc>
          <w:tcPr>
            <w:tcW w:w="2976" w:type="dxa"/>
            <w:shd w:val="clear" w:color="auto" w:fill="D9D9D9" w:themeFill="background1" w:themeFillShade="D9"/>
          </w:tcPr>
          <w:p w:rsidR="00752037" w:rsidRPr="00722162" w:rsidRDefault="00752037" w:rsidP="006C445E">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4679" w:type="dxa"/>
            <w:shd w:val="clear" w:color="auto" w:fill="D9D9D9" w:themeFill="background1" w:themeFillShade="D9"/>
          </w:tcPr>
          <w:p w:rsidR="00752037" w:rsidRPr="00722162" w:rsidRDefault="00752037" w:rsidP="006C445E">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752037" w:rsidRPr="00722162" w:rsidTr="006C445E">
        <w:trPr>
          <w:cantSplit/>
          <w:trHeight w:val="690"/>
        </w:trPr>
        <w:tc>
          <w:tcPr>
            <w:tcW w:w="1729" w:type="dxa"/>
            <w:vMerge w:val="restart"/>
            <w:shd w:val="clear" w:color="auto" w:fill="F2F2F2" w:themeFill="background1" w:themeFillShade="F2"/>
          </w:tcPr>
          <w:p w:rsidR="00752037" w:rsidRPr="00722162" w:rsidRDefault="00752037" w:rsidP="006C445E">
            <w:pPr>
              <w:pStyle w:val="aff6"/>
              <w:ind w:firstLine="0"/>
              <w:jc w:val="left"/>
              <w:rPr>
                <w:sz w:val="20"/>
                <w:szCs w:val="20"/>
                <w:lang w:val="ru-RU"/>
              </w:rPr>
            </w:pPr>
            <w:bookmarkStart w:id="389" w:name="_Hlk490346184"/>
            <w:proofErr w:type="spellStart"/>
            <w:r w:rsidRPr="00722162">
              <w:rPr>
                <w:sz w:val="20"/>
                <w:szCs w:val="20"/>
              </w:rPr>
              <w:t>Межпоселенческая</w:t>
            </w:r>
            <w:proofErr w:type="spellEnd"/>
            <w:r w:rsidRPr="00722162">
              <w:rPr>
                <w:sz w:val="20"/>
                <w:szCs w:val="20"/>
              </w:rPr>
              <w:t xml:space="preserve"> </w:t>
            </w:r>
            <w:proofErr w:type="spellStart"/>
            <w:r w:rsidRPr="00722162">
              <w:rPr>
                <w:sz w:val="20"/>
                <w:szCs w:val="20"/>
              </w:rPr>
              <w:t>библиотека</w:t>
            </w:r>
            <w:proofErr w:type="spellEnd"/>
          </w:p>
        </w:tc>
        <w:tc>
          <w:tcPr>
            <w:tcW w:w="2976" w:type="dxa"/>
          </w:tcPr>
          <w:p w:rsidR="00752037" w:rsidRPr="00722162" w:rsidRDefault="00752037" w:rsidP="006C445E">
            <w:pPr>
              <w:pStyle w:val="aff6"/>
              <w:ind w:firstLine="0"/>
              <w:jc w:val="left"/>
              <w:rPr>
                <w:sz w:val="20"/>
                <w:szCs w:val="20"/>
                <w:lang w:val="ru-RU"/>
              </w:rPr>
            </w:pPr>
            <w:r w:rsidRPr="00722162">
              <w:rPr>
                <w:sz w:val="20"/>
                <w:szCs w:val="20"/>
                <w:lang w:val="ru-RU"/>
              </w:rPr>
              <w:t>Расчетный показатель минимал</w:t>
            </w:r>
            <w:r w:rsidRPr="00722162">
              <w:rPr>
                <w:sz w:val="20"/>
                <w:szCs w:val="20"/>
                <w:lang w:val="ru-RU"/>
              </w:rPr>
              <w:t>ь</w:t>
            </w:r>
            <w:r w:rsidRPr="00722162">
              <w:rPr>
                <w:sz w:val="20"/>
                <w:szCs w:val="20"/>
                <w:lang w:val="ru-RU"/>
              </w:rPr>
              <w:t>но допустимого уровня обесп</w:t>
            </w:r>
            <w:r w:rsidRPr="00722162">
              <w:rPr>
                <w:sz w:val="20"/>
                <w:szCs w:val="20"/>
                <w:lang w:val="ru-RU"/>
              </w:rPr>
              <w:t>е</w:t>
            </w:r>
            <w:r w:rsidRPr="00722162">
              <w:rPr>
                <w:sz w:val="20"/>
                <w:szCs w:val="20"/>
                <w:lang w:val="ru-RU"/>
              </w:rPr>
              <w:t>ченности</w:t>
            </w:r>
          </w:p>
        </w:tc>
        <w:tc>
          <w:tcPr>
            <w:tcW w:w="4679" w:type="dxa"/>
          </w:tcPr>
          <w:p w:rsidR="00752037" w:rsidRPr="00722162" w:rsidRDefault="00752037" w:rsidP="006C445E">
            <w:pPr>
              <w:pStyle w:val="Default"/>
              <w:rPr>
                <w:color w:val="auto"/>
                <w:sz w:val="20"/>
                <w:szCs w:val="20"/>
              </w:rPr>
            </w:pPr>
            <w:r w:rsidRPr="00722162">
              <w:rPr>
                <w:color w:val="auto"/>
                <w:sz w:val="20"/>
                <w:szCs w:val="20"/>
              </w:rPr>
              <w:t>Не менее 1 объекта принято в соответствии с табл</w:t>
            </w:r>
            <w:r w:rsidRPr="00722162">
              <w:rPr>
                <w:color w:val="auto"/>
                <w:sz w:val="20"/>
                <w:szCs w:val="20"/>
              </w:rPr>
              <w:t>и</w:t>
            </w:r>
            <w:r w:rsidRPr="00722162">
              <w:rPr>
                <w:color w:val="auto"/>
                <w:sz w:val="20"/>
                <w:szCs w:val="20"/>
              </w:rPr>
              <w:t xml:space="preserve">цей 1 </w:t>
            </w:r>
            <w:bookmarkStart w:id="390" w:name="OLE_LINK941"/>
            <w:bookmarkStart w:id="391" w:name="OLE_LINK942"/>
            <w:bookmarkStart w:id="392" w:name="OLE_LINK943"/>
            <w:r w:rsidRPr="00722162">
              <w:rPr>
                <w:color w:val="auto"/>
                <w:sz w:val="20"/>
                <w:szCs w:val="20"/>
              </w:rPr>
              <w:t xml:space="preserve">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390"/>
            <w:bookmarkEnd w:id="391"/>
            <w:bookmarkEnd w:id="392"/>
          </w:p>
        </w:tc>
      </w:tr>
      <w:tr w:rsidR="00752037" w:rsidRPr="00722162" w:rsidTr="006C445E">
        <w:trPr>
          <w:cantSplit/>
        </w:trPr>
        <w:tc>
          <w:tcPr>
            <w:tcW w:w="1729" w:type="dxa"/>
            <w:vMerge/>
            <w:shd w:val="clear" w:color="auto" w:fill="F2F2F2" w:themeFill="background1" w:themeFillShade="F2"/>
          </w:tcPr>
          <w:p w:rsidR="00752037" w:rsidRPr="00722162" w:rsidRDefault="00752037" w:rsidP="006C445E">
            <w:pPr>
              <w:pStyle w:val="aff6"/>
              <w:ind w:firstLine="0"/>
              <w:jc w:val="left"/>
              <w:rPr>
                <w:sz w:val="20"/>
                <w:szCs w:val="20"/>
                <w:lang w:val="ru-RU"/>
              </w:rPr>
            </w:pPr>
          </w:p>
        </w:tc>
        <w:tc>
          <w:tcPr>
            <w:tcW w:w="2976" w:type="dxa"/>
          </w:tcPr>
          <w:p w:rsidR="00752037" w:rsidRPr="00722162" w:rsidRDefault="00752037" w:rsidP="006C445E">
            <w:pPr>
              <w:pStyle w:val="aff6"/>
              <w:ind w:firstLine="0"/>
              <w:jc w:val="left"/>
              <w:rPr>
                <w:sz w:val="20"/>
                <w:szCs w:val="20"/>
                <w:lang w:val="ru-RU"/>
              </w:rPr>
            </w:pPr>
            <w:r w:rsidRPr="00722162">
              <w:rPr>
                <w:sz w:val="20"/>
                <w:szCs w:val="20"/>
                <w:lang w:val="ru-RU"/>
              </w:rPr>
              <w:t>Расчетный показатель макс</w:t>
            </w:r>
            <w:r w:rsidRPr="00722162">
              <w:rPr>
                <w:sz w:val="20"/>
                <w:szCs w:val="20"/>
                <w:lang w:val="ru-RU"/>
              </w:rPr>
              <w:t>и</w:t>
            </w:r>
            <w:r w:rsidRPr="00722162">
              <w:rPr>
                <w:sz w:val="20"/>
                <w:szCs w:val="20"/>
                <w:lang w:val="ru-RU"/>
              </w:rPr>
              <w:t>мально допустимого уровня те</w:t>
            </w:r>
            <w:r w:rsidRPr="00722162">
              <w:rPr>
                <w:sz w:val="20"/>
                <w:szCs w:val="20"/>
                <w:lang w:val="ru-RU"/>
              </w:rPr>
              <w:t>р</w:t>
            </w:r>
            <w:r w:rsidRPr="00722162">
              <w:rPr>
                <w:sz w:val="20"/>
                <w:szCs w:val="20"/>
                <w:lang w:val="ru-RU"/>
              </w:rPr>
              <w:t>риториальной доступности</w:t>
            </w:r>
          </w:p>
        </w:tc>
        <w:tc>
          <w:tcPr>
            <w:tcW w:w="4679" w:type="dxa"/>
          </w:tcPr>
          <w:p w:rsidR="00752037" w:rsidRPr="00722162" w:rsidRDefault="00752037" w:rsidP="006C445E">
            <w:pPr>
              <w:pStyle w:val="Default"/>
              <w:rPr>
                <w:color w:val="auto"/>
                <w:sz w:val="20"/>
                <w:szCs w:val="20"/>
              </w:rPr>
            </w:pPr>
            <w:r w:rsidRPr="00722162">
              <w:rPr>
                <w:color w:val="auto"/>
                <w:sz w:val="20"/>
                <w:szCs w:val="20"/>
              </w:rPr>
              <w:t xml:space="preserve">Транспортная доступность принята </w:t>
            </w:r>
            <w:r>
              <w:rPr>
                <w:color w:val="auto"/>
                <w:sz w:val="20"/>
                <w:szCs w:val="20"/>
              </w:rPr>
              <w:t>60</w:t>
            </w:r>
            <w:r w:rsidRPr="00722162">
              <w:rPr>
                <w:color w:val="auto"/>
                <w:sz w:val="20"/>
                <w:szCs w:val="20"/>
              </w:rPr>
              <w:t xml:space="preserve"> мин. в соо</w:t>
            </w:r>
            <w:r w:rsidRPr="00722162">
              <w:rPr>
                <w:color w:val="auto"/>
                <w:sz w:val="20"/>
                <w:szCs w:val="20"/>
              </w:rPr>
              <w:t>т</w:t>
            </w:r>
            <w:r w:rsidRPr="00722162">
              <w:rPr>
                <w:color w:val="auto"/>
                <w:sz w:val="20"/>
                <w:szCs w:val="20"/>
              </w:rPr>
              <w:t xml:space="preserve">ветствии с таблицей 1 Распоряжения Минкультуры России </w:t>
            </w:r>
            <w:r>
              <w:rPr>
                <w:color w:val="auto"/>
                <w:sz w:val="20"/>
                <w:szCs w:val="20"/>
              </w:rPr>
              <w:t xml:space="preserve">от 02.08.2017 № Р-965 </w:t>
            </w:r>
            <w:r w:rsidRPr="00722162">
              <w:rPr>
                <w:color w:val="auto"/>
                <w:sz w:val="20"/>
                <w:szCs w:val="20"/>
              </w:rPr>
              <w:t>«Об утверждении М</w:t>
            </w:r>
            <w:r w:rsidRPr="00722162">
              <w:rPr>
                <w:color w:val="auto"/>
                <w:sz w:val="20"/>
                <w:szCs w:val="20"/>
              </w:rPr>
              <w:t>е</w:t>
            </w:r>
            <w:r w:rsidRPr="00722162">
              <w:rPr>
                <w:color w:val="auto"/>
                <w:sz w:val="20"/>
                <w:szCs w:val="20"/>
              </w:rPr>
              <w:t>тодических рекомендаций субъектам Российской Федерации и органам местного самоуправления по развитию сети организаций культуры и обеспеченн</w:t>
            </w:r>
            <w:r w:rsidRPr="00722162">
              <w:rPr>
                <w:color w:val="auto"/>
                <w:sz w:val="20"/>
                <w:szCs w:val="20"/>
              </w:rPr>
              <w:t>о</w:t>
            </w:r>
            <w:r w:rsidRPr="00722162">
              <w:rPr>
                <w:color w:val="auto"/>
                <w:sz w:val="20"/>
                <w:szCs w:val="20"/>
              </w:rPr>
              <w:t>сти населения услугами организаций культуры»</w:t>
            </w:r>
          </w:p>
        </w:tc>
      </w:tr>
      <w:bookmarkEnd w:id="389"/>
      <w:tr w:rsidR="00752037" w:rsidRPr="00722162" w:rsidTr="006C445E">
        <w:trPr>
          <w:cantSplit/>
        </w:trPr>
        <w:tc>
          <w:tcPr>
            <w:tcW w:w="1729" w:type="dxa"/>
            <w:vMerge w:val="restart"/>
            <w:shd w:val="clear" w:color="auto" w:fill="F2F2F2" w:themeFill="background1" w:themeFillShade="F2"/>
          </w:tcPr>
          <w:p w:rsidR="00752037" w:rsidRPr="00722162" w:rsidRDefault="00752037" w:rsidP="006C445E">
            <w:pPr>
              <w:pStyle w:val="aff6"/>
              <w:ind w:firstLine="0"/>
              <w:jc w:val="left"/>
              <w:rPr>
                <w:sz w:val="20"/>
                <w:szCs w:val="20"/>
              </w:rPr>
            </w:pPr>
            <w:r>
              <w:rPr>
                <w:sz w:val="20"/>
                <w:szCs w:val="20"/>
                <w:lang w:val="ru-RU"/>
              </w:rPr>
              <w:t>Детская</w:t>
            </w:r>
            <w:r w:rsidRPr="00722162">
              <w:rPr>
                <w:sz w:val="20"/>
                <w:szCs w:val="20"/>
              </w:rPr>
              <w:t xml:space="preserve"> </w:t>
            </w:r>
            <w:proofErr w:type="spellStart"/>
            <w:r w:rsidRPr="00722162">
              <w:rPr>
                <w:sz w:val="20"/>
                <w:szCs w:val="20"/>
              </w:rPr>
              <w:t>библиотека</w:t>
            </w:r>
            <w:proofErr w:type="spellEnd"/>
          </w:p>
        </w:tc>
        <w:tc>
          <w:tcPr>
            <w:tcW w:w="2976" w:type="dxa"/>
          </w:tcPr>
          <w:p w:rsidR="00752037" w:rsidRPr="00722162" w:rsidRDefault="00752037" w:rsidP="006C445E">
            <w:pPr>
              <w:pStyle w:val="aff6"/>
              <w:ind w:firstLine="0"/>
              <w:jc w:val="left"/>
              <w:rPr>
                <w:sz w:val="20"/>
                <w:szCs w:val="20"/>
                <w:lang w:val="ru-RU"/>
              </w:rPr>
            </w:pPr>
            <w:r w:rsidRPr="00722162">
              <w:rPr>
                <w:sz w:val="20"/>
                <w:szCs w:val="20"/>
                <w:lang w:val="ru-RU"/>
              </w:rPr>
              <w:t>Расчетный показатель минимал</w:t>
            </w:r>
            <w:r w:rsidRPr="00722162">
              <w:rPr>
                <w:sz w:val="20"/>
                <w:szCs w:val="20"/>
                <w:lang w:val="ru-RU"/>
              </w:rPr>
              <w:t>ь</w:t>
            </w:r>
            <w:r w:rsidRPr="00722162">
              <w:rPr>
                <w:sz w:val="20"/>
                <w:szCs w:val="20"/>
                <w:lang w:val="ru-RU"/>
              </w:rPr>
              <w:t>но допустимого уровня обесп</w:t>
            </w:r>
            <w:r w:rsidRPr="00722162">
              <w:rPr>
                <w:sz w:val="20"/>
                <w:szCs w:val="20"/>
                <w:lang w:val="ru-RU"/>
              </w:rPr>
              <w:t>е</w:t>
            </w:r>
            <w:r w:rsidRPr="00722162">
              <w:rPr>
                <w:sz w:val="20"/>
                <w:szCs w:val="20"/>
                <w:lang w:val="ru-RU"/>
              </w:rPr>
              <w:t>ченности</w:t>
            </w:r>
          </w:p>
        </w:tc>
        <w:tc>
          <w:tcPr>
            <w:tcW w:w="4679" w:type="dxa"/>
          </w:tcPr>
          <w:p w:rsidR="00752037" w:rsidRPr="00722162" w:rsidRDefault="00752037" w:rsidP="006C445E">
            <w:pPr>
              <w:pStyle w:val="Default"/>
              <w:rPr>
                <w:color w:val="auto"/>
                <w:sz w:val="20"/>
                <w:szCs w:val="20"/>
              </w:rPr>
            </w:pPr>
            <w:r w:rsidRPr="00722162">
              <w:rPr>
                <w:color w:val="auto"/>
                <w:sz w:val="20"/>
                <w:szCs w:val="20"/>
              </w:rPr>
              <w:t>Не менее 1 объекта принято в соответствии с табл</w:t>
            </w:r>
            <w:r w:rsidRPr="00722162">
              <w:rPr>
                <w:color w:val="auto"/>
                <w:sz w:val="20"/>
                <w:szCs w:val="20"/>
              </w:rPr>
              <w:t>и</w:t>
            </w:r>
            <w:r w:rsidRPr="00722162">
              <w:rPr>
                <w:color w:val="auto"/>
                <w:sz w:val="20"/>
                <w:szCs w:val="20"/>
              </w:rPr>
              <w:t xml:space="preserve">цей 1 Распоряжения Минкультуры России </w:t>
            </w:r>
            <w:r>
              <w:rPr>
                <w:color w:val="auto"/>
                <w:sz w:val="20"/>
                <w:szCs w:val="20"/>
              </w:rPr>
              <w:t>от 02.08.2017 № Р-965</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752037" w:rsidRPr="00722162" w:rsidTr="006C445E">
        <w:trPr>
          <w:cantSplit/>
        </w:trPr>
        <w:tc>
          <w:tcPr>
            <w:tcW w:w="1729" w:type="dxa"/>
            <w:vMerge/>
            <w:shd w:val="clear" w:color="auto" w:fill="F2F2F2" w:themeFill="background1" w:themeFillShade="F2"/>
          </w:tcPr>
          <w:p w:rsidR="00752037" w:rsidRPr="00722162" w:rsidRDefault="00752037" w:rsidP="006C445E">
            <w:pPr>
              <w:pStyle w:val="aff6"/>
              <w:ind w:firstLine="0"/>
              <w:jc w:val="left"/>
              <w:rPr>
                <w:sz w:val="20"/>
                <w:szCs w:val="20"/>
                <w:lang w:val="ru-RU"/>
              </w:rPr>
            </w:pPr>
          </w:p>
        </w:tc>
        <w:tc>
          <w:tcPr>
            <w:tcW w:w="2976" w:type="dxa"/>
          </w:tcPr>
          <w:p w:rsidR="00752037" w:rsidRPr="00722162" w:rsidRDefault="00752037" w:rsidP="006C445E">
            <w:pPr>
              <w:pStyle w:val="aff6"/>
              <w:ind w:firstLine="0"/>
              <w:jc w:val="left"/>
              <w:rPr>
                <w:sz w:val="20"/>
                <w:szCs w:val="20"/>
                <w:lang w:val="ru-RU"/>
              </w:rPr>
            </w:pPr>
            <w:r w:rsidRPr="00722162">
              <w:rPr>
                <w:sz w:val="20"/>
                <w:szCs w:val="20"/>
                <w:lang w:val="ru-RU"/>
              </w:rPr>
              <w:t>Расчетный показатель макс</w:t>
            </w:r>
            <w:r w:rsidRPr="00722162">
              <w:rPr>
                <w:sz w:val="20"/>
                <w:szCs w:val="20"/>
                <w:lang w:val="ru-RU"/>
              </w:rPr>
              <w:t>и</w:t>
            </w:r>
            <w:r w:rsidRPr="00722162">
              <w:rPr>
                <w:sz w:val="20"/>
                <w:szCs w:val="20"/>
                <w:lang w:val="ru-RU"/>
              </w:rPr>
              <w:t>мально допустимого уровня те</w:t>
            </w:r>
            <w:r w:rsidRPr="00722162">
              <w:rPr>
                <w:sz w:val="20"/>
                <w:szCs w:val="20"/>
                <w:lang w:val="ru-RU"/>
              </w:rPr>
              <w:t>р</w:t>
            </w:r>
            <w:r w:rsidRPr="00722162">
              <w:rPr>
                <w:sz w:val="20"/>
                <w:szCs w:val="20"/>
                <w:lang w:val="ru-RU"/>
              </w:rPr>
              <w:t>риториальной доступности</w:t>
            </w:r>
          </w:p>
        </w:tc>
        <w:tc>
          <w:tcPr>
            <w:tcW w:w="4679" w:type="dxa"/>
          </w:tcPr>
          <w:p w:rsidR="00752037" w:rsidRPr="00722162" w:rsidRDefault="00752037" w:rsidP="00FA1509">
            <w:pPr>
              <w:pStyle w:val="Default"/>
              <w:rPr>
                <w:color w:val="auto"/>
                <w:sz w:val="20"/>
                <w:szCs w:val="20"/>
              </w:rPr>
            </w:pPr>
            <w:r w:rsidRPr="00722162">
              <w:rPr>
                <w:color w:val="auto"/>
                <w:sz w:val="20"/>
                <w:szCs w:val="20"/>
              </w:rPr>
              <w:t>Транспортная доступность принята 60 мин. в соо</w:t>
            </w:r>
            <w:r w:rsidRPr="00722162">
              <w:rPr>
                <w:color w:val="auto"/>
                <w:sz w:val="20"/>
                <w:szCs w:val="20"/>
              </w:rPr>
              <w:t>т</w:t>
            </w:r>
            <w:r w:rsidRPr="00722162">
              <w:rPr>
                <w:color w:val="auto"/>
                <w:sz w:val="20"/>
                <w:szCs w:val="20"/>
              </w:rPr>
              <w:t xml:space="preserve">ветствии с таблицей 1 </w:t>
            </w:r>
            <w:bookmarkStart w:id="393" w:name="OLE_LINK662"/>
            <w:r w:rsidRPr="00722162">
              <w:rPr>
                <w:color w:val="auto"/>
                <w:sz w:val="20"/>
                <w:szCs w:val="20"/>
              </w:rPr>
              <w:t xml:space="preserve">Распоряжения Минкультуры России </w:t>
            </w:r>
            <w:r>
              <w:rPr>
                <w:color w:val="auto"/>
                <w:sz w:val="20"/>
                <w:szCs w:val="20"/>
              </w:rPr>
              <w:t>от 02.08.2017 № Р-965</w:t>
            </w:r>
            <w:bookmarkEnd w:id="393"/>
            <w:r w:rsidRPr="00722162">
              <w:rPr>
                <w:color w:val="auto"/>
                <w:sz w:val="20"/>
                <w:szCs w:val="20"/>
              </w:rPr>
              <w:t>«Об утверждении М</w:t>
            </w:r>
            <w:r w:rsidRPr="00722162">
              <w:rPr>
                <w:color w:val="auto"/>
                <w:sz w:val="20"/>
                <w:szCs w:val="20"/>
              </w:rPr>
              <w:t>е</w:t>
            </w:r>
            <w:r w:rsidRPr="00722162">
              <w:rPr>
                <w:color w:val="auto"/>
                <w:sz w:val="20"/>
                <w:szCs w:val="20"/>
              </w:rPr>
              <w:t>тодических рекомендаций субъектам Российской Федерации и органам местного самоуправления по развитию сети организаций культуры и обеспеченн</w:t>
            </w:r>
            <w:r w:rsidRPr="00722162">
              <w:rPr>
                <w:color w:val="auto"/>
                <w:sz w:val="20"/>
                <w:szCs w:val="20"/>
              </w:rPr>
              <w:t>о</w:t>
            </w:r>
            <w:r w:rsidRPr="00722162">
              <w:rPr>
                <w:color w:val="auto"/>
                <w:sz w:val="20"/>
                <w:szCs w:val="20"/>
              </w:rPr>
              <w:t>сти населения услугами организаций культуры».</w:t>
            </w:r>
          </w:p>
        </w:tc>
      </w:tr>
      <w:tr w:rsidR="008869EE" w:rsidRPr="00722162" w:rsidTr="006C445E">
        <w:trPr>
          <w:cantSplit/>
        </w:trPr>
        <w:tc>
          <w:tcPr>
            <w:tcW w:w="1729" w:type="dxa"/>
            <w:vMerge w:val="restart"/>
            <w:shd w:val="clear" w:color="auto" w:fill="F2F2F2" w:themeFill="background1" w:themeFillShade="F2"/>
          </w:tcPr>
          <w:p w:rsidR="008869EE" w:rsidRPr="00C85A47" w:rsidRDefault="008869EE" w:rsidP="00BD0930">
            <w:pPr>
              <w:pStyle w:val="aff6"/>
              <w:ind w:firstLine="0"/>
              <w:jc w:val="left"/>
              <w:rPr>
                <w:sz w:val="20"/>
                <w:szCs w:val="20"/>
                <w:lang w:val="ru-RU"/>
              </w:rPr>
            </w:pPr>
            <w:r w:rsidRPr="00C85A47">
              <w:rPr>
                <w:sz w:val="20"/>
                <w:szCs w:val="20"/>
                <w:lang w:val="ru-RU"/>
              </w:rPr>
              <w:t>Общедоступная библиотека с де</w:t>
            </w:r>
            <w:r w:rsidRPr="00C85A47">
              <w:rPr>
                <w:sz w:val="20"/>
                <w:szCs w:val="20"/>
                <w:lang w:val="ru-RU"/>
              </w:rPr>
              <w:t>т</w:t>
            </w:r>
            <w:r w:rsidRPr="00C85A47">
              <w:rPr>
                <w:sz w:val="20"/>
                <w:szCs w:val="20"/>
                <w:lang w:val="ru-RU"/>
              </w:rPr>
              <w:t>ским отделением</w:t>
            </w:r>
            <w:r>
              <w:rPr>
                <w:sz w:val="20"/>
                <w:szCs w:val="20"/>
                <w:lang w:val="ru-RU"/>
              </w:rPr>
              <w:t xml:space="preserve"> (в сельских пос</w:t>
            </w:r>
            <w:r>
              <w:rPr>
                <w:sz w:val="20"/>
                <w:szCs w:val="20"/>
                <w:lang w:val="ru-RU"/>
              </w:rPr>
              <w:t>е</w:t>
            </w:r>
            <w:r>
              <w:rPr>
                <w:sz w:val="20"/>
                <w:szCs w:val="20"/>
                <w:lang w:val="ru-RU"/>
              </w:rPr>
              <w:t>лениях)</w:t>
            </w:r>
          </w:p>
        </w:tc>
        <w:tc>
          <w:tcPr>
            <w:tcW w:w="2976" w:type="dxa"/>
          </w:tcPr>
          <w:p w:rsidR="008869EE" w:rsidRPr="00C85A47" w:rsidRDefault="008869EE" w:rsidP="00BD0930">
            <w:pPr>
              <w:pStyle w:val="aff6"/>
              <w:ind w:firstLine="0"/>
              <w:rPr>
                <w:sz w:val="20"/>
                <w:szCs w:val="20"/>
                <w:lang w:val="ru-RU"/>
              </w:rPr>
            </w:pPr>
            <w:r w:rsidRPr="00C85A47">
              <w:rPr>
                <w:sz w:val="20"/>
                <w:szCs w:val="20"/>
                <w:lang w:val="ru-RU"/>
              </w:rPr>
              <w:t>Расчетный показатель минимал</w:t>
            </w:r>
            <w:r w:rsidRPr="00C85A47">
              <w:rPr>
                <w:sz w:val="20"/>
                <w:szCs w:val="20"/>
                <w:lang w:val="ru-RU"/>
              </w:rPr>
              <w:t>ь</w:t>
            </w:r>
            <w:r w:rsidRPr="00C85A47">
              <w:rPr>
                <w:sz w:val="20"/>
                <w:szCs w:val="20"/>
                <w:lang w:val="ru-RU"/>
              </w:rPr>
              <w:t>но допустимого уровня обесп</w:t>
            </w:r>
            <w:r w:rsidRPr="00C85A47">
              <w:rPr>
                <w:sz w:val="20"/>
                <w:szCs w:val="20"/>
                <w:lang w:val="ru-RU"/>
              </w:rPr>
              <w:t>е</w:t>
            </w:r>
            <w:r w:rsidRPr="00C85A47">
              <w:rPr>
                <w:sz w:val="20"/>
                <w:szCs w:val="20"/>
                <w:lang w:val="ru-RU"/>
              </w:rPr>
              <w:t>ченности</w:t>
            </w:r>
          </w:p>
        </w:tc>
        <w:tc>
          <w:tcPr>
            <w:tcW w:w="4679" w:type="dxa"/>
          </w:tcPr>
          <w:p w:rsidR="008869EE" w:rsidRPr="00722162" w:rsidRDefault="008869EE" w:rsidP="00BD0930">
            <w:pPr>
              <w:pStyle w:val="Default"/>
              <w:rPr>
                <w:color w:val="auto"/>
                <w:sz w:val="20"/>
                <w:szCs w:val="20"/>
              </w:rPr>
            </w:pPr>
            <w:bookmarkStart w:id="394" w:name="OLE_LINK652"/>
            <w:bookmarkStart w:id="395" w:name="OLE_LINK653"/>
            <w:bookmarkStart w:id="396" w:name="OLE_LINK654"/>
            <w:r>
              <w:rPr>
                <w:color w:val="auto"/>
                <w:sz w:val="20"/>
                <w:szCs w:val="20"/>
              </w:rPr>
              <w:t>1 объект в административном центре сельского пос</w:t>
            </w:r>
            <w:r>
              <w:rPr>
                <w:color w:val="auto"/>
                <w:sz w:val="20"/>
                <w:szCs w:val="20"/>
              </w:rPr>
              <w:t>е</w:t>
            </w:r>
            <w:r>
              <w:rPr>
                <w:color w:val="auto"/>
                <w:sz w:val="20"/>
                <w:szCs w:val="20"/>
              </w:rPr>
              <w:t xml:space="preserve">ления </w:t>
            </w:r>
            <w:r w:rsidRPr="00722162">
              <w:rPr>
                <w:color w:val="auto"/>
                <w:sz w:val="20"/>
                <w:szCs w:val="20"/>
              </w:rPr>
              <w:t>принят в соответствии с таблицей 1 Распор</w:t>
            </w:r>
            <w:r w:rsidRPr="00722162">
              <w:rPr>
                <w:color w:val="auto"/>
                <w:sz w:val="20"/>
                <w:szCs w:val="20"/>
              </w:rPr>
              <w:t>я</w:t>
            </w:r>
            <w:r w:rsidRPr="00722162">
              <w:rPr>
                <w:color w:val="auto"/>
                <w:sz w:val="20"/>
                <w:szCs w:val="20"/>
              </w:rPr>
              <w:t xml:space="preserve">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w:t>
            </w:r>
            <w:r w:rsidRPr="00722162">
              <w:rPr>
                <w:color w:val="auto"/>
                <w:sz w:val="20"/>
                <w:szCs w:val="20"/>
              </w:rPr>
              <w:t>ъ</w:t>
            </w:r>
            <w:r w:rsidRPr="00722162">
              <w:rPr>
                <w:color w:val="auto"/>
                <w:sz w:val="20"/>
                <w:szCs w:val="20"/>
              </w:rPr>
              <w:t>ектам Российской Федерации и органам местного самоуправления по развитию сети организаций кул</w:t>
            </w:r>
            <w:r w:rsidRPr="00722162">
              <w:rPr>
                <w:color w:val="auto"/>
                <w:sz w:val="20"/>
                <w:szCs w:val="20"/>
              </w:rPr>
              <w:t>ь</w:t>
            </w:r>
            <w:r w:rsidRPr="00722162">
              <w:rPr>
                <w:color w:val="auto"/>
                <w:sz w:val="20"/>
                <w:szCs w:val="20"/>
              </w:rPr>
              <w:t>туры и обеспеченности населения услугами орган</w:t>
            </w:r>
            <w:r w:rsidRPr="00722162">
              <w:rPr>
                <w:color w:val="auto"/>
                <w:sz w:val="20"/>
                <w:szCs w:val="20"/>
              </w:rPr>
              <w:t>и</w:t>
            </w:r>
            <w:r w:rsidRPr="00722162">
              <w:rPr>
                <w:color w:val="auto"/>
                <w:sz w:val="20"/>
                <w:szCs w:val="20"/>
              </w:rPr>
              <w:t>заций культуры»</w:t>
            </w:r>
            <w:r>
              <w:rPr>
                <w:color w:val="auto"/>
                <w:sz w:val="20"/>
                <w:szCs w:val="20"/>
              </w:rPr>
              <w:t>.</w:t>
            </w:r>
            <w:bookmarkEnd w:id="394"/>
            <w:bookmarkEnd w:id="395"/>
            <w:bookmarkEnd w:id="396"/>
          </w:p>
        </w:tc>
      </w:tr>
      <w:tr w:rsidR="008869EE" w:rsidRPr="00722162" w:rsidTr="006C445E">
        <w:trPr>
          <w:cantSplit/>
        </w:trPr>
        <w:tc>
          <w:tcPr>
            <w:tcW w:w="1729" w:type="dxa"/>
            <w:vMerge/>
            <w:shd w:val="clear" w:color="auto" w:fill="F2F2F2" w:themeFill="background1" w:themeFillShade="F2"/>
          </w:tcPr>
          <w:p w:rsidR="008869EE" w:rsidRPr="00C85A47" w:rsidRDefault="008869EE" w:rsidP="00BD0930">
            <w:pPr>
              <w:pStyle w:val="aff6"/>
              <w:ind w:firstLine="0"/>
              <w:jc w:val="left"/>
              <w:rPr>
                <w:sz w:val="20"/>
                <w:szCs w:val="20"/>
                <w:lang w:val="ru-RU"/>
              </w:rPr>
            </w:pPr>
          </w:p>
        </w:tc>
        <w:tc>
          <w:tcPr>
            <w:tcW w:w="2976" w:type="dxa"/>
          </w:tcPr>
          <w:p w:rsidR="008869EE" w:rsidRPr="00C85A47" w:rsidRDefault="008869EE" w:rsidP="00BD0930">
            <w:pPr>
              <w:pStyle w:val="aff6"/>
              <w:ind w:firstLine="0"/>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w:t>
            </w:r>
            <w:r w:rsidRPr="00C85A47">
              <w:rPr>
                <w:sz w:val="20"/>
                <w:szCs w:val="20"/>
                <w:lang w:val="ru-RU"/>
              </w:rPr>
              <w:t>р</w:t>
            </w:r>
            <w:r w:rsidRPr="00C85A47">
              <w:rPr>
                <w:sz w:val="20"/>
                <w:szCs w:val="20"/>
                <w:lang w:val="ru-RU"/>
              </w:rPr>
              <w:t>риториальной доступности</w:t>
            </w:r>
          </w:p>
        </w:tc>
        <w:tc>
          <w:tcPr>
            <w:tcW w:w="4679" w:type="dxa"/>
          </w:tcPr>
          <w:p w:rsidR="008869EE" w:rsidRPr="00722162" w:rsidRDefault="008869EE" w:rsidP="0093469D">
            <w:pPr>
              <w:pStyle w:val="Default"/>
              <w:rPr>
                <w:color w:val="auto"/>
                <w:sz w:val="20"/>
                <w:szCs w:val="20"/>
              </w:rPr>
            </w:pPr>
            <w:bookmarkStart w:id="397" w:name="OLE_LINK650"/>
            <w:bookmarkStart w:id="398" w:name="OLE_LINK651"/>
            <w:r w:rsidRPr="00722162">
              <w:rPr>
                <w:color w:val="auto"/>
                <w:sz w:val="20"/>
                <w:szCs w:val="20"/>
              </w:rPr>
              <w:t>Транспортн</w:t>
            </w:r>
            <w:r w:rsidR="00724774">
              <w:rPr>
                <w:color w:val="auto"/>
                <w:sz w:val="20"/>
                <w:szCs w:val="20"/>
              </w:rPr>
              <w:t xml:space="preserve">ая и </w:t>
            </w:r>
            <w:r w:rsidR="0093469D">
              <w:rPr>
                <w:color w:val="auto"/>
                <w:sz w:val="20"/>
                <w:szCs w:val="20"/>
              </w:rPr>
              <w:t>пешеходн</w:t>
            </w:r>
            <w:r w:rsidR="0093469D" w:rsidRPr="00722162">
              <w:rPr>
                <w:color w:val="auto"/>
                <w:sz w:val="20"/>
                <w:szCs w:val="20"/>
              </w:rPr>
              <w:t>а</w:t>
            </w:r>
            <w:proofErr w:type="gramStart"/>
            <w:r w:rsidR="0093469D" w:rsidRPr="00722162">
              <w:rPr>
                <w:color w:val="auto"/>
                <w:sz w:val="20"/>
                <w:szCs w:val="20"/>
              </w:rPr>
              <w:t>я</w:t>
            </w:r>
            <w:r w:rsidR="00724774">
              <w:rPr>
                <w:color w:val="auto"/>
                <w:sz w:val="20"/>
                <w:szCs w:val="20"/>
              </w:rPr>
              <w:t>(</w:t>
            </w:r>
            <w:proofErr w:type="gramEnd"/>
            <w:r w:rsidR="0093469D">
              <w:rPr>
                <w:color w:val="auto"/>
                <w:sz w:val="20"/>
                <w:szCs w:val="20"/>
              </w:rPr>
              <w:t>шаговая</w:t>
            </w:r>
            <w:r w:rsidR="00724774">
              <w:rPr>
                <w:color w:val="auto"/>
                <w:sz w:val="20"/>
                <w:szCs w:val="20"/>
              </w:rPr>
              <w:t>)</w:t>
            </w:r>
            <w:r w:rsidRPr="00722162">
              <w:rPr>
                <w:color w:val="auto"/>
                <w:sz w:val="20"/>
                <w:szCs w:val="20"/>
              </w:rPr>
              <w:t xml:space="preserve"> доступность принята </w:t>
            </w:r>
            <w:r>
              <w:rPr>
                <w:color w:val="auto"/>
                <w:sz w:val="20"/>
                <w:szCs w:val="20"/>
              </w:rPr>
              <w:t>30</w:t>
            </w:r>
            <w:r w:rsidRPr="00722162">
              <w:rPr>
                <w:color w:val="auto"/>
                <w:sz w:val="20"/>
                <w:szCs w:val="20"/>
              </w:rPr>
              <w:t xml:space="preserve"> мин. в соответствии с таблицей 1 Расп</w:t>
            </w:r>
            <w:r w:rsidRPr="00722162">
              <w:rPr>
                <w:color w:val="auto"/>
                <w:sz w:val="20"/>
                <w:szCs w:val="20"/>
              </w:rPr>
              <w:t>о</w:t>
            </w:r>
            <w:r w:rsidRPr="00722162">
              <w:rPr>
                <w:color w:val="auto"/>
                <w:sz w:val="20"/>
                <w:szCs w:val="20"/>
              </w:rPr>
              <w:t xml:space="preserve">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w:t>
            </w:r>
            <w:r w:rsidRPr="00722162">
              <w:rPr>
                <w:color w:val="auto"/>
                <w:sz w:val="20"/>
                <w:szCs w:val="20"/>
              </w:rPr>
              <w:t>ъ</w:t>
            </w:r>
            <w:r w:rsidRPr="00722162">
              <w:rPr>
                <w:color w:val="auto"/>
                <w:sz w:val="20"/>
                <w:szCs w:val="20"/>
              </w:rPr>
              <w:t>ектам Российской Федерации и органам местного самоуправления по развитию сети организаций кул</w:t>
            </w:r>
            <w:r w:rsidRPr="00722162">
              <w:rPr>
                <w:color w:val="auto"/>
                <w:sz w:val="20"/>
                <w:szCs w:val="20"/>
              </w:rPr>
              <w:t>ь</w:t>
            </w:r>
            <w:r w:rsidRPr="00722162">
              <w:rPr>
                <w:color w:val="auto"/>
                <w:sz w:val="20"/>
                <w:szCs w:val="20"/>
              </w:rPr>
              <w:t>туры и обеспеченности населения услугами орган</w:t>
            </w:r>
            <w:r w:rsidRPr="00722162">
              <w:rPr>
                <w:color w:val="auto"/>
                <w:sz w:val="20"/>
                <w:szCs w:val="20"/>
              </w:rPr>
              <w:t>и</w:t>
            </w:r>
            <w:r w:rsidRPr="00722162">
              <w:rPr>
                <w:color w:val="auto"/>
                <w:sz w:val="20"/>
                <w:szCs w:val="20"/>
              </w:rPr>
              <w:t>заций культуры»</w:t>
            </w:r>
            <w:bookmarkEnd w:id="397"/>
            <w:bookmarkEnd w:id="398"/>
          </w:p>
        </w:tc>
      </w:tr>
      <w:tr w:rsidR="008869EE" w:rsidRPr="00722162" w:rsidTr="006C445E">
        <w:trPr>
          <w:cantSplit/>
        </w:trPr>
        <w:tc>
          <w:tcPr>
            <w:tcW w:w="1729" w:type="dxa"/>
            <w:vMerge w:val="restart"/>
            <w:shd w:val="clear" w:color="auto" w:fill="F2F2F2" w:themeFill="background1" w:themeFillShade="F2"/>
          </w:tcPr>
          <w:p w:rsidR="008869EE" w:rsidRPr="00C85A47" w:rsidRDefault="008869EE" w:rsidP="00BD0930">
            <w:pPr>
              <w:pStyle w:val="aff6"/>
              <w:ind w:firstLine="0"/>
              <w:jc w:val="left"/>
              <w:rPr>
                <w:sz w:val="20"/>
                <w:szCs w:val="20"/>
                <w:lang w:val="ru-RU"/>
              </w:rPr>
            </w:pPr>
            <w:r w:rsidRPr="00C85A47">
              <w:rPr>
                <w:sz w:val="20"/>
                <w:szCs w:val="20"/>
                <w:lang w:val="ru-RU"/>
              </w:rPr>
              <w:lastRenderedPageBreak/>
              <w:t>Филиал общедо</w:t>
            </w:r>
            <w:r w:rsidRPr="00C85A47">
              <w:rPr>
                <w:sz w:val="20"/>
                <w:szCs w:val="20"/>
                <w:lang w:val="ru-RU"/>
              </w:rPr>
              <w:t>с</w:t>
            </w:r>
            <w:r w:rsidRPr="00C85A47">
              <w:rPr>
                <w:sz w:val="20"/>
                <w:szCs w:val="20"/>
                <w:lang w:val="ru-RU"/>
              </w:rPr>
              <w:t>тупн</w:t>
            </w:r>
            <w:r>
              <w:rPr>
                <w:sz w:val="20"/>
                <w:szCs w:val="20"/>
                <w:lang w:val="ru-RU"/>
              </w:rPr>
              <w:t>ой</w:t>
            </w:r>
            <w:r w:rsidRPr="00C85A47">
              <w:rPr>
                <w:sz w:val="20"/>
                <w:szCs w:val="20"/>
                <w:lang w:val="ru-RU"/>
              </w:rPr>
              <w:t xml:space="preserve"> библиотек</w:t>
            </w:r>
            <w:r>
              <w:rPr>
                <w:sz w:val="20"/>
                <w:szCs w:val="20"/>
                <w:lang w:val="ru-RU"/>
              </w:rPr>
              <w:t>и</w:t>
            </w:r>
            <w:r w:rsidRPr="00C85A47">
              <w:rPr>
                <w:sz w:val="20"/>
                <w:szCs w:val="20"/>
                <w:lang w:val="ru-RU"/>
              </w:rPr>
              <w:t xml:space="preserve"> с детским отдел</w:t>
            </w:r>
            <w:r w:rsidRPr="00C85A47">
              <w:rPr>
                <w:sz w:val="20"/>
                <w:szCs w:val="20"/>
                <w:lang w:val="ru-RU"/>
              </w:rPr>
              <w:t>е</w:t>
            </w:r>
            <w:r w:rsidRPr="00C85A47">
              <w:rPr>
                <w:sz w:val="20"/>
                <w:szCs w:val="20"/>
                <w:lang w:val="ru-RU"/>
              </w:rPr>
              <w:t>нием</w:t>
            </w:r>
            <w:r>
              <w:rPr>
                <w:sz w:val="20"/>
                <w:szCs w:val="20"/>
                <w:lang w:val="ru-RU"/>
              </w:rPr>
              <w:t xml:space="preserve"> (в сельских поселениях)</w:t>
            </w:r>
          </w:p>
        </w:tc>
        <w:tc>
          <w:tcPr>
            <w:tcW w:w="2976" w:type="dxa"/>
          </w:tcPr>
          <w:p w:rsidR="008869EE" w:rsidRPr="00C85A47" w:rsidRDefault="008869EE" w:rsidP="00BD0930">
            <w:pPr>
              <w:pStyle w:val="aff6"/>
              <w:ind w:firstLine="0"/>
              <w:rPr>
                <w:sz w:val="20"/>
                <w:szCs w:val="20"/>
                <w:lang w:val="ru-RU"/>
              </w:rPr>
            </w:pPr>
            <w:r w:rsidRPr="00C85A47">
              <w:rPr>
                <w:sz w:val="20"/>
                <w:szCs w:val="20"/>
                <w:lang w:val="ru-RU"/>
              </w:rPr>
              <w:t>Расчетный показатель минимал</w:t>
            </w:r>
            <w:r w:rsidRPr="00C85A47">
              <w:rPr>
                <w:sz w:val="20"/>
                <w:szCs w:val="20"/>
                <w:lang w:val="ru-RU"/>
              </w:rPr>
              <w:t>ь</w:t>
            </w:r>
            <w:r w:rsidRPr="00C85A47">
              <w:rPr>
                <w:sz w:val="20"/>
                <w:szCs w:val="20"/>
                <w:lang w:val="ru-RU"/>
              </w:rPr>
              <w:t>но допустимого уровня обесп</w:t>
            </w:r>
            <w:r w:rsidRPr="00C85A47">
              <w:rPr>
                <w:sz w:val="20"/>
                <w:szCs w:val="20"/>
                <w:lang w:val="ru-RU"/>
              </w:rPr>
              <w:t>е</w:t>
            </w:r>
            <w:r w:rsidRPr="00C85A47">
              <w:rPr>
                <w:sz w:val="20"/>
                <w:szCs w:val="20"/>
                <w:lang w:val="ru-RU"/>
              </w:rPr>
              <w:t>ченности</w:t>
            </w:r>
          </w:p>
        </w:tc>
        <w:tc>
          <w:tcPr>
            <w:tcW w:w="4679" w:type="dxa"/>
          </w:tcPr>
          <w:p w:rsidR="008869EE" w:rsidRPr="00722162" w:rsidRDefault="008869EE" w:rsidP="00F16A37">
            <w:pPr>
              <w:pStyle w:val="Default"/>
              <w:rPr>
                <w:color w:val="auto"/>
                <w:sz w:val="20"/>
                <w:szCs w:val="20"/>
              </w:rPr>
            </w:pPr>
            <w:r>
              <w:rPr>
                <w:color w:val="auto"/>
                <w:sz w:val="20"/>
                <w:szCs w:val="20"/>
              </w:rPr>
              <w:t xml:space="preserve">1 объект на 1000 </w:t>
            </w:r>
            <w:r w:rsidR="00F16A37">
              <w:rPr>
                <w:sz w:val="20"/>
                <w:szCs w:val="20"/>
              </w:rPr>
              <w:t xml:space="preserve">жителей сельского поселения, без учета численности населения административного центра сельского поселения, </w:t>
            </w:r>
            <w:r>
              <w:rPr>
                <w:color w:val="auto"/>
                <w:sz w:val="20"/>
                <w:szCs w:val="20"/>
              </w:rPr>
              <w:t xml:space="preserve">принят </w:t>
            </w:r>
            <w:r w:rsidRPr="00722162">
              <w:rPr>
                <w:color w:val="auto"/>
                <w:sz w:val="20"/>
                <w:szCs w:val="20"/>
              </w:rPr>
              <w:t xml:space="preserve">в соответствии с таблицей 1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tc>
      </w:tr>
      <w:tr w:rsidR="008869EE" w:rsidRPr="00722162" w:rsidTr="006C445E">
        <w:trPr>
          <w:cantSplit/>
        </w:trPr>
        <w:tc>
          <w:tcPr>
            <w:tcW w:w="1729" w:type="dxa"/>
            <w:vMerge/>
            <w:shd w:val="clear" w:color="auto" w:fill="F2F2F2" w:themeFill="background1" w:themeFillShade="F2"/>
          </w:tcPr>
          <w:p w:rsidR="008869EE" w:rsidRPr="00C85A47" w:rsidRDefault="008869EE" w:rsidP="00BD0930">
            <w:pPr>
              <w:pStyle w:val="aff6"/>
              <w:ind w:firstLine="0"/>
              <w:jc w:val="left"/>
              <w:rPr>
                <w:sz w:val="20"/>
                <w:szCs w:val="20"/>
                <w:lang w:val="ru-RU"/>
              </w:rPr>
            </w:pPr>
          </w:p>
        </w:tc>
        <w:tc>
          <w:tcPr>
            <w:tcW w:w="2976" w:type="dxa"/>
          </w:tcPr>
          <w:p w:rsidR="008869EE" w:rsidRPr="00C85A47" w:rsidRDefault="008869EE" w:rsidP="00BD0930">
            <w:pPr>
              <w:pStyle w:val="aff6"/>
              <w:ind w:firstLine="0"/>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w:t>
            </w:r>
            <w:r w:rsidRPr="00C85A47">
              <w:rPr>
                <w:sz w:val="20"/>
                <w:szCs w:val="20"/>
                <w:lang w:val="ru-RU"/>
              </w:rPr>
              <w:t>р</w:t>
            </w:r>
            <w:r w:rsidRPr="00C85A47">
              <w:rPr>
                <w:sz w:val="20"/>
                <w:szCs w:val="20"/>
                <w:lang w:val="ru-RU"/>
              </w:rPr>
              <w:t>риториальной доступности</w:t>
            </w:r>
          </w:p>
        </w:tc>
        <w:tc>
          <w:tcPr>
            <w:tcW w:w="4679" w:type="dxa"/>
          </w:tcPr>
          <w:p w:rsidR="008869EE" w:rsidRPr="00722162" w:rsidRDefault="000D1D7B" w:rsidP="0093469D">
            <w:pPr>
              <w:pStyle w:val="Default"/>
              <w:rPr>
                <w:color w:val="auto"/>
                <w:sz w:val="20"/>
                <w:szCs w:val="20"/>
              </w:rPr>
            </w:pPr>
            <w:bookmarkStart w:id="399" w:name="OLE_LINK655"/>
            <w:bookmarkStart w:id="400" w:name="OLE_LINK656"/>
            <w:bookmarkStart w:id="401" w:name="OLE_LINK657"/>
            <w:r w:rsidRPr="00722162">
              <w:rPr>
                <w:color w:val="auto"/>
                <w:sz w:val="20"/>
                <w:szCs w:val="20"/>
              </w:rPr>
              <w:t>Транспортн</w:t>
            </w:r>
            <w:r>
              <w:rPr>
                <w:color w:val="auto"/>
                <w:sz w:val="20"/>
                <w:szCs w:val="20"/>
              </w:rPr>
              <w:t xml:space="preserve">ая и </w:t>
            </w:r>
            <w:r w:rsidR="0093469D">
              <w:rPr>
                <w:color w:val="auto"/>
                <w:sz w:val="20"/>
                <w:szCs w:val="20"/>
              </w:rPr>
              <w:t>пешеходн</w:t>
            </w:r>
            <w:r w:rsidR="0093469D" w:rsidRPr="00722162">
              <w:rPr>
                <w:color w:val="auto"/>
                <w:sz w:val="20"/>
                <w:szCs w:val="20"/>
              </w:rPr>
              <w:t>а</w:t>
            </w:r>
            <w:proofErr w:type="gramStart"/>
            <w:r w:rsidR="0093469D" w:rsidRPr="00722162">
              <w:rPr>
                <w:color w:val="auto"/>
                <w:sz w:val="20"/>
                <w:szCs w:val="20"/>
              </w:rPr>
              <w:t>я</w:t>
            </w:r>
            <w:r>
              <w:rPr>
                <w:color w:val="auto"/>
                <w:sz w:val="20"/>
                <w:szCs w:val="20"/>
              </w:rPr>
              <w:t>(</w:t>
            </w:r>
            <w:proofErr w:type="gramEnd"/>
            <w:r w:rsidR="0093469D">
              <w:rPr>
                <w:color w:val="auto"/>
                <w:sz w:val="20"/>
                <w:szCs w:val="20"/>
              </w:rPr>
              <w:t>шаговая</w:t>
            </w:r>
            <w:r>
              <w:rPr>
                <w:color w:val="auto"/>
                <w:sz w:val="20"/>
                <w:szCs w:val="20"/>
              </w:rPr>
              <w:t>)</w:t>
            </w:r>
            <w:r w:rsidR="00724774">
              <w:rPr>
                <w:color w:val="auto"/>
                <w:sz w:val="20"/>
                <w:szCs w:val="20"/>
              </w:rPr>
              <w:t xml:space="preserve">доступность </w:t>
            </w:r>
            <w:r w:rsidR="008869EE" w:rsidRPr="00722162">
              <w:rPr>
                <w:color w:val="auto"/>
                <w:sz w:val="20"/>
                <w:szCs w:val="20"/>
              </w:rPr>
              <w:t xml:space="preserve">принята </w:t>
            </w:r>
            <w:r w:rsidR="008869EE">
              <w:rPr>
                <w:color w:val="auto"/>
                <w:sz w:val="20"/>
                <w:szCs w:val="20"/>
              </w:rPr>
              <w:t>30</w:t>
            </w:r>
            <w:bookmarkEnd w:id="399"/>
            <w:bookmarkEnd w:id="400"/>
            <w:bookmarkEnd w:id="401"/>
            <w:r w:rsidR="008869EE" w:rsidRPr="00722162">
              <w:rPr>
                <w:color w:val="auto"/>
                <w:sz w:val="20"/>
                <w:szCs w:val="20"/>
              </w:rPr>
              <w:t>мин. в соответствии с таблицей 1 Расп</w:t>
            </w:r>
            <w:r w:rsidR="008869EE" w:rsidRPr="00722162">
              <w:rPr>
                <w:color w:val="auto"/>
                <w:sz w:val="20"/>
                <w:szCs w:val="20"/>
              </w:rPr>
              <w:t>о</w:t>
            </w:r>
            <w:r w:rsidR="008869EE" w:rsidRPr="00722162">
              <w:rPr>
                <w:color w:val="auto"/>
                <w:sz w:val="20"/>
                <w:szCs w:val="20"/>
              </w:rPr>
              <w:t xml:space="preserve">ряжения Минкультуры России </w:t>
            </w:r>
            <w:r w:rsidR="008869EE">
              <w:rPr>
                <w:color w:val="auto"/>
                <w:sz w:val="20"/>
                <w:szCs w:val="20"/>
              </w:rPr>
              <w:t xml:space="preserve">от 02.08.2017 № Р-965 </w:t>
            </w:r>
            <w:r w:rsidR="008869EE" w:rsidRPr="00722162">
              <w:rPr>
                <w:color w:val="auto"/>
                <w:sz w:val="20"/>
                <w:szCs w:val="20"/>
              </w:rPr>
              <w:t>«Об утверждении Методических рекомендаций суб</w:t>
            </w:r>
            <w:r w:rsidR="008869EE" w:rsidRPr="00722162">
              <w:rPr>
                <w:color w:val="auto"/>
                <w:sz w:val="20"/>
                <w:szCs w:val="20"/>
              </w:rPr>
              <w:t>ъ</w:t>
            </w:r>
            <w:r w:rsidR="008869EE" w:rsidRPr="00722162">
              <w:rPr>
                <w:color w:val="auto"/>
                <w:sz w:val="20"/>
                <w:szCs w:val="20"/>
              </w:rPr>
              <w:t>ектам Российской Федерации и органам местного самоуправления по развитию сети организаций кул</w:t>
            </w:r>
            <w:r w:rsidR="008869EE" w:rsidRPr="00722162">
              <w:rPr>
                <w:color w:val="auto"/>
                <w:sz w:val="20"/>
                <w:szCs w:val="20"/>
              </w:rPr>
              <w:t>ь</w:t>
            </w:r>
            <w:r w:rsidR="008869EE" w:rsidRPr="00722162">
              <w:rPr>
                <w:color w:val="auto"/>
                <w:sz w:val="20"/>
                <w:szCs w:val="20"/>
              </w:rPr>
              <w:t>туры и обеспеченности населения услугами орган</w:t>
            </w:r>
            <w:r w:rsidR="008869EE" w:rsidRPr="00722162">
              <w:rPr>
                <w:color w:val="auto"/>
                <w:sz w:val="20"/>
                <w:szCs w:val="20"/>
              </w:rPr>
              <w:t>и</w:t>
            </w:r>
            <w:r w:rsidR="008869EE" w:rsidRPr="00722162">
              <w:rPr>
                <w:color w:val="auto"/>
                <w:sz w:val="20"/>
                <w:szCs w:val="20"/>
              </w:rPr>
              <w:t>заций культуры»</w:t>
            </w:r>
          </w:p>
        </w:tc>
      </w:tr>
      <w:tr w:rsidR="008869EE" w:rsidRPr="00722162" w:rsidTr="006C445E">
        <w:trPr>
          <w:cantSplit/>
        </w:trPr>
        <w:tc>
          <w:tcPr>
            <w:tcW w:w="1729" w:type="dxa"/>
            <w:vMerge w:val="restart"/>
            <w:shd w:val="clear" w:color="auto" w:fill="F2F2F2" w:themeFill="background1" w:themeFillShade="F2"/>
          </w:tcPr>
          <w:p w:rsidR="008869EE" w:rsidRPr="00722162" w:rsidRDefault="008869EE" w:rsidP="006C445E">
            <w:pPr>
              <w:pStyle w:val="aff6"/>
              <w:ind w:firstLine="0"/>
              <w:jc w:val="left"/>
              <w:rPr>
                <w:sz w:val="20"/>
                <w:szCs w:val="20"/>
              </w:rPr>
            </w:pPr>
            <w:proofErr w:type="spellStart"/>
            <w:r w:rsidRPr="00722162">
              <w:rPr>
                <w:sz w:val="20"/>
                <w:szCs w:val="20"/>
              </w:rPr>
              <w:t>Музей</w:t>
            </w:r>
            <w:proofErr w:type="spellEnd"/>
            <w:r w:rsidRPr="00722162">
              <w:rPr>
                <w:sz w:val="20"/>
                <w:szCs w:val="20"/>
              </w:rPr>
              <w:t xml:space="preserve"> </w:t>
            </w:r>
            <w:proofErr w:type="spellStart"/>
            <w:r w:rsidRPr="00722162">
              <w:rPr>
                <w:sz w:val="20"/>
                <w:szCs w:val="20"/>
              </w:rPr>
              <w:t>краеведческий</w:t>
            </w:r>
            <w:proofErr w:type="spellEnd"/>
            <w:r w:rsidRPr="00722162">
              <w:rPr>
                <w:sz w:val="20"/>
                <w:szCs w:val="20"/>
              </w:rPr>
              <w:t xml:space="preserve"> </w:t>
            </w:r>
          </w:p>
        </w:tc>
        <w:tc>
          <w:tcPr>
            <w:tcW w:w="2976" w:type="dxa"/>
          </w:tcPr>
          <w:p w:rsidR="008869EE" w:rsidRPr="00722162" w:rsidRDefault="008869EE" w:rsidP="006C445E">
            <w:pPr>
              <w:pStyle w:val="aff6"/>
              <w:ind w:firstLine="0"/>
              <w:jc w:val="left"/>
              <w:rPr>
                <w:sz w:val="20"/>
                <w:szCs w:val="20"/>
                <w:lang w:val="ru-RU"/>
              </w:rPr>
            </w:pPr>
            <w:r w:rsidRPr="00722162">
              <w:rPr>
                <w:sz w:val="20"/>
                <w:szCs w:val="20"/>
                <w:lang w:val="ru-RU"/>
              </w:rPr>
              <w:t>Расчетный показатель минимал</w:t>
            </w:r>
            <w:r w:rsidRPr="00722162">
              <w:rPr>
                <w:sz w:val="20"/>
                <w:szCs w:val="20"/>
                <w:lang w:val="ru-RU"/>
              </w:rPr>
              <w:t>ь</w:t>
            </w:r>
            <w:r w:rsidRPr="00722162">
              <w:rPr>
                <w:sz w:val="20"/>
                <w:szCs w:val="20"/>
                <w:lang w:val="ru-RU"/>
              </w:rPr>
              <w:t>но допустимого уровня обесп</w:t>
            </w:r>
            <w:r w:rsidRPr="00722162">
              <w:rPr>
                <w:sz w:val="20"/>
                <w:szCs w:val="20"/>
                <w:lang w:val="ru-RU"/>
              </w:rPr>
              <w:t>е</w:t>
            </w:r>
            <w:r w:rsidRPr="00722162">
              <w:rPr>
                <w:sz w:val="20"/>
                <w:szCs w:val="20"/>
                <w:lang w:val="ru-RU"/>
              </w:rPr>
              <w:t>ченности</w:t>
            </w:r>
          </w:p>
        </w:tc>
        <w:tc>
          <w:tcPr>
            <w:tcW w:w="4679" w:type="dxa"/>
          </w:tcPr>
          <w:p w:rsidR="008869EE" w:rsidRPr="00722162" w:rsidRDefault="008869EE" w:rsidP="006C445E">
            <w:pPr>
              <w:pStyle w:val="Default"/>
              <w:rPr>
                <w:color w:val="auto"/>
                <w:sz w:val="20"/>
                <w:szCs w:val="20"/>
              </w:rPr>
            </w:pPr>
            <w:r w:rsidRPr="00722162">
              <w:rPr>
                <w:color w:val="auto"/>
                <w:sz w:val="20"/>
                <w:szCs w:val="20"/>
              </w:rPr>
              <w:t>Не менее 1 объекта принято в соответствии с табл</w:t>
            </w:r>
            <w:r w:rsidRPr="00722162">
              <w:rPr>
                <w:color w:val="auto"/>
                <w:sz w:val="20"/>
                <w:szCs w:val="20"/>
              </w:rPr>
              <w:t>и</w:t>
            </w:r>
            <w:r w:rsidRPr="00722162">
              <w:rPr>
                <w:color w:val="auto"/>
                <w:sz w:val="20"/>
                <w:szCs w:val="20"/>
              </w:rPr>
              <w:t xml:space="preserve">цей 2 Распоряжения Минкультуры России </w:t>
            </w:r>
            <w:r>
              <w:rPr>
                <w:color w:val="auto"/>
                <w:sz w:val="20"/>
                <w:szCs w:val="20"/>
              </w:rPr>
              <w:t>от 02.08.2017 № Р-965</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869EE" w:rsidRPr="00722162" w:rsidTr="006C445E">
        <w:trPr>
          <w:cantSplit/>
          <w:trHeight w:val="723"/>
        </w:trPr>
        <w:tc>
          <w:tcPr>
            <w:tcW w:w="1729" w:type="dxa"/>
            <w:vMerge/>
            <w:shd w:val="clear" w:color="auto" w:fill="F2F2F2" w:themeFill="background1" w:themeFillShade="F2"/>
          </w:tcPr>
          <w:p w:rsidR="008869EE" w:rsidRPr="00722162" w:rsidRDefault="008869EE" w:rsidP="006C445E">
            <w:pPr>
              <w:pStyle w:val="aff6"/>
              <w:ind w:firstLine="0"/>
              <w:jc w:val="left"/>
              <w:rPr>
                <w:sz w:val="20"/>
                <w:szCs w:val="20"/>
                <w:lang w:val="ru-RU"/>
              </w:rPr>
            </w:pPr>
          </w:p>
        </w:tc>
        <w:tc>
          <w:tcPr>
            <w:tcW w:w="2976" w:type="dxa"/>
          </w:tcPr>
          <w:p w:rsidR="008869EE" w:rsidRPr="00722162" w:rsidRDefault="008869EE" w:rsidP="006C445E">
            <w:pPr>
              <w:pStyle w:val="aff6"/>
              <w:ind w:firstLine="0"/>
              <w:jc w:val="left"/>
              <w:rPr>
                <w:sz w:val="20"/>
                <w:szCs w:val="20"/>
                <w:lang w:val="ru-RU"/>
              </w:rPr>
            </w:pPr>
            <w:r w:rsidRPr="00722162">
              <w:rPr>
                <w:sz w:val="20"/>
                <w:szCs w:val="20"/>
                <w:lang w:val="ru-RU"/>
              </w:rPr>
              <w:t>Расчетный показатель макс</w:t>
            </w:r>
            <w:r w:rsidRPr="00722162">
              <w:rPr>
                <w:sz w:val="20"/>
                <w:szCs w:val="20"/>
                <w:lang w:val="ru-RU"/>
              </w:rPr>
              <w:t>и</w:t>
            </w:r>
            <w:r w:rsidRPr="00722162">
              <w:rPr>
                <w:sz w:val="20"/>
                <w:szCs w:val="20"/>
                <w:lang w:val="ru-RU"/>
              </w:rPr>
              <w:t>мально допустимого уровня те</w:t>
            </w:r>
            <w:r w:rsidRPr="00722162">
              <w:rPr>
                <w:sz w:val="20"/>
                <w:szCs w:val="20"/>
                <w:lang w:val="ru-RU"/>
              </w:rPr>
              <w:t>р</w:t>
            </w:r>
            <w:r w:rsidRPr="00722162">
              <w:rPr>
                <w:sz w:val="20"/>
                <w:szCs w:val="20"/>
                <w:lang w:val="ru-RU"/>
              </w:rPr>
              <w:t>риториальной доступности</w:t>
            </w:r>
          </w:p>
        </w:tc>
        <w:tc>
          <w:tcPr>
            <w:tcW w:w="4679" w:type="dxa"/>
          </w:tcPr>
          <w:p w:rsidR="008869EE" w:rsidRPr="00722162" w:rsidRDefault="008869EE" w:rsidP="006C445E">
            <w:pPr>
              <w:pStyle w:val="Default"/>
              <w:rPr>
                <w:color w:val="auto"/>
                <w:sz w:val="20"/>
                <w:szCs w:val="20"/>
              </w:rPr>
            </w:pPr>
            <w:r w:rsidRPr="00722162">
              <w:rPr>
                <w:color w:val="auto"/>
                <w:sz w:val="20"/>
                <w:szCs w:val="20"/>
              </w:rPr>
              <w:t>Транспортная доступность принята 60 мин. в соо</w:t>
            </w:r>
            <w:r w:rsidRPr="00722162">
              <w:rPr>
                <w:color w:val="auto"/>
                <w:sz w:val="20"/>
                <w:szCs w:val="20"/>
              </w:rPr>
              <w:t>т</w:t>
            </w:r>
            <w:r w:rsidRPr="00722162">
              <w:rPr>
                <w:color w:val="auto"/>
                <w:sz w:val="20"/>
                <w:szCs w:val="20"/>
              </w:rPr>
              <w:t xml:space="preserve">ветствии с таблицей 2 Распоряжения Минкультуры России </w:t>
            </w:r>
            <w:r>
              <w:rPr>
                <w:color w:val="auto"/>
                <w:sz w:val="20"/>
                <w:szCs w:val="20"/>
              </w:rPr>
              <w:t>от 02.08.2017 № Р-965</w:t>
            </w:r>
            <w:r w:rsidRPr="00722162">
              <w:rPr>
                <w:color w:val="auto"/>
                <w:sz w:val="20"/>
                <w:szCs w:val="20"/>
              </w:rPr>
              <w:t>«Об утверждении М</w:t>
            </w:r>
            <w:r w:rsidRPr="00722162">
              <w:rPr>
                <w:color w:val="auto"/>
                <w:sz w:val="20"/>
                <w:szCs w:val="20"/>
              </w:rPr>
              <w:t>е</w:t>
            </w:r>
            <w:r w:rsidRPr="00722162">
              <w:rPr>
                <w:color w:val="auto"/>
                <w:sz w:val="20"/>
                <w:szCs w:val="20"/>
              </w:rPr>
              <w:t>тодических рекомендаций субъектам Российской Федерации и органам местного самоуправления по развитию сети организаций культуры и обеспеченн</w:t>
            </w:r>
            <w:r w:rsidRPr="00722162">
              <w:rPr>
                <w:color w:val="auto"/>
                <w:sz w:val="20"/>
                <w:szCs w:val="20"/>
              </w:rPr>
              <w:t>о</w:t>
            </w:r>
            <w:r w:rsidRPr="00722162">
              <w:rPr>
                <w:color w:val="auto"/>
                <w:sz w:val="20"/>
                <w:szCs w:val="20"/>
              </w:rPr>
              <w:t>сти населения услугами организаций культуры».</w:t>
            </w:r>
          </w:p>
        </w:tc>
      </w:tr>
      <w:tr w:rsidR="008869EE" w:rsidRPr="00722162" w:rsidTr="006C445E">
        <w:trPr>
          <w:cantSplit/>
        </w:trPr>
        <w:tc>
          <w:tcPr>
            <w:tcW w:w="1729" w:type="dxa"/>
            <w:vMerge w:val="restart"/>
            <w:shd w:val="clear" w:color="auto" w:fill="F2F2F2" w:themeFill="background1" w:themeFillShade="F2"/>
          </w:tcPr>
          <w:p w:rsidR="008869EE" w:rsidRPr="00722162" w:rsidRDefault="008869EE" w:rsidP="006C445E">
            <w:pPr>
              <w:pStyle w:val="aff6"/>
              <w:ind w:firstLine="0"/>
              <w:jc w:val="left"/>
              <w:rPr>
                <w:sz w:val="20"/>
                <w:szCs w:val="20"/>
              </w:rPr>
            </w:pPr>
            <w:bookmarkStart w:id="402" w:name="_Hlk490346367"/>
            <w:proofErr w:type="spellStart"/>
            <w:r w:rsidRPr="00722162">
              <w:rPr>
                <w:sz w:val="20"/>
                <w:szCs w:val="20"/>
              </w:rPr>
              <w:t>Центр</w:t>
            </w:r>
            <w:proofErr w:type="spellEnd"/>
            <w:r w:rsidRPr="00722162">
              <w:rPr>
                <w:sz w:val="20"/>
                <w:szCs w:val="20"/>
              </w:rPr>
              <w:t xml:space="preserve"> </w:t>
            </w:r>
            <w:proofErr w:type="spellStart"/>
            <w:r w:rsidRPr="00722162">
              <w:rPr>
                <w:sz w:val="20"/>
                <w:szCs w:val="20"/>
              </w:rPr>
              <w:t>культурного</w:t>
            </w:r>
            <w:proofErr w:type="spellEnd"/>
            <w:r w:rsidRPr="00722162">
              <w:rPr>
                <w:sz w:val="20"/>
                <w:szCs w:val="20"/>
              </w:rPr>
              <w:t xml:space="preserve"> </w:t>
            </w:r>
            <w:proofErr w:type="spellStart"/>
            <w:r w:rsidRPr="00722162">
              <w:rPr>
                <w:sz w:val="20"/>
                <w:szCs w:val="20"/>
              </w:rPr>
              <w:t>развития</w:t>
            </w:r>
            <w:proofErr w:type="spellEnd"/>
          </w:p>
        </w:tc>
        <w:tc>
          <w:tcPr>
            <w:tcW w:w="2976" w:type="dxa"/>
          </w:tcPr>
          <w:p w:rsidR="008869EE" w:rsidRPr="00722162" w:rsidRDefault="008869EE" w:rsidP="006C445E">
            <w:pPr>
              <w:pStyle w:val="aff6"/>
              <w:ind w:firstLine="0"/>
              <w:jc w:val="left"/>
              <w:rPr>
                <w:sz w:val="20"/>
                <w:szCs w:val="20"/>
                <w:lang w:val="ru-RU"/>
              </w:rPr>
            </w:pPr>
            <w:r w:rsidRPr="00722162">
              <w:rPr>
                <w:sz w:val="20"/>
                <w:szCs w:val="20"/>
                <w:lang w:val="ru-RU"/>
              </w:rPr>
              <w:t>Расчетный показатель минимал</w:t>
            </w:r>
            <w:r w:rsidRPr="00722162">
              <w:rPr>
                <w:sz w:val="20"/>
                <w:szCs w:val="20"/>
                <w:lang w:val="ru-RU"/>
              </w:rPr>
              <w:t>ь</w:t>
            </w:r>
            <w:r w:rsidRPr="00722162">
              <w:rPr>
                <w:sz w:val="20"/>
                <w:szCs w:val="20"/>
                <w:lang w:val="ru-RU"/>
              </w:rPr>
              <w:t>но допустимого уровня обесп</w:t>
            </w:r>
            <w:r w:rsidRPr="00722162">
              <w:rPr>
                <w:sz w:val="20"/>
                <w:szCs w:val="20"/>
                <w:lang w:val="ru-RU"/>
              </w:rPr>
              <w:t>е</w:t>
            </w:r>
            <w:r w:rsidRPr="00722162">
              <w:rPr>
                <w:sz w:val="20"/>
                <w:szCs w:val="20"/>
                <w:lang w:val="ru-RU"/>
              </w:rPr>
              <w:t>ченности</w:t>
            </w:r>
          </w:p>
        </w:tc>
        <w:tc>
          <w:tcPr>
            <w:tcW w:w="4679" w:type="dxa"/>
          </w:tcPr>
          <w:p w:rsidR="008869EE" w:rsidRPr="00722162" w:rsidRDefault="008869EE" w:rsidP="006C445E">
            <w:pPr>
              <w:pStyle w:val="Default"/>
              <w:rPr>
                <w:color w:val="auto"/>
                <w:sz w:val="20"/>
                <w:szCs w:val="20"/>
              </w:rPr>
            </w:pPr>
            <w:r w:rsidRPr="00722162">
              <w:rPr>
                <w:color w:val="auto"/>
                <w:sz w:val="20"/>
                <w:szCs w:val="20"/>
              </w:rPr>
              <w:t>1 объект независимо от количества населения прин</w:t>
            </w:r>
            <w:r w:rsidRPr="00722162">
              <w:rPr>
                <w:color w:val="auto"/>
                <w:sz w:val="20"/>
                <w:szCs w:val="20"/>
              </w:rPr>
              <w:t>я</w:t>
            </w:r>
            <w:r w:rsidRPr="00722162">
              <w:rPr>
                <w:color w:val="auto"/>
                <w:sz w:val="20"/>
                <w:szCs w:val="20"/>
              </w:rPr>
              <w:t>то в соответствии с таблицей 6 Распоряжения Ми</w:t>
            </w:r>
            <w:r w:rsidRPr="00722162">
              <w:rPr>
                <w:color w:val="auto"/>
                <w:sz w:val="20"/>
                <w:szCs w:val="20"/>
              </w:rPr>
              <w:t>н</w:t>
            </w:r>
            <w:r w:rsidRPr="00722162">
              <w:rPr>
                <w:color w:val="auto"/>
                <w:sz w:val="20"/>
                <w:szCs w:val="20"/>
              </w:rPr>
              <w:t xml:space="preserve">культуры России </w:t>
            </w:r>
            <w:r>
              <w:rPr>
                <w:color w:val="auto"/>
                <w:sz w:val="20"/>
                <w:szCs w:val="20"/>
              </w:rPr>
              <w:t>от 02.08.2017 № Р-965</w:t>
            </w:r>
            <w:r w:rsidRPr="00722162">
              <w:rPr>
                <w:color w:val="auto"/>
                <w:sz w:val="20"/>
                <w:szCs w:val="20"/>
              </w:rPr>
              <w:t>«Об утве</w:t>
            </w:r>
            <w:r w:rsidRPr="00722162">
              <w:rPr>
                <w:color w:val="auto"/>
                <w:sz w:val="20"/>
                <w:szCs w:val="20"/>
              </w:rPr>
              <w:t>р</w:t>
            </w:r>
            <w:r w:rsidRPr="00722162">
              <w:rPr>
                <w:color w:val="auto"/>
                <w:sz w:val="20"/>
                <w:szCs w:val="20"/>
              </w:rPr>
              <w:t>ждении Методических рекомендаций субъектам Ро</w:t>
            </w:r>
            <w:r w:rsidRPr="00722162">
              <w:rPr>
                <w:color w:val="auto"/>
                <w:sz w:val="20"/>
                <w:szCs w:val="20"/>
              </w:rPr>
              <w:t>с</w:t>
            </w:r>
            <w:r w:rsidRPr="00722162">
              <w:rPr>
                <w:color w:val="auto"/>
                <w:sz w:val="20"/>
                <w:szCs w:val="20"/>
              </w:rPr>
              <w:t>сийской Федерации и органам местного самоупра</w:t>
            </w:r>
            <w:r w:rsidRPr="00722162">
              <w:rPr>
                <w:color w:val="auto"/>
                <w:sz w:val="20"/>
                <w:szCs w:val="20"/>
              </w:rPr>
              <w:t>в</w:t>
            </w:r>
            <w:r w:rsidRPr="00722162">
              <w:rPr>
                <w:color w:val="auto"/>
                <w:sz w:val="20"/>
                <w:szCs w:val="20"/>
              </w:rPr>
              <w:t>ления по развитию сети организаций культуры и обеспеченности населения услугами организаций культуры».</w:t>
            </w:r>
          </w:p>
        </w:tc>
      </w:tr>
      <w:tr w:rsidR="008869EE" w:rsidRPr="00722162" w:rsidTr="006C445E">
        <w:trPr>
          <w:cantSplit/>
        </w:trPr>
        <w:tc>
          <w:tcPr>
            <w:tcW w:w="1729" w:type="dxa"/>
            <w:vMerge/>
            <w:shd w:val="clear" w:color="auto" w:fill="F2F2F2" w:themeFill="background1" w:themeFillShade="F2"/>
          </w:tcPr>
          <w:p w:rsidR="008869EE" w:rsidRPr="00722162" w:rsidRDefault="008869EE" w:rsidP="006C445E">
            <w:pPr>
              <w:pStyle w:val="aff6"/>
              <w:ind w:firstLine="0"/>
              <w:jc w:val="left"/>
              <w:rPr>
                <w:sz w:val="20"/>
                <w:szCs w:val="20"/>
                <w:lang w:val="ru-RU"/>
              </w:rPr>
            </w:pPr>
          </w:p>
        </w:tc>
        <w:tc>
          <w:tcPr>
            <w:tcW w:w="2976" w:type="dxa"/>
          </w:tcPr>
          <w:p w:rsidR="008869EE" w:rsidRPr="00722162" w:rsidRDefault="008869EE" w:rsidP="006C445E">
            <w:pPr>
              <w:pStyle w:val="aff6"/>
              <w:ind w:firstLine="0"/>
              <w:jc w:val="left"/>
              <w:rPr>
                <w:sz w:val="20"/>
                <w:szCs w:val="20"/>
                <w:lang w:val="ru-RU"/>
              </w:rPr>
            </w:pPr>
            <w:r w:rsidRPr="00722162">
              <w:rPr>
                <w:sz w:val="20"/>
                <w:szCs w:val="20"/>
                <w:lang w:val="ru-RU"/>
              </w:rPr>
              <w:t>Расчетный показатель макс</w:t>
            </w:r>
            <w:r w:rsidRPr="00722162">
              <w:rPr>
                <w:sz w:val="20"/>
                <w:szCs w:val="20"/>
                <w:lang w:val="ru-RU"/>
              </w:rPr>
              <w:t>и</w:t>
            </w:r>
            <w:r w:rsidRPr="00722162">
              <w:rPr>
                <w:sz w:val="20"/>
                <w:szCs w:val="20"/>
                <w:lang w:val="ru-RU"/>
              </w:rPr>
              <w:t>мально допустимого уровня те</w:t>
            </w:r>
            <w:r w:rsidRPr="00722162">
              <w:rPr>
                <w:sz w:val="20"/>
                <w:szCs w:val="20"/>
                <w:lang w:val="ru-RU"/>
              </w:rPr>
              <w:t>р</w:t>
            </w:r>
            <w:r w:rsidRPr="00722162">
              <w:rPr>
                <w:sz w:val="20"/>
                <w:szCs w:val="20"/>
                <w:lang w:val="ru-RU"/>
              </w:rPr>
              <w:t>риториальной доступности</w:t>
            </w:r>
          </w:p>
        </w:tc>
        <w:tc>
          <w:tcPr>
            <w:tcW w:w="4679" w:type="dxa"/>
          </w:tcPr>
          <w:p w:rsidR="008869EE" w:rsidRPr="00722162" w:rsidRDefault="008869EE" w:rsidP="006C445E">
            <w:pPr>
              <w:pStyle w:val="Default"/>
              <w:rPr>
                <w:color w:val="auto"/>
                <w:sz w:val="20"/>
                <w:szCs w:val="20"/>
              </w:rPr>
            </w:pPr>
            <w:r>
              <w:rPr>
                <w:sz w:val="20"/>
                <w:szCs w:val="20"/>
              </w:rPr>
              <w:t>Транспортная доступность в 60 мин. для муниц</w:t>
            </w:r>
            <w:r>
              <w:rPr>
                <w:sz w:val="20"/>
                <w:szCs w:val="20"/>
              </w:rPr>
              <w:t>и</w:t>
            </w:r>
            <w:r>
              <w:rPr>
                <w:sz w:val="20"/>
                <w:szCs w:val="20"/>
              </w:rPr>
              <w:t xml:space="preserve">пального района принята </w:t>
            </w:r>
            <w:r w:rsidRPr="0054588B">
              <w:rPr>
                <w:sz w:val="20"/>
                <w:szCs w:val="20"/>
              </w:rPr>
              <w:t>исходя из времени, за кот</w:t>
            </w:r>
            <w:r w:rsidRPr="0054588B">
              <w:rPr>
                <w:sz w:val="20"/>
                <w:szCs w:val="20"/>
              </w:rPr>
              <w:t>о</w:t>
            </w:r>
            <w:r w:rsidRPr="0054588B">
              <w:rPr>
                <w:sz w:val="20"/>
                <w:szCs w:val="20"/>
              </w:rPr>
              <w:t>рое можно добраться от самого удаленного населе</w:t>
            </w:r>
            <w:r w:rsidRPr="0054588B">
              <w:rPr>
                <w:sz w:val="20"/>
                <w:szCs w:val="20"/>
              </w:rPr>
              <w:t>н</w:t>
            </w:r>
            <w:r w:rsidRPr="0054588B">
              <w:rPr>
                <w:sz w:val="20"/>
                <w:szCs w:val="20"/>
              </w:rPr>
              <w:t>ного пункта муниципального образования до объек</w:t>
            </w:r>
            <w:r>
              <w:rPr>
                <w:sz w:val="20"/>
                <w:szCs w:val="20"/>
              </w:rPr>
              <w:t>та</w:t>
            </w:r>
          </w:p>
        </w:tc>
      </w:tr>
    </w:tbl>
    <w:p w:rsidR="00752037" w:rsidRDefault="00752037" w:rsidP="00894817">
      <w:pPr>
        <w:pStyle w:val="20"/>
        <w:numPr>
          <w:ilvl w:val="1"/>
          <w:numId w:val="13"/>
        </w:numPr>
        <w:ind w:left="0" w:firstLine="0"/>
      </w:pPr>
      <w:bookmarkStart w:id="403" w:name="_Toc498361774"/>
      <w:bookmarkStart w:id="404" w:name="_Toc501034215"/>
      <w:bookmarkEnd w:id="384"/>
      <w:bookmarkEnd w:id="385"/>
      <w:bookmarkEnd w:id="386"/>
      <w:bookmarkEnd w:id="387"/>
      <w:bookmarkEnd w:id="388"/>
      <w:bookmarkEnd w:id="402"/>
      <w:r>
        <w:lastRenderedPageBreak/>
        <w:t>Объекты местного значения муниципального района</w:t>
      </w:r>
      <w:r w:rsidR="00934590">
        <w:t xml:space="preserve"> </w:t>
      </w:r>
      <w:r>
        <w:t xml:space="preserve">в области </w:t>
      </w:r>
      <w:r w:rsidRPr="00A64C3A">
        <w:t>торговл</w:t>
      </w:r>
      <w:r>
        <w:t>и, общественного питания и бытового обслуживания</w:t>
      </w:r>
      <w:bookmarkEnd w:id="403"/>
      <w:bookmarkEnd w:id="404"/>
    </w:p>
    <w:p w:rsidR="00752037" w:rsidRPr="00662113" w:rsidRDefault="00752037" w:rsidP="00894817">
      <w:pPr>
        <w:keepNext/>
        <w:spacing w:before="120"/>
        <w:jc w:val="right"/>
        <w:rPr>
          <w:b/>
          <w:i/>
        </w:rPr>
      </w:pPr>
      <w:r w:rsidRPr="00662113">
        <w:rPr>
          <w:b/>
          <w:i/>
        </w:rPr>
        <w:t>Таб</w:t>
      </w:r>
      <w:bookmarkStart w:id="405" w:name="OLE_LINK1103"/>
      <w:bookmarkStart w:id="406" w:name="OLE_LINK1104"/>
      <w:r w:rsidRPr="00662113">
        <w:rPr>
          <w:b/>
          <w:i/>
        </w:rPr>
        <w:t>лица</w:t>
      </w:r>
      <w:r>
        <w:rPr>
          <w:b/>
          <w:i/>
        </w:rPr>
        <w:t xml:space="preserve"> 2.</w:t>
      </w:r>
      <w:r w:rsidR="006A2CA1">
        <w:rPr>
          <w:b/>
          <w:i/>
        </w:rPr>
        <w:t>10</w:t>
      </w:r>
    </w:p>
    <w:p w:rsidR="00752037" w:rsidRDefault="00752037" w:rsidP="00894817">
      <w:pPr>
        <w:keepNext/>
        <w:spacing w:after="120"/>
        <w:ind w:firstLine="0"/>
        <w:jc w:val="center"/>
        <w:rPr>
          <w:b/>
          <w:i/>
        </w:rPr>
      </w:pPr>
      <w:bookmarkStart w:id="407" w:name="OLE_LINK1100"/>
      <w:bookmarkStart w:id="408" w:name="OLE_LINK1101"/>
      <w:bookmarkStart w:id="409" w:name="OLE_LINK1102"/>
      <w:r w:rsidRPr="001B1BE7">
        <w:rPr>
          <w:b/>
          <w:i/>
        </w:rPr>
        <w:t>Обоснование расчетных показателей, устанавливаемых дл</w:t>
      </w:r>
      <w:bookmarkEnd w:id="405"/>
      <w:bookmarkEnd w:id="406"/>
      <w:r w:rsidRPr="001B1BE7">
        <w:rPr>
          <w:b/>
          <w:i/>
        </w:rPr>
        <w:t xml:space="preserve">я объектов </w:t>
      </w:r>
      <w:bookmarkEnd w:id="407"/>
      <w:bookmarkEnd w:id="408"/>
      <w:bookmarkEnd w:id="409"/>
      <w:r>
        <w:rPr>
          <w:b/>
          <w:i/>
        </w:rPr>
        <w:t>местного зн</w:t>
      </w:r>
      <w:r>
        <w:rPr>
          <w:b/>
          <w:i/>
        </w:rPr>
        <w:t>а</w:t>
      </w:r>
      <w:r>
        <w:rPr>
          <w:b/>
          <w:i/>
        </w:rPr>
        <w:t>чения муниципального района</w:t>
      </w:r>
      <w:r w:rsidR="00934590">
        <w:rPr>
          <w:b/>
          <w:i/>
        </w:rPr>
        <w:t xml:space="preserve"> </w:t>
      </w:r>
      <w:r w:rsidRPr="00662113">
        <w:rPr>
          <w:b/>
          <w:i/>
        </w:rPr>
        <w:t xml:space="preserve">в области </w:t>
      </w:r>
      <w:r>
        <w:rPr>
          <w:b/>
          <w:i/>
        </w:rPr>
        <w:t>торговли</w:t>
      </w:r>
      <w:r w:rsidRPr="00E4525A">
        <w:rPr>
          <w:b/>
          <w:i/>
        </w:rPr>
        <w:t>, общественного питания и быт</w:t>
      </w:r>
      <w:r w:rsidRPr="00E4525A">
        <w:rPr>
          <w:b/>
          <w:i/>
        </w:rPr>
        <w:t>о</w:t>
      </w:r>
      <w:r w:rsidRPr="00E4525A">
        <w:rPr>
          <w:b/>
          <w:i/>
        </w:rPr>
        <w:t>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1985"/>
        <w:gridCol w:w="5670"/>
      </w:tblGrid>
      <w:tr w:rsidR="00752037" w:rsidRPr="00903F22" w:rsidTr="006C445E">
        <w:trPr>
          <w:cantSplit/>
          <w:tblHeader/>
        </w:trPr>
        <w:tc>
          <w:tcPr>
            <w:tcW w:w="1729" w:type="dxa"/>
            <w:shd w:val="clear" w:color="auto" w:fill="D9D9D9" w:themeFill="background1" w:themeFillShade="D9"/>
          </w:tcPr>
          <w:p w:rsidR="00752037" w:rsidRPr="00903F22" w:rsidRDefault="00752037" w:rsidP="00894817">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1985" w:type="dxa"/>
            <w:shd w:val="clear" w:color="auto" w:fill="D9D9D9" w:themeFill="background1" w:themeFillShade="D9"/>
          </w:tcPr>
          <w:p w:rsidR="00752037" w:rsidRPr="00903F22" w:rsidRDefault="00752037" w:rsidP="00894817">
            <w:pPr>
              <w:pStyle w:val="aff6"/>
              <w:keepNext/>
              <w:ind w:firstLine="0"/>
              <w:jc w:val="center"/>
              <w:rPr>
                <w:b/>
                <w:i/>
                <w:sz w:val="20"/>
                <w:szCs w:val="20"/>
                <w:lang w:val="ru-RU"/>
              </w:rPr>
            </w:pPr>
            <w:r w:rsidRPr="00903F22">
              <w:rPr>
                <w:b/>
                <w:i/>
                <w:sz w:val="20"/>
                <w:szCs w:val="20"/>
                <w:lang w:val="ru-RU"/>
              </w:rPr>
              <w:t>Тип расчетного п</w:t>
            </w:r>
            <w:r w:rsidRPr="00903F22">
              <w:rPr>
                <w:b/>
                <w:i/>
                <w:sz w:val="20"/>
                <w:szCs w:val="20"/>
                <w:lang w:val="ru-RU"/>
              </w:rPr>
              <w:t>о</w:t>
            </w:r>
            <w:r w:rsidRPr="00903F22">
              <w:rPr>
                <w:b/>
                <w:i/>
                <w:sz w:val="20"/>
                <w:szCs w:val="20"/>
                <w:lang w:val="ru-RU"/>
              </w:rPr>
              <w:t>казателя</w:t>
            </w:r>
          </w:p>
        </w:tc>
        <w:tc>
          <w:tcPr>
            <w:tcW w:w="5670" w:type="dxa"/>
            <w:shd w:val="clear" w:color="auto" w:fill="D9D9D9" w:themeFill="background1" w:themeFillShade="D9"/>
          </w:tcPr>
          <w:p w:rsidR="00752037" w:rsidRPr="00903F22" w:rsidRDefault="00752037" w:rsidP="00894817">
            <w:pPr>
              <w:pStyle w:val="aff6"/>
              <w:keepNext/>
              <w:ind w:firstLine="0"/>
              <w:jc w:val="center"/>
              <w:rPr>
                <w:sz w:val="20"/>
                <w:szCs w:val="20"/>
                <w:lang w:val="ru-RU"/>
              </w:rPr>
            </w:pPr>
            <w:r w:rsidRPr="00903F22">
              <w:rPr>
                <w:b/>
                <w:i/>
                <w:sz w:val="20"/>
                <w:szCs w:val="20"/>
                <w:lang w:val="ru-RU"/>
              </w:rPr>
              <w:t>Обоснование расчетного показателя</w:t>
            </w:r>
          </w:p>
        </w:tc>
      </w:tr>
      <w:tr w:rsidR="00752037" w:rsidRPr="00903F22" w:rsidTr="006C445E">
        <w:trPr>
          <w:cantSplit/>
        </w:trPr>
        <w:tc>
          <w:tcPr>
            <w:tcW w:w="1729" w:type="dxa"/>
            <w:vMerge w:val="restart"/>
            <w:shd w:val="clear" w:color="auto" w:fill="F2F2F2" w:themeFill="background1" w:themeFillShade="F2"/>
          </w:tcPr>
          <w:p w:rsidR="00752037" w:rsidRPr="00903F22" w:rsidRDefault="00752037" w:rsidP="006C445E">
            <w:pPr>
              <w:pStyle w:val="aff6"/>
              <w:ind w:firstLine="0"/>
              <w:jc w:val="left"/>
              <w:rPr>
                <w:sz w:val="20"/>
                <w:szCs w:val="20"/>
                <w:lang w:val="ru-RU"/>
              </w:rPr>
            </w:pPr>
            <w:r w:rsidRPr="00903F22">
              <w:rPr>
                <w:sz w:val="20"/>
                <w:szCs w:val="20"/>
                <w:lang w:val="ru-RU"/>
              </w:rPr>
              <w:t>Предприятия то</w:t>
            </w:r>
            <w:r w:rsidRPr="00903F22">
              <w:rPr>
                <w:sz w:val="20"/>
                <w:szCs w:val="20"/>
                <w:lang w:val="ru-RU"/>
              </w:rPr>
              <w:t>р</w:t>
            </w:r>
            <w:r w:rsidRPr="00903F22">
              <w:rPr>
                <w:sz w:val="20"/>
                <w:szCs w:val="20"/>
                <w:lang w:val="ru-RU"/>
              </w:rPr>
              <w:t>говли</w:t>
            </w:r>
          </w:p>
        </w:tc>
        <w:tc>
          <w:tcPr>
            <w:tcW w:w="1985" w:type="dxa"/>
          </w:tcPr>
          <w:p w:rsidR="00752037" w:rsidRPr="00903F22" w:rsidRDefault="00752037" w:rsidP="006C445E">
            <w:pPr>
              <w:pStyle w:val="aff6"/>
              <w:ind w:firstLine="0"/>
              <w:jc w:val="left"/>
              <w:rPr>
                <w:sz w:val="20"/>
                <w:szCs w:val="20"/>
                <w:lang w:val="ru-RU"/>
              </w:rPr>
            </w:pPr>
            <w:r w:rsidRPr="00903F22">
              <w:rPr>
                <w:sz w:val="20"/>
                <w:szCs w:val="20"/>
                <w:lang w:val="ru-RU"/>
              </w:rPr>
              <w:t>Расчетный показатель минимально допу</w:t>
            </w:r>
            <w:r w:rsidRPr="00903F22">
              <w:rPr>
                <w:sz w:val="20"/>
                <w:szCs w:val="20"/>
                <w:lang w:val="ru-RU"/>
              </w:rPr>
              <w:t>с</w:t>
            </w:r>
            <w:r w:rsidRPr="00903F22">
              <w:rPr>
                <w:sz w:val="20"/>
                <w:szCs w:val="20"/>
                <w:lang w:val="ru-RU"/>
              </w:rPr>
              <w:t>тимого уровня обе</w:t>
            </w:r>
            <w:r w:rsidRPr="00903F22">
              <w:rPr>
                <w:sz w:val="20"/>
                <w:szCs w:val="20"/>
                <w:lang w:val="ru-RU"/>
              </w:rPr>
              <w:t>с</w:t>
            </w:r>
            <w:r w:rsidRPr="00903F22">
              <w:rPr>
                <w:sz w:val="20"/>
                <w:szCs w:val="20"/>
                <w:lang w:val="ru-RU"/>
              </w:rPr>
              <w:t>печенности</w:t>
            </w:r>
          </w:p>
        </w:tc>
        <w:tc>
          <w:tcPr>
            <w:tcW w:w="5670" w:type="dxa"/>
          </w:tcPr>
          <w:p w:rsidR="00752037" w:rsidRPr="00903F22" w:rsidRDefault="00752037" w:rsidP="00776364">
            <w:pPr>
              <w:pStyle w:val="aff6"/>
              <w:ind w:firstLine="0"/>
              <w:jc w:val="left"/>
              <w:rPr>
                <w:sz w:val="20"/>
                <w:szCs w:val="20"/>
                <w:lang w:val="ru-RU"/>
              </w:rPr>
            </w:pPr>
            <w:bookmarkStart w:id="410" w:name="OLE_LINK430"/>
            <w:bookmarkStart w:id="411" w:name="OLE_LINK431"/>
            <w:bookmarkStart w:id="412" w:name="OLE_LINK432"/>
            <w:bookmarkStart w:id="413" w:name="_GoBack"/>
            <w:r w:rsidRPr="004A5354">
              <w:rPr>
                <w:sz w:val="20"/>
                <w:szCs w:val="20"/>
                <w:lang w:val="ru-RU"/>
              </w:rPr>
              <w:t>Площадь</w:t>
            </w:r>
            <w:r>
              <w:rPr>
                <w:sz w:val="20"/>
                <w:szCs w:val="20"/>
                <w:lang w:val="ru-RU"/>
              </w:rPr>
              <w:t xml:space="preserve"> стационарных</w:t>
            </w:r>
            <w:r w:rsidR="00934590">
              <w:rPr>
                <w:sz w:val="20"/>
                <w:szCs w:val="20"/>
                <w:lang w:val="ru-RU"/>
              </w:rPr>
              <w:t xml:space="preserve"> </w:t>
            </w:r>
            <w:r>
              <w:rPr>
                <w:sz w:val="20"/>
                <w:szCs w:val="20"/>
                <w:lang w:val="ru-RU"/>
              </w:rPr>
              <w:t>торговых объектов принята в соответс</w:t>
            </w:r>
            <w:r>
              <w:rPr>
                <w:sz w:val="20"/>
                <w:szCs w:val="20"/>
                <w:lang w:val="ru-RU"/>
              </w:rPr>
              <w:t>т</w:t>
            </w:r>
            <w:r>
              <w:rPr>
                <w:sz w:val="20"/>
                <w:szCs w:val="20"/>
                <w:lang w:val="ru-RU"/>
              </w:rPr>
              <w:t xml:space="preserve">вии с нормативами </w:t>
            </w:r>
            <w:r w:rsidRPr="004A5354">
              <w:rPr>
                <w:sz w:val="20"/>
                <w:szCs w:val="20"/>
                <w:lang w:val="ru-RU"/>
              </w:rPr>
              <w:t>минимальной обеспеченности населения С</w:t>
            </w:r>
            <w:r w:rsidRPr="004A5354">
              <w:rPr>
                <w:sz w:val="20"/>
                <w:szCs w:val="20"/>
                <w:lang w:val="ru-RU"/>
              </w:rPr>
              <w:t>а</w:t>
            </w:r>
            <w:r w:rsidRPr="004A5354">
              <w:rPr>
                <w:sz w:val="20"/>
                <w:szCs w:val="20"/>
                <w:lang w:val="ru-RU"/>
              </w:rPr>
              <w:t>ратовской области площадью стационарных торговых объектов, опубликованными на официальном портале Правительства С</w:t>
            </w:r>
            <w:r w:rsidRPr="004A5354">
              <w:rPr>
                <w:sz w:val="20"/>
                <w:szCs w:val="20"/>
                <w:lang w:val="ru-RU"/>
              </w:rPr>
              <w:t>а</w:t>
            </w:r>
            <w:r w:rsidRPr="004A5354">
              <w:rPr>
                <w:sz w:val="20"/>
                <w:szCs w:val="20"/>
                <w:lang w:val="ru-RU"/>
              </w:rPr>
              <w:t>ратовской области (</w:t>
            </w:r>
            <w:hyperlink r:id="rId16"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sidR="001629B4">
              <w:rPr>
                <w:sz w:val="20"/>
                <w:szCs w:val="20"/>
                <w:lang w:val="ru-RU"/>
              </w:rPr>
              <w:t>Вольск</w:t>
            </w:r>
            <w:r w:rsidR="00E0044F">
              <w:rPr>
                <w:sz w:val="20"/>
                <w:szCs w:val="20"/>
                <w:lang w:val="ru-RU"/>
              </w:rPr>
              <w:t>ого</w:t>
            </w:r>
            <w:proofErr w:type="spellEnd"/>
            <w:r w:rsidR="00E0044F">
              <w:rPr>
                <w:sz w:val="20"/>
                <w:szCs w:val="20"/>
                <w:lang w:val="ru-RU"/>
              </w:rPr>
              <w:t xml:space="preserve"> муниципального района</w:t>
            </w:r>
            <w:r>
              <w:rPr>
                <w:sz w:val="20"/>
                <w:szCs w:val="20"/>
                <w:lang w:val="ru-RU"/>
              </w:rPr>
              <w:t xml:space="preserve"> (суммарный норматив минимальной обеспеченности площадью стационарных торговых объектов </w:t>
            </w:r>
            <w:r w:rsidR="00776364">
              <w:rPr>
                <w:sz w:val="20"/>
                <w:szCs w:val="20"/>
                <w:lang w:val="ru-RU"/>
              </w:rPr>
              <w:t>473</w:t>
            </w:r>
            <w:r>
              <w:rPr>
                <w:sz w:val="20"/>
                <w:szCs w:val="20"/>
                <w:lang w:val="ru-RU"/>
              </w:rPr>
              <w:t xml:space="preserve"> м</w:t>
            </w:r>
            <w:proofErr w:type="gramStart"/>
            <w:r>
              <w:rPr>
                <w:sz w:val="20"/>
                <w:szCs w:val="20"/>
                <w:vertAlign w:val="superscript"/>
                <w:lang w:val="ru-RU"/>
              </w:rPr>
              <w:t>2</w:t>
            </w:r>
            <w:proofErr w:type="gramEnd"/>
            <w:r>
              <w:rPr>
                <w:sz w:val="20"/>
                <w:szCs w:val="20"/>
                <w:lang w:val="ru-RU"/>
              </w:rPr>
              <w:t xml:space="preserve"> на 1000 жителей, в том числе </w:t>
            </w:r>
            <w:r w:rsidR="00776364">
              <w:rPr>
                <w:sz w:val="20"/>
                <w:szCs w:val="20"/>
                <w:lang w:val="ru-RU"/>
              </w:rPr>
              <w:t>157</w:t>
            </w:r>
            <w:r>
              <w:rPr>
                <w:sz w:val="20"/>
                <w:szCs w:val="20"/>
                <w:lang w:val="ru-RU"/>
              </w:rPr>
              <w:t xml:space="preserve">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w:t>
            </w:r>
            <w:r>
              <w:rPr>
                <w:sz w:val="20"/>
                <w:szCs w:val="20"/>
                <w:lang w:val="ru-RU"/>
              </w:rPr>
              <w:t>о</w:t>
            </w:r>
            <w:r>
              <w:rPr>
                <w:sz w:val="20"/>
                <w:szCs w:val="20"/>
                <w:lang w:val="ru-RU"/>
              </w:rPr>
              <w:t xml:space="preserve">вольственных товаров и </w:t>
            </w:r>
            <w:r w:rsidR="00776364">
              <w:rPr>
                <w:sz w:val="20"/>
                <w:szCs w:val="20"/>
                <w:lang w:val="ru-RU"/>
              </w:rPr>
              <w:t>316</w:t>
            </w:r>
            <w:r>
              <w:rPr>
                <w:sz w:val="20"/>
                <w:szCs w:val="20"/>
                <w:lang w:val="ru-RU"/>
              </w:rPr>
              <w:t xml:space="preserve"> м</w:t>
            </w:r>
            <w:r>
              <w:rPr>
                <w:sz w:val="20"/>
                <w:szCs w:val="20"/>
                <w:vertAlign w:val="superscript"/>
                <w:lang w:val="ru-RU"/>
              </w:rPr>
              <w:t>2</w:t>
            </w:r>
            <w:r>
              <w:rPr>
                <w:sz w:val="20"/>
                <w:szCs w:val="20"/>
                <w:lang w:val="ru-RU"/>
              </w:rPr>
              <w:t xml:space="preserve"> на 1000 жителей для объектов по продаже непродовольственных товаров.</w:t>
            </w:r>
            <w:bookmarkEnd w:id="410"/>
            <w:bookmarkEnd w:id="411"/>
            <w:bookmarkEnd w:id="412"/>
            <w:bookmarkEnd w:id="413"/>
          </w:p>
        </w:tc>
      </w:tr>
      <w:tr w:rsidR="00752037" w:rsidRPr="00903F22" w:rsidTr="006C445E">
        <w:trPr>
          <w:cantSplit/>
        </w:trPr>
        <w:tc>
          <w:tcPr>
            <w:tcW w:w="1729" w:type="dxa"/>
            <w:vMerge/>
            <w:shd w:val="clear" w:color="auto" w:fill="F2F2F2" w:themeFill="background1" w:themeFillShade="F2"/>
          </w:tcPr>
          <w:p w:rsidR="00752037" w:rsidRPr="00903F22" w:rsidRDefault="00752037" w:rsidP="006C445E">
            <w:pPr>
              <w:pStyle w:val="aff6"/>
              <w:ind w:firstLine="0"/>
              <w:jc w:val="left"/>
              <w:rPr>
                <w:sz w:val="20"/>
                <w:szCs w:val="20"/>
                <w:lang w:val="ru-RU"/>
              </w:rPr>
            </w:pPr>
            <w:bookmarkStart w:id="414" w:name="_Hlk497495465"/>
          </w:p>
        </w:tc>
        <w:tc>
          <w:tcPr>
            <w:tcW w:w="1985" w:type="dxa"/>
          </w:tcPr>
          <w:p w:rsidR="00752037" w:rsidRPr="00903F22" w:rsidRDefault="00752037" w:rsidP="006C445E">
            <w:pPr>
              <w:pStyle w:val="aff6"/>
              <w:ind w:firstLine="0"/>
              <w:jc w:val="left"/>
              <w:rPr>
                <w:sz w:val="20"/>
                <w:szCs w:val="20"/>
                <w:lang w:val="ru-RU"/>
              </w:rPr>
            </w:pPr>
            <w:r w:rsidRPr="00903F22">
              <w:rPr>
                <w:sz w:val="20"/>
                <w:szCs w:val="20"/>
                <w:lang w:val="ru-RU"/>
              </w:rPr>
              <w:t>Расчетный показатель максимально допу</w:t>
            </w:r>
            <w:r w:rsidRPr="00903F22">
              <w:rPr>
                <w:sz w:val="20"/>
                <w:szCs w:val="20"/>
                <w:lang w:val="ru-RU"/>
              </w:rPr>
              <w:t>с</w:t>
            </w:r>
            <w:r w:rsidRPr="00903F22">
              <w:rPr>
                <w:sz w:val="20"/>
                <w:szCs w:val="20"/>
                <w:lang w:val="ru-RU"/>
              </w:rPr>
              <w:t>тимого уровня терр</w:t>
            </w:r>
            <w:r w:rsidRPr="00903F22">
              <w:rPr>
                <w:sz w:val="20"/>
                <w:szCs w:val="20"/>
                <w:lang w:val="ru-RU"/>
              </w:rPr>
              <w:t>и</w:t>
            </w:r>
            <w:r w:rsidRPr="00903F22">
              <w:rPr>
                <w:sz w:val="20"/>
                <w:szCs w:val="20"/>
                <w:lang w:val="ru-RU"/>
              </w:rPr>
              <w:t>ториальной доступн</w:t>
            </w:r>
            <w:r w:rsidRPr="00903F22">
              <w:rPr>
                <w:sz w:val="20"/>
                <w:szCs w:val="20"/>
                <w:lang w:val="ru-RU"/>
              </w:rPr>
              <w:t>о</w:t>
            </w:r>
            <w:r w:rsidRPr="00903F22">
              <w:rPr>
                <w:sz w:val="20"/>
                <w:szCs w:val="20"/>
                <w:lang w:val="ru-RU"/>
              </w:rPr>
              <w:t>сти</w:t>
            </w:r>
          </w:p>
        </w:tc>
        <w:tc>
          <w:tcPr>
            <w:tcW w:w="5670" w:type="dxa"/>
          </w:tcPr>
          <w:p w:rsidR="00752037" w:rsidRPr="00903F22" w:rsidRDefault="00776364" w:rsidP="00776364">
            <w:pPr>
              <w:pStyle w:val="aff6"/>
              <w:ind w:firstLine="0"/>
              <w:jc w:val="left"/>
              <w:rPr>
                <w:sz w:val="20"/>
                <w:szCs w:val="20"/>
                <w:lang w:val="ru-RU"/>
              </w:rPr>
            </w:pPr>
            <w:proofErr w:type="gramStart"/>
            <w:r w:rsidRPr="00722162">
              <w:rPr>
                <w:sz w:val="20"/>
                <w:szCs w:val="20"/>
                <w:lang w:val="ru-RU"/>
              </w:rPr>
              <w:t xml:space="preserve">Пешеходная доступность </w:t>
            </w:r>
            <w:r>
              <w:rPr>
                <w:sz w:val="20"/>
                <w:szCs w:val="20"/>
                <w:lang w:val="ru-RU"/>
              </w:rPr>
              <w:t>500 м в городских н.п. (г. Вольск и р.п.</w:t>
            </w:r>
            <w:proofErr w:type="gramEnd"/>
            <w:r>
              <w:rPr>
                <w:sz w:val="20"/>
                <w:szCs w:val="20"/>
                <w:lang w:val="ru-RU"/>
              </w:rPr>
              <w:t xml:space="preserve"> </w:t>
            </w:r>
            <w:proofErr w:type="gramStart"/>
            <w:r>
              <w:rPr>
                <w:sz w:val="20"/>
                <w:szCs w:val="20"/>
                <w:lang w:val="ru-RU"/>
              </w:rPr>
              <w:t>Сенной) при застройке от трех этажей и выше, 800</w:t>
            </w:r>
            <w:r w:rsidRPr="00722162">
              <w:rPr>
                <w:sz w:val="20"/>
                <w:szCs w:val="20"/>
                <w:lang w:val="ru-RU"/>
              </w:rPr>
              <w:t xml:space="preserve"> м в </w:t>
            </w:r>
            <w:r>
              <w:rPr>
                <w:sz w:val="20"/>
                <w:szCs w:val="20"/>
                <w:lang w:val="ru-RU"/>
              </w:rPr>
              <w:t xml:space="preserve">городских н.п. при одно- и двухэтажной застройке </w:t>
            </w:r>
            <w:r w:rsidRPr="00722162">
              <w:rPr>
                <w:sz w:val="20"/>
                <w:szCs w:val="20"/>
                <w:lang w:val="ru-RU"/>
              </w:rPr>
              <w:t>и 2000</w:t>
            </w:r>
            <w:r>
              <w:rPr>
                <w:sz w:val="20"/>
                <w:szCs w:val="20"/>
                <w:lang w:val="ru-RU"/>
              </w:rPr>
              <w:t xml:space="preserve"> м</w:t>
            </w:r>
            <w:r w:rsidRPr="00722162">
              <w:rPr>
                <w:sz w:val="20"/>
                <w:szCs w:val="20"/>
                <w:lang w:val="ru-RU"/>
              </w:rPr>
              <w:t xml:space="preserve"> в сельских </w:t>
            </w:r>
            <w:r>
              <w:rPr>
                <w:sz w:val="20"/>
                <w:szCs w:val="20"/>
                <w:lang w:val="ru-RU"/>
              </w:rPr>
              <w:t>н.п.</w:t>
            </w:r>
            <w:r w:rsidRPr="00722162">
              <w:rPr>
                <w:sz w:val="20"/>
                <w:szCs w:val="20"/>
                <w:lang w:val="ru-RU"/>
              </w:rPr>
              <w:t xml:space="preserve"> принята в соответствии с </w:t>
            </w:r>
            <w:r w:rsidRPr="00903F22">
              <w:rPr>
                <w:sz w:val="20"/>
                <w:szCs w:val="20"/>
                <w:lang w:val="ru-RU"/>
              </w:rPr>
              <w:t>п. 10.4 СП 42.13330.2011 «Градостро</w:t>
            </w:r>
            <w:r w:rsidRPr="00903F22">
              <w:rPr>
                <w:sz w:val="20"/>
                <w:szCs w:val="20"/>
                <w:lang w:val="ru-RU"/>
              </w:rPr>
              <w:t>и</w:t>
            </w:r>
            <w:r w:rsidRPr="00903F22">
              <w:rPr>
                <w:sz w:val="20"/>
                <w:szCs w:val="20"/>
                <w:lang w:val="ru-RU"/>
              </w:rPr>
              <w:t>тельство</w:t>
            </w:r>
            <w:r>
              <w:rPr>
                <w:sz w:val="20"/>
                <w:szCs w:val="20"/>
                <w:lang w:val="ru-RU"/>
              </w:rPr>
              <w:t>.</w:t>
            </w:r>
            <w:proofErr w:type="gramEnd"/>
            <w:r w:rsidRPr="00903F22">
              <w:rPr>
                <w:sz w:val="20"/>
                <w:szCs w:val="20"/>
                <w:lang w:val="ru-RU"/>
              </w:rPr>
              <w:t xml:space="preserve"> Планировка и застройка городских и сельских посел</w:t>
            </w:r>
            <w:r w:rsidRPr="00903F22">
              <w:rPr>
                <w:sz w:val="20"/>
                <w:szCs w:val="20"/>
                <w:lang w:val="ru-RU"/>
              </w:rPr>
              <w:t>е</w:t>
            </w:r>
            <w:r w:rsidRPr="00903F22">
              <w:rPr>
                <w:sz w:val="20"/>
                <w:szCs w:val="20"/>
                <w:lang w:val="ru-RU"/>
              </w:rPr>
              <w:t xml:space="preserve">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752037" w:rsidRPr="00903F22" w:rsidTr="006C445E">
        <w:trPr>
          <w:cantSplit/>
        </w:trPr>
        <w:tc>
          <w:tcPr>
            <w:tcW w:w="1729" w:type="dxa"/>
            <w:vMerge w:val="restart"/>
            <w:shd w:val="clear" w:color="auto" w:fill="F2F2F2" w:themeFill="background1" w:themeFillShade="F2"/>
          </w:tcPr>
          <w:p w:rsidR="00752037" w:rsidRPr="00903F22" w:rsidRDefault="00752037" w:rsidP="006C445E">
            <w:pPr>
              <w:pStyle w:val="aff6"/>
              <w:ind w:firstLine="0"/>
              <w:jc w:val="left"/>
              <w:rPr>
                <w:sz w:val="20"/>
                <w:szCs w:val="20"/>
                <w:lang w:val="ru-RU"/>
              </w:rPr>
            </w:pPr>
            <w:r w:rsidRPr="00903F22">
              <w:rPr>
                <w:sz w:val="20"/>
                <w:szCs w:val="20"/>
                <w:lang w:val="ru-RU"/>
              </w:rPr>
              <w:t>Предприятия о</w:t>
            </w:r>
            <w:r w:rsidRPr="00903F22">
              <w:rPr>
                <w:sz w:val="20"/>
                <w:szCs w:val="20"/>
                <w:lang w:val="ru-RU"/>
              </w:rPr>
              <w:t>б</w:t>
            </w:r>
            <w:r w:rsidRPr="00903F22">
              <w:rPr>
                <w:sz w:val="20"/>
                <w:szCs w:val="20"/>
                <w:lang w:val="ru-RU"/>
              </w:rPr>
              <w:t>щественного пит</w:t>
            </w:r>
            <w:r w:rsidRPr="00903F22">
              <w:rPr>
                <w:sz w:val="20"/>
                <w:szCs w:val="20"/>
                <w:lang w:val="ru-RU"/>
              </w:rPr>
              <w:t>а</w:t>
            </w:r>
            <w:r w:rsidRPr="00903F22">
              <w:rPr>
                <w:sz w:val="20"/>
                <w:szCs w:val="20"/>
                <w:lang w:val="ru-RU"/>
              </w:rPr>
              <w:t>ния</w:t>
            </w:r>
          </w:p>
        </w:tc>
        <w:tc>
          <w:tcPr>
            <w:tcW w:w="1985" w:type="dxa"/>
          </w:tcPr>
          <w:p w:rsidR="00752037" w:rsidRPr="00903F22" w:rsidRDefault="00752037" w:rsidP="006C445E">
            <w:pPr>
              <w:pStyle w:val="aff6"/>
              <w:ind w:firstLine="0"/>
              <w:jc w:val="left"/>
              <w:rPr>
                <w:sz w:val="20"/>
                <w:szCs w:val="20"/>
                <w:lang w:val="ru-RU"/>
              </w:rPr>
            </w:pPr>
            <w:r w:rsidRPr="00903F22">
              <w:rPr>
                <w:sz w:val="20"/>
                <w:szCs w:val="20"/>
                <w:lang w:val="ru-RU"/>
              </w:rPr>
              <w:t>Расчетный показатель минимально допу</w:t>
            </w:r>
            <w:r w:rsidRPr="00903F22">
              <w:rPr>
                <w:sz w:val="20"/>
                <w:szCs w:val="20"/>
                <w:lang w:val="ru-RU"/>
              </w:rPr>
              <w:t>с</w:t>
            </w:r>
            <w:r w:rsidRPr="00903F22">
              <w:rPr>
                <w:sz w:val="20"/>
                <w:szCs w:val="20"/>
                <w:lang w:val="ru-RU"/>
              </w:rPr>
              <w:t>тимого уровня обе</w:t>
            </w:r>
            <w:r w:rsidRPr="00903F22">
              <w:rPr>
                <w:sz w:val="20"/>
                <w:szCs w:val="20"/>
                <w:lang w:val="ru-RU"/>
              </w:rPr>
              <w:t>с</w:t>
            </w:r>
            <w:r w:rsidRPr="00903F22">
              <w:rPr>
                <w:sz w:val="20"/>
                <w:szCs w:val="20"/>
                <w:lang w:val="ru-RU"/>
              </w:rPr>
              <w:t>печенности</w:t>
            </w:r>
          </w:p>
        </w:tc>
        <w:tc>
          <w:tcPr>
            <w:tcW w:w="5670" w:type="dxa"/>
          </w:tcPr>
          <w:p w:rsidR="00752037" w:rsidRPr="00903F22" w:rsidRDefault="00BE193B" w:rsidP="00776364">
            <w:pPr>
              <w:pStyle w:val="aff6"/>
              <w:ind w:firstLine="0"/>
              <w:jc w:val="left"/>
              <w:rPr>
                <w:sz w:val="20"/>
                <w:szCs w:val="20"/>
                <w:lang w:val="ru-RU"/>
              </w:rPr>
            </w:pPr>
            <w:proofErr w:type="gramStart"/>
            <w:r w:rsidRPr="00722162">
              <w:rPr>
                <w:sz w:val="20"/>
                <w:szCs w:val="20"/>
                <w:lang w:val="ru-RU"/>
              </w:rPr>
              <w:t>Обеспеченность предприятиями общественного питания в 40 посадочных мест (8 посадочных мест для микрорайонов и ж</w:t>
            </w:r>
            <w:r w:rsidRPr="00722162">
              <w:rPr>
                <w:sz w:val="20"/>
                <w:szCs w:val="20"/>
                <w:lang w:val="ru-RU"/>
              </w:rPr>
              <w:t>и</w:t>
            </w:r>
            <w:r w:rsidRPr="00722162">
              <w:rPr>
                <w:sz w:val="20"/>
                <w:szCs w:val="20"/>
                <w:lang w:val="ru-RU"/>
              </w:rPr>
              <w:t>лых районов</w:t>
            </w:r>
            <w:r>
              <w:rPr>
                <w:sz w:val="20"/>
                <w:szCs w:val="20"/>
                <w:lang w:val="ru-RU"/>
              </w:rPr>
              <w:t xml:space="preserve"> в городск</w:t>
            </w:r>
            <w:r w:rsidR="00776364">
              <w:rPr>
                <w:sz w:val="20"/>
                <w:szCs w:val="20"/>
                <w:lang w:val="ru-RU"/>
              </w:rPr>
              <w:t>их</w:t>
            </w:r>
            <w:r>
              <w:rPr>
                <w:sz w:val="20"/>
                <w:szCs w:val="20"/>
                <w:lang w:val="ru-RU"/>
              </w:rPr>
              <w:t xml:space="preserve"> населенн</w:t>
            </w:r>
            <w:r w:rsidR="00776364">
              <w:rPr>
                <w:sz w:val="20"/>
                <w:szCs w:val="20"/>
                <w:lang w:val="ru-RU"/>
              </w:rPr>
              <w:t>ых</w:t>
            </w:r>
            <w:r>
              <w:rPr>
                <w:sz w:val="20"/>
                <w:szCs w:val="20"/>
                <w:lang w:val="ru-RU"/>
              </w:rPr>
              <w:t xml:space="preserve"> пункт</w:t>
            </w:r>
            <w:r w:rsidR="00776364">
              <w:rPr>
                <w:sz w:val="20"/>
                <w:szCs w:val="20"/>
                <w:lang w:val="ru-RU"/>
              </w:rPr>
              <w:t>ах</w:t>
            </w:r>
            <w:r w:rsidR="00FD695E">
              <w:rPr>
                <w:sz w:val="20"/>
                <w:szCs w:val="20"/>
                <w:lang w:val="ru-RU"/>
              </w:rPr>
              <w:t xml:space="preserve"> – </w:t>
            </w:r>
            <w:r w:rsidR="00E35270">
              <w:rPr>
                <w:sz w:val="20"/>
                <w:szCs w:val="20"/>
                <w:lang w:val="ru-RU"/>
              </w:rPr>
              <w:t>г. Вольск</w:t>
            </w:r>
            <w:r w:rsidR="00A67F27">
              <w:rPr>
                <w:sz w:val="20"/>
                <w:szCs w:val="20"/>
                <w:lang w:val="ru-RU"/>
              </w:rPr>
              <w:t xml:space="preserve"> и </w:t>
            </w:r>
            <w:r w:rsidR="00E35270">
              <w:rPr>
                <w:sz w:val="20"/>
                <w:szCs w:val="20"/>
                <w:lang w:val="ru-RU"/>
              </w:rPr>
              <w:t>р.п.</w:t>
            </w:r>
            <w:proofErr w:type="gramEnd"/>
            <w:r w:rsidR="00E35270">
              <w:rPr>
                <w:sz w:val="20"/>
                <w:szCs w:val="20"/>
                <w:lang w:val="ru-RU"/>
              </w:rPr>
              <w:t xml:space="preserve"> Сенной</w:t>
            </w:r>
            <w:r w:rsidRPr="00722162">
              <w:rPr>
                <w:sz w:val="20"/>
                <w:szCs w:val="20"/>
                <w:lang w:val="ru-RU"/>
              </w:rPr>
              <w:t>) на 1000 человек принята в соответствии с Приложением</w:t>
            </w:r>
            <w:proofErr w:type="gramStart"/>
            <w:r w:rsidRPr="00722162">
              <w:rPr>
                <w:sz w:val="20"/>
                <w:szCs w:val="20"/>
                <w:lang w:val="ru-RU"/>
              </w:rPr>
              <w:t xml:space="preserve"> Д</w:t>
            </w:r>
            <w:proofErr w:type="gramEnd"/>
            <w:r w:rsidRPr="00722162">
              <w:rPr>
                <w:sz w:val="20"/>
                <w:szCs w:val="20"/>
                <w:lang w:val="ru-RU"/>
              </w:rPr>
              <w:t xml:space="preserve"> </w:t>
            </w:r>
            <w:r w:rsidRPr="005E36D3">
              <w:rPr>
                <w:sz w:val="20"/>
                <w:szCs w:val="20"/>
                <w:lang w:val="ru-RU"/>
              </w:rPr>
              <w:t>СП 42.13330.2016 «Градостроительство. Планировка и з</w:t>
            </w:r>
            <w:r w:rsidRPr="005E36D3">
              <w:rPr>
                <w:sz w:val="20"/>
                <w:szCs w:val="20"/>
                <w:lang w:val="ru-RU"/>
              </w:rPr>
              <w:t>а</w:t>
            </w:r>
            <w:r w:rsidRPr="005E36D3">
              <w:rPr>
                <w:sz w:val="20"/>
                <w:szCs w:val="20"/>
                <w:lang w:val="ru-RU"/>
              </w:rPr>
              <w:t xml:space="preserve">стройка городских и сельских поселений. Актуализированная редакция </w:t>
            </w:r>
            <w:proofErr w:type="spellStart"/>
            <w:r w:rsidRPr="005E36D3">
              <w:rPr>
                <w:sz w:val="20"/>
                <w:szCs w:val="20"/>
                <w:lang w:val="ru-RU"/>
              </w:rPr>
              <w:t>СНиП</w:t>
            </w:r>
            <w:proofErr w:type="spellEnd"/>
            <w:r w:rsidRPr="005E36D3">
              <w:rPr>
                <w:sz w:val="20"/>
                <w:szCs w:val="20"/>
                <w:lang w:val="ru-RU"/>
              </w:rPr>
              <w:t xml:space="preserve"> 2.07.01-89*»</w:t>
            </w:r>
          </w:p>
        </w:tc>
      </w:tr>
      <w:tr w:rsidR="00752037" w:rsidRPr="00903F22" w:rsidTr="006C445E">
        <w:trPr>
          <w:cantSplit/>
        </w:trPr>
        <w:tc>
          <w:tcPr>
            <w:tcW w:w="1729" w:type="dxa"/>
            <w:vMerge/>
            <w:shd w:val="clear" w:color="auto" w:fill="F2F2F2" w:themeFill="background1" w:themeFillShade="F2"/>
          </w:tcPr>
          <w:p w:rsidR="00752037" w:rsidRPr="00903F22" w:rsidRDefault="00752037" w:rsidP="006C445E">
            <w:pPr>
              <w:pStyle w:val="aff6"/>
              <w:ind w:firstLine="0"/>
              <w:jc w:val="left"/>
              <w:rPr>
                <w:sz w:val="20"/>
                <w:szCs w:val="20"/>
                <w:lang w:val="ru-RU"/>
              </w:rPr>
            </w:pPr>
          </w:p>
        </w:tc>
        <w:tc>
          <w:tcPr>
            <w:tcW w:w="1985" w:type="dxa"/>
          </w:tcPr>
          <w:p w:rsidR="00752037" w:rsidRPr="00903F22" w:rsidRDefault="00752037" w:rsidP="006C445E">
            <w:pPr>
              <w:pStyle w:val="aff6"/>
              <w:ind w:firstLine="0"/>
              <w:jc w:val="left"/>
              <w:rPr>
                <w:sz w:val="20"/>
                <w:szCs w:val="20"/>
                <w:lang w:val="ru-RU"/>
              </w:rPr>
            </w:pPr>
            <w:r w:rsidRPr="00903F22">
              <w:rPr>
                <w:bCs/>
                <w:sz w:val="20"/>
                <w:szCs w:val="20"/>
                <w:lang w:val="ru-RU"/>
              </w:rPr>
              <w:t>Расчетный показатель максимально допу</w:t>
            </w:r>
            <w:r w:rsidRPr="00903F22">
              <w:rPr>
                <w:bCs/>
                <w:sz w:val="20"/>
                <w:szCs w:val="20"/>
                <w:lang w:val="ru-RU"/>
              </w:rPr>
              <w:t>с</w:t>
            </w:r>
            <w:r w:rsidRPr="00903F22">
              <w:rPr>
                <w:bCs/>
                <w:sz w:val="20"/>
                <w:szCs w:val="20"/>
                <w:lang w:val="ru-RU"/>
              </w:rPr>
              <w:t>тимого уровня терр</w:t>
            </w:r>
            <w:r w:rsidRPr="00903F22">
              <w:rPr>
                <w:bCs/>
                <w:sz w:val="20"/>
                <w:szCs w:val="20"/>
                <w:lang w:val="ru-RU"/>
              </w:rPr>
              <w:t>и</w:t>
            </w:r>
            <w:r w:rsidRPr="00903F22">
              <w:rPr>
                <w:bCs/>
                <w:sz w:val="20"/>
                <w:szCs w:val="20"/>
                <w:lang w:val="ru-RU"/>
              </w:rPr>
              <w:t>ториальной доступн</w:t>
            </w:r>
            <w:r w:rsidRPr="00903F22">
              <w:rPr>
                <w:bCs/>
                <w:sz w:val="20"/>
                <w:szCs w:val="20"/>
                <w:lang w:val="ru-RU"/>
              </w:rPr>
              <w:t>о</w:t>
            </w:r>
            <w:r w:rsidRPr="00903F22">
              <w:rPr>
                <w:bCs/>
                <w:sz w:val="20"/>
                <w:szCs w:val="20"/>
                <w:lang w:val="ru-RU"/>
              </w:rPr>
              <w:t>сти</w:t>
            </w:r>
          </w:p>
        </w:tc>
        <w:tc>
          <w:tcPr>
            <w:tcW w:w="5670" w:type="dxa"/>
          </w:tcPr>
          <w:p w:rsidR="00752037" w:rsidRPr="00903F22" w:rsidRDefault="00776364" w:rsidP="006D6802">
            <w:pPr>
              <w:pStyle w:val="aff6"/>
              <w:ind w:firstLine="0"/>
              <w:jc w:val="left"/>
              <w:rPr>
                <w:sz w:val="20"/>
                <w:szCs w:val="20"/>
                <w:lang w:val="ru-RU"/>
              </w:rPr>
            </w:pPr>
            <w:proofErr w:type="gramStart"/>
            <w:r w:rsidRPr="00722162">
              <w:rPr>
                <w:sz w:val="20"/>
                <w:szCs w:val="20"/>
                <w:lang w:val="ru-RU"/>
              </w:rPr>
              <w:t xml:space="preserve">Пешеходная доступность </w:t>
            </w:r>
            <w:r>
              <w:rPr>
                <w:sz w:val="20"/>
                <w:szCs w:val="20"/>
                <w:lang w:val="ru-RU"/>
              </w:rPr>
              <w:t>500 м в городских н.п. (г. Вольск и р.п.</w:t>
            </w:r>
            <w:proofErr w:type="gramEnd"/>
            <w:r>
              <w:rPr>
                <w:sz w:val="20"/>
                <w:szCs w:val="20"/>
                <w:lang w:val="ru-RU"/>
              </w:rPr>
              <w:t xml:space="preserve"> </w:t>
            </w:r>
            <w:proofErr w:type="gramStart"/>
            <w:r>
              <w:rPr>
                <w:sz w:val="20"/>
                <w:szCs w:val="20"/>
                <w:lang w:val="ru-RU"/>
              </w:rPr>
              <w:t>Сенной) при застройке от трех этажей и выше, 800</w:t>
            </w:r>
            <w:r w:rsidRPr="00722162">
              <w:rPr>
                <w:sz w:val="20"/>
                <w:szCs w:val="20"/>
                <w:lang w:val="ru-RU"/>
              </w:rPr>
              <w:t xml:space="preserve"> м в </w:t>
            </w:r>
            <w:r>
              <w:rPr>
                <w:sz w:val="20"/>
                <w:szCs w:val="20"/>
                <w:lang w:val="ru-RU"/>
              </w:rPr>
              <w:t xml:space="preserve">городских н.п. при одно- и двухэтажной застройке </w:t>
            </w:r>
            <w:r w:rsidRPr="00722162">
              <w:rPr>
                <w:sz w:val="20"/>
                <w:szCs w:val="20"/>
                <w:lang w:val="ru-RU"/>
              </w:rPr>
              <w:t>и 2000</w:t>
            </w:r>
            <w:r>
              <w:rPr>
                <w:sz w:val="20"/>
                <w:szCs w:val="20"/>
                <w:lang w:val="ru-RU"/>
              </w:rPr>
              <w:t xml:space="preserve"> м</w:t>
            </w:r>
            <w:r w:rsidRPr="00722162">
              <w:rPr>
                <w:sz w:val="20"/>
                <w:szCs w:val="20"/>
                <w:lang w:val="ru-RU"/>
              </w:rPr>
              <w:t xml:space="preserve"> в сельских </w:t>
            </w:r>
            <w:r>
              <w:rPr>
                <w:sz w:val="20"/>
                <w:szCs w:val="20"/>
                <w:lang w:val="ru-RU"/>
              </w:rPr>
              <w:t>н.п.</w:t>
            </w:r>
            <w:r w:rsidRPr="00722162">
              <w:rPr>
                <w:sz w:val="20"/>
                <w:szCs w:val="20"/>
                <w:lang w:val="ru-RU"/>
              </w:rPr>
              <w:t xml:space="preserve"> принята в соответствии с </w:t>
            </w:r>
            <w:r w:rsidRPr="00903F22">
              <w:rPr>
                <w:sz w:val="20"/>
                <w:szCs w:val="20"/>
                <w:lang w:val="ru-RU"/>
              </w:rPr>
              <w:t>п. 10.4 СП 42.13330.2011 «Градостро</w:t>
            </w:r>
            <w:r w:rsidRPr="00903F22">
              <w:rPr>
                <w:sz w:val="20"/>
                <w:szCs w:val="20"/>
                <w:lang w:val="ru-RU"/>
              </w:rPr>
              <w:t>и</w:t>
            </w:r>
            <w:r w:rsidRPr="00903F22">
              <w:rPr>
                <w:sz w:val="20"/>
                <w:szCs w:val="20"/>
                <w:lang w:val="ru-RU"/>
              </w:rPr>
              <w:t>тельство</w:t>
            </w:r>
            <w:r>
              <w:rPr>
                <w:sz w:val="20"/>
                <w:szCs w:val="20"/>
                <w:lang w:val="ru-RU"/>
              </w:rPr>
              <w:t>.</w:t>
            </w:r>
            <w:proofErr w:type="gramEnd"/>
            <w:r w:rsidRPr="00903F22">
              <w:rPr>
                <w:sz w:val="20"/>
                <w:szCs w:val="20"/>
                <w:lang w:val="ru-RU"/>
              </w:rPr>
              <w:t xml:space="preserve"> Планировка и застройка городских и сельских посел</w:t>
            </w:r>
            <w:r w:rsidRPr="00903F22">
              <w:rPr>
                <w:sz w:val="20"/>
                <w:szCs w:val="20"/>
                <w:lang w:val="ru-RU"/>
              </w:rPr>
              <w:t>е</w:t>
            </w:r>
            <w:r w:rsidRPr="00903F22">
              <w:rPr>
                <w:sz w:val="20"/>
                <w:szCs w:val="20"/>
                <w:lang w:val="ru-RU"/>
              </w:rPr>
              <w:t xml:space="preserve">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p>
        </w:tc>
      </w:tr>
      <w:tr w:rsidR="00752037" w:rsidRPr="00903F22" w:rsidTr="006C445E">
        <w:trPr>
          <w:cantSplit/>
        </w:trPr>
        <w:tc>
          <w:tcPr>
            <w:tcW w:w="1729" w:type="dxa"/>
            <w:vMerge w:val="restart"/>
            <w:shd w:val="clear" w:color="auto" w:fill="F2F2F2" w:themeFill="background1" w:themeFillShade="F2"/>
          </w:tcPr>
          <w:p w:rsidR="00752037" w:rsidRPr="00903F22" w:rsidRDefault="00752037" w:rsidP="006C445E">
            <w:pPr>
              <w:pStyle w:val="aff6"/>
              <w:ind w:firstLine="0"/>
              <w:jc w:val="left"/>
              <w:rPr>
                <w:sz w:val="20"/>
                <w:szCs w:val="20"/>
                <w:lang w:val="ru-RU"/>
              </w:rPr>
            </w:pPr>
            <w:r w:rsidRPr="00903F22">
              <w:rPr>
                <w:sz w:val="20"/>
                <w:szCs w:val="20"/>
                <w:lang w:val="ru-RU"/>
              </w:rPr>
              <w:t>Предприятия б</w:t>
            </w:r>
            <w:r w:rsidRPr="00903F22">
              <w:rPr>
                <w:sz w:val="20"/>
                <w:szCs w:val="20"/>
                <w:lang w:val="ru-RU"/>
              </w:rPr>
              <w:t>ы</w:t>
            </w:r>
            <w:r w:rsidRPr="00903F22">
              <w:rPr>
                <w:sz w:val="20"/>
                <w:szCs w:val="20"/>
                <w:lang w:val="ru-RU"/>
              </w:rPr>
              <w:t>тового обслужив</w:t>
            </w:r>
            <w:r w:rsidRPr="00903F22">
              <w:rPr>
                <w:sz w:val="20"/>
                <w:szCs w:val="20"/>
                <w:lang w:val="ru-RU"/>
              </w:rPr>
              <w:t>а</w:t>
            </w:r>
            <w:r w:rsidRPr="00903F22">
              <w:rPr>
                <w:sz w:val="20"/>
                <w:szCs w:val="20"/>
                <w:lang w:val="ru-RU"/>
              </w:rPr>
              <w:t>ния</w:t>
            </w:r>
          </w:p>
        </w:tc>
        <w:tc>
          <w:tcPr>
            <w:tcW w:w="1985" w:type="dxa"/>
          </w:tcPr>
          <w:p w:rsidR="00752037" w:rsidRPr="00903F22" w:rsidRDefault="00752037" w:rsidP="006C445E">
            <w:pPr>
              <w:pStyle w:val="aff6"/>
              <w:ind w:firstLine="0"/>
              <w:jc w:val="left"/>
              <w:rPr>
                <w:sz w:val="20"/>
                <w:szCs w:val="20"/>
                <w:lang w:val="ru-RU"/>
              </w:rPr>
            </w:pPr>
            <w:r w:rsidRPr="00903F22">
              <w:rPr>
                <w:sz w:val="20"/>
                <w:szCs w:val="20"/>
                <w:lang w:val="ru-RU"/>
              </w:rPr>
              <w:t>Расчетный показатель минимально допу</w:t>
            </w:r>
            <w:r w:rsidRPr="00903F22">
              <w:rPr>
                <w:sz w:val="20"/>
                <w:szCs w:val="20"/>
                <w:lang w:val="ru-RU"/>
              </w:rPr>
              <w:t>с</w:t>
            </w:r>
            <w:r w:rsidRPr="00903F22">
              <w:rPr>
                <w:sz w:val="20"/>
                <w:szCs w:val="20"/>
                <w:lang w:val="ru-RU"/>
              </w:rPr>
              <w:t>тимого уровня обе</w:t>
            </w:r>
            <w:r w:rsidRPr="00903F22">
              <w:rPr>
                <w:sz w:val="20"/>
                <w:szCs w:val="20"/>
                <w:lang w:val="ru-RU"/>
              </w:rPr>
              <w:t>с</w:t>
            </w:r>
            <w:r w:rsidRPr="00903F22">
              <w:rPr>
                <w:sz w:val="20"/>
                <w:szCs w:val="20"/>
                <w:lang w:val="ru-RU"/>
              </w:rPr>
              <w:t>печенности</w:t>
            </w:r>
          </w:p>
        </w:tc>
        <w:tc>
          <w:tcPr>
            <w:tcW w:w="5670" w:type="dxa"/>
          </w:tcPr>
          <w:p w:rsidR="00752037" w:rsidRPr="00903F22" w:rsidRDefault="00FD695E" w:rsidP="006D6802">
            <w:pPr>
              <w:pStyle w:val="aff6"/>
              <w:ind w:firstLine="0"/>
              <w:jc w:val="left"/>
              <w:rPr>
                <w:sz w:val="20"/>
                <w:szCs w:val="20"/>
                <w:lang w:val="ru-RU"/>
              </w:rPr>
            </w:pPr>
            <w:proofErr w:type="gramStart"/>
            <w:r w:rsidRPr="00722162">
              <w:rPr>
                <w:sz w:val="20"/>
                <w:szCs w:val="20"/>
                <w:lang w:val="ru-RU"/>
              </w:rPr>
              <w:t xml:space="preserve">Обеспеченность предприятиями бытового обслуживания </w:t>
            </w:r>
            <w:r>
              <w:rPr>
                <w:sz w:val="20"/>
                <w:szCs w:val="20"/>
                <w:lang w:val="ru-RU"/>
              </w:rPr>
              <w:t>в г</w:t>
            </w:r>
            <w:r>
              <w:rPr>
                <w:sz w:val="20"/>
                <w:szCs w:val="20"/>
                <w:lang w:val="ru-RU"/>
              </w:rPr>
              <w:t>о</w:t>
            </w:r>
            <w:r>
              <w:rPr>
                <w:sz w:val="20"/>
                <w:szCs w:val="20"/>
                <w:lang w:val="ru-RU"/>
              </w:rPr>
              <w:t>родск</w:t>
            </w:r>
            <w:r w:rsidR="006D6802">
              <w:rPr>
                <w:sz w:val="20"/>
                <w:szCs w:val="20"/>
                <w:lang w:val="ru-RU"/>
              </w:rPr>
              <w:t>их</w:t>
            </w:r>
            <w:r>
              <w:rPr>
                <w:sz w:val="20"/>
                <w:szCs w:val="20"/>
                <w:lang w:val="ru-RU"/>
              </w:rPr>
              <w:t xml:space="preserve"> н.п. (</w:t>
            </w:r>
            <w:r w:rsidR="00E35270">
              <w:rPr>
                <w:sz w:val="20"/>
                <w:szCs w:val="20"/>
                <w:lang w:val="ru-RU"/>
              </w:rPr>
              <w:t>г. Вольск</w:t>
            </w:r>
            <w:r w:rsidR="00A67F27">
              <w:rPr>
                <w:sz w:val="20"/>
                <w:szCs w:val="20"/>
                <w:lang w:val="ru-RU"/>
              </w:rPr>
              <w:t xml:space="preserve"> и </w:t>
            </w:r>
            <w:r w:rsidR="00E35270">
              <w:rPr>
                <w:sz w:val="20"/>
                <w:szCs w:val="20"/>
                <w:lang w:val="ru-RU"/>
              </w:rPr>
              <w:t>р.п.</w:t>
            </w:r>
            <w:proofErr w:type="gramEnd"/>
            <w:r w:rsidR="00E35270">
              <w:rPr>
                <w:sz w:val="20"/>
                <w:szCs w:val="20"/>
                <w:lang w:val="ru-RU"/>
              </w:rPr>
              <w:t xml:space="preserve"> Сенной</w:t>
            </w:r>
            <w:r>
              <w:rPr>
                <w:sz w:val="20"/>
                <w:szCs w:val="20"/>
                <w:lang w:val="ru-RU"/>
              </w:rPr>
              <w:t>)</w:t>
            </w:r>
            <w:r w:rsidRPr="00722162">
              <w:rPr>
                <w:sz w:val="20"/>
                <w:szCs w:val="20"/>
                <w:lang w:val="ru-RU"/>
              </w:rPr>
              <w:t xml:space="preserve"> в 9 рабочих мест (2 раб</w:t>
            </w:r>
            <w:r w:rsidRPr="00722162">
              <w:rPr>
                <w:sz w:val="20"/>
                <w:szCs w:val="20"/>
                <w:lang w:val="ru-RU"/>
              </w:rPr>
              <w:t>о</w:t>
            </w:r>
            <w:r w:rsidRPr="00722162">
              <w:rPr>
                <w:sz w:val="20"/>
                <w:szCs w:val="20"/>
                <w:lang w:val="ru-RU"/>
              </w:rPr>
              <w:t>чих места для микрорайонов и жилых районов) на 1000 человек</w:t>
            </w:r>
            <w:r>
              <w:rPr>
                <w:sz w:val="20"/>
                <w:szCs w:val="20"/>
                <w:lang w:val="ru-RU"/>
              </w:rPr>
              <w:t xml:space="preserve"> и 7 рабочих мест </w:t>
            </w:r>
            <w:r w:rsidRPr="00722162">
              <w:rPr>
                <w:sz w:val="20"/>
                <w:szCs w:val="20"/>
                <w:lang w:val="ru-RU"/>
              </w:rPr>
              <w:t>на 1000 человек</w:t>
            </w:r>
            <w:r>
              <w:rPr>
                <w:sz w:val="20"/>
                <w:szCs w:val="20"/>
                <w:lang w:val="ru-RU"/>
              </w:rPr>
              <w:t xml:space="preserve"> в сельских населенных пун</w:t>
            </w:r>
            <w:r>
              <w:rPr>
                <w:sz w:val="20"/>
                <w:szCs w:val="20"/>
                <w:lang w:val="ru-RU"/>
              </w:rPr>
              <w:t>к</w:t>
            </w:r>
            <w:r>
              <w:rPr>
                <w:sz w:val="20"/>
                <w:szCs w:val="20"/>
                <w:lang w:val="ru-RU"/>
              </w:rPr>
              <w:t xml:space="preserve">тах </w:t>
            </w:r>
            <w:r w:rsidRPr="00722162">
              <w:rPr>
                <w:sz w:val="20"/>
                <w:szCs w:val="20"/>
                <w:lang w:val="ru-RU"/>
              </w:rPr>
              <w:t>принята в соответствии с Приложением</w:t>
            </w:r>
            <w:proofErr w:type="gramStart"/>
            <w:r w:rsidRPr="00722162">
              <w:rPr>
                <w:sz w:val="20"/>
                <w:szCs w:val="20"/>
                <w:lang w:val="ru-RU"/>
              </w:rPr>
              <w:t xml:space="preserve"> Д</w:t>
            </w:r>
            <w:proofErr w:type="gramEnd"/>
            <w:r w:rsidRPr="00722162">
              <w:rPr>
                <w:sz w:val="20"/>
                <w:szCs w:val="20"/>
                <w:lang w:val="ru-RU"/>
              </w:rPr>
              <w:t xml:space="preserve"> </w:t>
            </w:r>
            <w:r w:rsidRPr="005E36D3">
              <w:rPr>
                <w:sz w:val="20"/>
                <w:szCs w:val="20"/>
                <w:lang w:val="ru-RU"/>
              </w:rPr>
              <w:t>СП 42.13330.2016 «Градостроительство. Планировка и застройка городских и сел</w:t>
            </w:r>
            <w:r w:rsidRPr="005E36D3">
              <w:rPr>
                <w:sz w:val="20"/>
                <w:szCs w:val="20"/>
                <w:lang w:val="ru-RU"/>
              </w:rPr>
              <w:t>ь</w:t>
            </w:r>
            <w:r w:rsidRPr="005E36D3">
              <w:rPr>
                <w:sz w:val="20"/>
                <w:szCs w:val="20"/>
                <w:lang w:val="ru-RU"/>
              </w:rPr>
              <w:t xml:space="preserve">ских поселений. Актуализированная редакция </w:t>
            </w:r>
            <w:proofErr w:type="spellStart"/>
            <w:r w:rsidRPr="005E36D3">
              <w:rPr>
                <w:sz w:val="20"/>
                <w:szCs w:val="20"/>
                <w:lang w:val="ru-RU"/>
              </w:rPr>
              <w:t>СНиП</w:t>
            </w:r>
            <w:proofErr w:type="spellEnd"/>
            <w:r w:rsidRPr="005E36D3">
              <w:rPr>
                <w:sz w:val="20"/>
                <w:szCs w:val="20"/>
                <w:lang w:val="ru-RU"/>
              </w:rPr>
              <w:t xml:space="preserve"> 2.07.01-89*»</w:t>
            </w:r>
          </w:p>
        </w:tc>
      </w:tr>
      <w:tr w:rsidR="00752037" w:rsidRPr="00903F22" w:rsidTr="006C445E">
        <w:trPr>
          <w:cantSplit/>
        </w:trPr>
        <w:tc>
          <w:tcPr>
            <w:tcW w:w="1729" w:type="dxa"/>
            <w:vMerge/>
            <w:shd w:val="clear" w:color="auto" w:fill="F2F2F2" w:themeFill="background1" w:themeFillShade="F2"/>
          </w:tcPr>
          <w:p w:rsidR="00752037" w:rsidRPr="00903F22" w:rsidRDefault="00752037" w:rsidP="006C445E">
            <w:pPr>
              <w:pStyle w:val="aff6"/>
              <w:ind w:firstLine="0"/>
              <w:jc w:val="left"/>
              <w:rPr>
                <w:sz w:val="20"/>
                <w:szCs w:val="20"/>
                <w:lang w:val="ru-RU"/>
              </w:rPr>
            </w:pPr>
          </w:p>
        </w:tc>
        <w:tc>
          <w:tcPr>
            <w:tcW w:w="1985" w:type="dxa"/>
          </w:tcPr>
          <w:p w:rsidR="00752037" w:rsidRPr="00903F22" w:rsidRDefault="00752037" w:rsidP="006C445E">
            <w:pPr>
              <w:pStyle w:val="aff6"/>
              <w:ind w:firstLine="0"/>
              <w:jc w:val="left"/>
              <w:rPr>
                <w:sz w:val="20"/>
                <w:szCs w:val="20"/>
                <w:lang w:val="ru-RU"/>
              </w:rPr>
            </w:pPr>
            <w:r w:rsidRPr="00903F22">
              <w:rPr>
                <w:bCs/>
                <w:sz w:val="20"/>
                <w:szCs w:val="20"/>
                <w:lang w:val="ru-RU"/>
              </w:rPr>
              <w:t>Расчетный показатель максимально допу</w:t>
            </w:r>
            <w:r w:rsidRPr="00903F22">
              <w:rPr>
                <w:bCs/>
                <w:sz w:val="20"/>
                <w:szCs w:val="20"/>
                <w:lang w:val="ru-RU"/>
              </w:rPr>
              <w:t>с</w:t>
            </w:r>
            <w:r w:rsidRPr="00903F22">
              <w:rPr>
                <w:bCs/>
                <w:sz w:val="20"/>
                <w:szCs w:val="20"/>
                <w:lang w:val="ru-RU"/>
              </w:rPr>
              <w:t>тимого уровня терр</w:t>
            </w:r>
            <w:r w:rsidRPr="00903F22">
              <w:rPr>
                <w:bCs/>
                <w:sz w:val="20"/>
                <w:szCs w:val="20"/>
                <w:lang w:val="ru-RU"/>
              </w:rPr>
              <w:t>и</w:t>
            </w:r>
            <w:r w:rsidRPr="00903F22">
              <w:rPr>
                <w:bCs/>
                <w:sz w:val="20"/>
                <w:szCs w:val="20"/>
                <w:lang w:val="ru-RU"/>
              </w:rPr>
              <w:t>ториальной доступн</w:t>
            </w:r>
            <w:r w:rsidRPr="00903F22">
              <w:rPr>
                <w:bCs/>
                <w:sz w:val="20"/>
                <w:szCs w:val="20"/>
                <w:lang w:val="ru-RU"/>
              </w:rPr>
              <w:t>о</w:t>
            </w:r>
            <w:r w:rsidRPr="00903F22">
              <w:rPr>
                <w:bCs/>
                <w:sz w:val="20"/>
                <w:szCs w:val="20"/>
                <w:lang w:val="ru-RU"/>
              </w:rPr>
              <w:t>сти</w:t>
            </w:r>
          </w:p>
        </w:tc>
        <w:tc>
          <w:tcPr>
            <w:tcW w:w="5670" w:type="dxa"/>
          </w:tcPr>
          <w:p w:rsidR="00752037" w:rsidRPr="00903F22" w:rsidRDefault="00776364" w:rsidP="006D6802">
            <w:pPr>
              <w:pStyle w:val="aff6"/>
              <w:ind w:firstLine="0"/>
              <w:jc w:val="left"/>
              <w:rPr>
                <w:sz w:val="20"/>
                <w:szCs w:val="20"/>
                <w:lang w:val="ru-RU"/>
              </w:rPr>
            </w:pPr>
            <w:bookmarkStart w:id="415" w:name="OLE_LINK308"/>
            <w:bookmarkStart w:id="416" w:name="OLE_LINK309"/>
            <w:bookmarkStart w:id="417" w:name="OLE_LINK310"/>
            <w:bookmarkStart w:id="418" w:name="OLE_LINK311"/>
            <w:proofErr w:type="gramStart"/>
            <w:r w:rsidRPr="00722162">
              <w:rPr>
                <w:sz w:val="20"/>
                <w:szCs w:val="20"/>
                <w:lang w:val="ru-RU"/>
              </w:rPr>
              <w:t xml:space="preserve">Пешеходная доступность </w:t>
            </w:r>
            <w:r>
              <w:rPr>
                <w:sz w:val="20"/>
                <w:szCs w:val="20"/>
                <w:lang w:val="ru-RU"/>
              </w:rPr>
              <w:t>500 м в городских н.п. (г. Вольск и р.п.</w:t>
            </w:r>
            <w:proofErr w:type="gramEnd"/>
            <w:r>
              <w:rPr>
                <w:sz w:val="20"/>
                <w:szCs w:val="20"/>
                <w:lang w:val="ru-RU"/>
              </w:rPr>
              <w:t xml:space="preserve"> </w:t>
            </w:r>
            <w:proofErr w:type="gramStart"/>
            <w:r>
              <w:rPr>
                <w:sz w:val="20"/>
                <w:szCs w:val="20"/>
                <w:lang w:val="ru-RU"/>
              </w:rPr>
              <w:t>Сенной) при застройке от трех этажей и выше, 800</w:t>
            </w:r>
            <w:r w:rsidRPr="00722162">
              <w:rPr>
                <w:sz w:val="20"/>
                <w:szCs w:val="20"/>
                <w:lang w:val="ru-RU"/>
              </w:rPr>
              <w:t xml:space="preserve"> м в </w:t>
            </w:r>
            <w:r>
              <w:rPr>
                <w:sz w:val="20"/>
                <w:szCs w:val="20"/>
                <w:lang w:val="ru-RU"/>
              </w:rPr>
              <w:t xml:space="preserve">городских н.п. при одно- и двухэтажной застройке </w:t>
            </w:r>
            <w:r w:rsidRPr="00722162">
              <w:rPr>
                <w:sz w:val="20"/>
                <w:szCs w:val="20"/>
                <w:lang w:val="ru-RU"/>
              </w:rPr>
              <w:t>и 2000</w:t>
            </w:r>
            <w:r>
              <w:rPr>
                <w:sz w:val="20"/>
                <w:szCs w:val="20"/>
                <w:lang w:val="ru-RU"/>
              </w:rPr>
              <w:t xml:space="preserve"> м</w:t>
            </w:r>
            <w:r w:rsidRPr="00722162">
              <w:rPr>
                <w:sz w:val="20"/>
                <w:szCs w:val="20"/>
                <w:lang w:val="ru-RU"/>
              </w:rPr>
              <w:t xml:space="preserve"> в сельских </w:t>
            </w:r>
            <w:r>
              <w:rPr>
                <w:sz w:val="20"/>
                <w:szCs w:val="20"/>
                <w:lang w:val="ru-RU"/>
              </w:rPr>
              <w:t>н.п.</w:t>
            </w:r>
            <w:r w:rsidRPr="00722162">
              <w:rPr>
                <w:sz w:val="20"/>
                <w:szCs w:val="20"/>
                <w:lang w:val="ru-RU"/>
              </w:rPr>
              <w:t xml:space="preserve"> принята в соответствии с </w:t>
            </w:r>
            <w:r w:rsidRPr="00903F22">
              <w:rPr>
                <w:sz w:val="20"/>
                <w:szCs w:val="20"/>
                <w:lang w:val="ru-RU"/>
              </w:rPr>
              <w:t>п. 10.4 СП 42.13330.2011 «Градостро</w:t>
            </w:r>
            <w:r w:rsidRPr="00903F22">
              <w:rPr>
                <w:sz w:val="20"/>
                <w:szCs w:val="20"/>
                <w:lang w:val="ru-RU"/>
              </w:rPr>
              <w:t>и</w:t>
            </w:r>
            <w:r w:rsidRPr="00903F22">
              <w:rPr>
                <w:sz w:val="20"/>
                <w:szCs w:val="20"/>
                <w:lang w:val="ru-RU"/>
              </w:rPr>
              <w:t>тельство</w:t>
            </w:r>
            <w:r>
              <w:rPr>
                <w:sz w:val="20"/>
                <w:szCs w:val="20"/>
                <w:lang w:val="ru-RU"/>
              </w:rPr>
              <w:t>.</w:t>
            </w:r>
            <w:proofErr w:type="gramEnd"/>
            <w:r w:rsidRPr="00903F22">
              <w:rPr>
                <w:sz w:val="20"/>
                <w:szCs w:val="20"/>
                <w:lang w:val="ru-RU"/>
              </w:rPr>
              <w:t xml:space="preserve"> Планировка и застройка городских и сельских посел</w:t>
            </w:r>
            <w:r w:rsidRPr="00903F22">
              <w:rPr>
                <w:sz w:val="20"/>
                <w:szCs w:val="20"/>
                <w:lang w:val="ru-RU"/>
              </w:rPr>
              <w:t>е</w:t>
            </w:r>
            <w:r w:rsidRPr="00903F22">
              <w:rPr>
                <w:sz w:val="20"/>
                <w:szCs w:val="20"/>
                <w:lang w:val="ru-RU"/>
              </w:rPr>
              <w:t xml:space="preserve">ний. Актуализированная редакция </w:t>
            </w:r>
            <w:proofErr w:type="spellStart"/>
            <w:r w:rsidRPr="00903F22">
              <w:rPr>
                <w:sz w:val="20"/>
                <w:szCs w:val="20"/>
                <w:lang w:val="ru-RU"/>
              </w:rPr>
              <w:t>СНиП</w:t>
            </w:r>
            <w:proofErr w:type="spellEnd"/>
            <w:r w:rsidRPr="00903F22">
              <w:rPr>
                <w:sz w:val="20"/>
                <w:szCs w:val="20"/>
                <w:lang w:val="ru-RU"/>
              </w:rPr>
              <w:t xml:space="preserve"> 2.07.01-89*»</w:t>
            </w:r>
            <w:bookmarkEnd w:id="415"/>
            <w:bookmarkEnd w:id="416"/>
            <w:bookmarkEnd w:id="417"/>
            <w:bookmarkEnd w:id="418"/>
          </w:p>
        </w:tc>
      </w:tr>
    </w:tbl>
    <w:p w:rsidR="00752037" w:rsidRDefault="00752037" w:rsidP="00752037">
      <w:pPr>
        <w:pStyle w:val="20"/>
        <w:numPr>
          <w:ilvl w:val="1"/>
          <w:numId w:val="13"/>
        </w:numPr>
        <w:ind w:left="0" w:firstLine="0"/>
      </w:pPr>
      <w:bookmarkStart w:id="419" w:name="_Toc498361775"/>
      <w:bookmarkStart w:id="420" w:name="_Toc501034216"/>
      <w:bookmarkEnd w:id="414"/>
      <w:r>
        <w:lastRenderedPageBreak/>
        <w:t>Объекты местного значения муниципального района</w:t>
      </w:r>
      <w:r w:rsidR="00934590">
        <w:t xml:space="preserve"> </w:t>
      </w:r>
      <w:r>
        <w:t>в области деятельности органов местного самоуправления</w:t>
      </w:r>
      <w:bookmarkEnd w:id="419"/>
      <w:bookmarkEnd w:id="420"/>
    </w:p>
    <w:p w:rsidR="00752037" w:rsidRPr="00662113" w:rsidRDefault="00752037" w:rsidP="00752037">
      <w:pPr>
        <w:keepNext/>
        <w:spacing w:before="120"/>
        <w:jc w:val="right"/>
        <w:rPr>
          <w:b/>
          <w:i/>
        </w:rPr>
      </w:pPr>
      <w:r w:rsidRPr="00662113">
        <w:rPr>
          <w:b/>
          <w:i/>
        </w:rPr>
        <w:t>Таблица</w:t>
      </w:r>
      <w:r>
        <w:rPr>
          <w:b/>
          <w:i/>
        </w:rPr>
        <w:t xml:space="preserve"> 2.</w:t>
      </w:r>
      <w:r w:rsidR="006A2CA1">
        <w:rPr>
          <w:b/>
          <w:i/>
        </w:rPr>
        <w:t>11</w:t>
      </w:r>
    </w:p>
    <w:p w:rsidR="00752037" w:rsidRDefault="00752037" w:rsidP="00752037">
      <w:pPr>
        <w:keepNext/>
        <w:spacing w:after="120"/>
        <w:ind w:firstLine="0"/>
        <w:jc w:val="center"/>
        <w:rPr>
          <w:b/>
          <w:i/>
        </w:rPr>
      </w:pPr>
      <w:bookmarkStart w:id="421" w:name="OLE_LINK1034"/>
      <w:bookmarkStart w:id="422" w:name="OLE_LINK1035"/>
      <w:bookmarkStart w:id="423" w:name="OLE_LINK1036"/>
      <w:r w:rsidRPr="001B1BE7">
        <w:rPr>
          <w:b/>
          <w:i/>
        </w:rPr>
        <w:t xml:space="preserve">Обоснование расчетных показателей, устанавливаемых для объектов </w:t>
      </w:r>
      <w:bookmarkEnd w:id="421"/>
      <w:bookmarkEnd w:id="422"/>
      <w:bookmarkEnd w:id="423"/>
      <w:r>
        <w:rPr>
          <w:b/>
          <w:i/>
        </w:rPr>
        <w:t>местного зн</w:t>
      </w:r>
      <w:r>
        <w:rPr>
          <w:b/>
          <w:i/>
        </w:rPr>
        <w:t>а</w:t>
      </w:r>
      <w:r>
        <w:rPr>
          <w:b/>
          <w:i/>
        </w:rPr>
        <w:t>чения</w:t>
      </w:r>
      <w:r w:rsidR="00934590">
        <w:rPr>
          <w:b/>
          <w:i/>
        </w:rPr>
        <w:t xml:space="preserve"> </w:t>
      </w:r>
      <w:r>
        <w:rPr>
          <w:b/>
          <w:i/>
        </w:rPr>
        <w:t xml:space="preserve">муниципального района </w:t>
      </w:r>
      <w:r w:rsidRPr="00662113">
        <w:rPr>
          <w:b/>
          <w:i/>
        </w:rPr>
        <w:t xml:space="preserve">в области </w:t>
      </w:r>
      <w:r w:rsidRPr="00BD6CB5">
        <w:rPr>
          <w:b/>
          <w:i/>
        </w:rPr>
        <w:t>деятельности органов местного самоупра</w:t>
      </w:r>
      <w:r w:rsidRPr="00BD6CB5">
        <w:rPr>
          <w:b/>
          <w:i/>
        </w:rPr>
        <w:t>в</w:t>
      </w:r>
      <w:r w:rsidRPr="00BD6CB5">
        <w:rPr>
          <w:b/>
          <w:i/>
        </w:rPr>
        <w:t>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752037" w:rsidRPr="00C85A47" w:rsidTr="006C445E">
        <w:trPr>
          <w:cantSplit/>
          <w:tblHeader/>
        </w:trPr>
        <w:tc>
          <w:tcPr>
            <w:tcW w:w="1871" w:type="dxa"/>
            <w:shd w:val="clear" w:color="auto" w:fill="D9D9D9" w:themeFill="background1" w:themeFillShade="D9"/>
          </w:tcPr>
          <w:p w:rsidR="00752037" w:rsidRPr="00C85A47" w:rsidRDefault="00752037" w:rsidP="006C445E">
            <w:pPr>
              <w:pStyle w:val="aff6"/>
              <w:keepNext/>
              <w:widowControl w:val="0"/>
              <w:ind w:firstLine="0"/>
              <w:jc w:val="center"/>
              <w:rPr>
                <w:b/>
                <w:i/>
                <w:sz w:val="20"/>
                <w:szCs w:val="20"/>
                <w:lang w:val="ru-RU"/>
              </w:rPr>
            </w:pPr>
            <w:bookmarkStart w:id="424" w:name="OLE_LINK556"/>
            <w:bookmarkStart w:id="425" w:name="OLE_LINK557"/>
            <w:bookmarkStart w:id="426" w:name="OLE_LINK558"/>
            <w:r w:rsidRPr="00C85A47">
              <w:rPr>
                <w:b/>
                <w:i/>
                <w:sz w:val="20"/>
                <w:szCs w:val="20"/>
                <w:lang w:val="ru-RU"/>
              </w:rPr>
              <w:t>Наименование вида объекта</w:t>
            </w:r>
          </w:p>
        </w:tc>
        <w:tc>
          <w:tcPr>
            <w:tcW w:w="2552" w:type="dxa"/>
            <w:shd w:val="clear" w:color="auto" w:fill="D9D9D9" w:themeFill="background1" w:themeFillShade="D9"/>
          </w:tcPr>
          <w:p w:rsidR="00752037" w:rsidRPr="00C85A47" w:rsidRDefault="00752037" w:rsidP="006C445E">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752037" w:rsidRPr="00C85A47" w:rsidRDefault="00752037" w:rsidP="006C445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752037" w:rsidRPr="00C85A47" w:rsidTr="006C445E">
        <w:trPr>
          <w:cantSplit/>
        </w:trPr>
        <w:tc>
          <w:tcPr>
            <w:tcW w:w="1871" w:type="dxa"/>
            <w:vMerge w:val="restart"/>
            <w:shd w:val="clear" w:color="auto" w:fill="F2F2F2" w:themeFill="background1" w:themeFillShade="F2"/>
          </w:tcPr>
          <w:p w:rsidR="00752037" w:rsidRPr="00BD6CB5" w:rsidRDefault="00752037" w:rsidP="006C445E">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752037" w:rsidRPr="00C85A47" w:rsidRDefault="00752037" w:rsidP="006C445E">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752037" w:rsidRDefault="00752037" w:rsidP="006C445E">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 xml:space="preserve">ст.15 Федерального закона от 06.10.2003 </w:t>
            </w:r>
            <w:r>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Pr>
                <w:sz w:val="20"/>
                <w:szCs w:val="20"/>
                <w:lang w:val="ru-RU"/>
              </w:rPr>
              <w:t>.</w:t>
            </w:r>
          </w:p>
          <w:p w:rsidR="00752037" w:rsidRDefault="00752037" w:rsidP="006C445E">
            <w:pPr>
              <w:pStyle w:val="aff6"/>
              <w:ind w:firstLine="0"/>
              <w:jc w:val="left"/>
              <w:rPr>
                <w:sz w:val="20"/>
                <w:szCs w:val="20"/>
                <w:lang w:val="ru-RU"/>
              </w:rPr>
            </w:pPr>
            <w:r>
              <w:rPr>
                <w:sz w:val="20"/>
                <w:szCs w:val="20"/>
                <w:lang w:val="ru-RU"/>
              </w:rPr>
              <w:t>Площадь помещений 18 м</w:t>
            </w:r>
            <w:proofErr w:type="gramStart"/>
            <w:r>
              <w:rPr>
                <w:sz w:val="20"/>
                <w:szCs w:val="20"/>
                <w:vertAlign w:val="superscript"/>
                <w:lang w:val="ru-RU"/>
              </w:rPr>
              <w:t>2</w:t>
            </w:r>
            <w:proofErr w:type="gramEnd"/>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752037" w:rsidRPr="00C85A47" w:rsidTr="006C445E">
        <w:trPr>
          <w:cantSplit/>
        </w:trPr>
        <w:tc>
          <w:tcPr>
            <w:tcW w:w="1871" w:type="dxa"/>
            <w:vMerge/>
            <w:shd w:val="clear" w:color="auto" w:fill="F2F2F2" w:themeFill="background1" w:themeFillShade="F2"/>
          </w:tcPr>
          <w:p w:rsidR="00752037" w:rsidRDefault="00752037" w:rsidP="006C445E">
            <w:pPr>
              <w:pStyle w:val="aff6"/>
              <w:widowControl w:val="0"/>
              <w:ind w:firstLine="0"/>
              <w:jc w:val="left"/>
              <w:rPr>
                <w:rFonts w:eastAsiaTheme="minorEastAsia"/>
                <w:sz w:val="20"/>
                <w:szCs w:val="20"/>
                <w:lang w:val="ru-RU"/>
              </w:rPr>
            </w:pPr>
          </w:p>
        </w:tc>
        <w:tc>
          <w:tcPr>
            <w:tcW w:w="2552" w:type="dxa"/>
          </w:tcPr>
          <w:p w:rsidR="00752037" w:rsidRPr="00C85A47" w:rsidRDefault="00752037" w:rsidP="006C445E">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7A0BE9" w:rsidRDefault="00DC60AE" w:rsidP="00DC60AE">
            <w:pPr>
              <w:pStyle w:val="aff6"/>
              <w:ind w:firstLine="0"/>
              <w:jc w:val="left"/>
              <w:rPr>
                <w:sz w:val="20"/>
                <w:szCs w:val="20"/>
                <w:lang w:val="ru-RU"/>
              </w:rPr>
            </w:pPr>
            <w:bookmarkStart w:id="427" w:name="OLE_LINK331"/>
            <w:bookmarkStart w:id="428" w:name="OLE_LINK332"/>
            <w:proofErr w:type="gramStart"/>
            <w:r>
              <w:rPr>
                <w:sz w:val="20"/>
                <w:szCs w:val="20"/>
                <w:lang w:val="ru-RU"/>
              </w:rPr>
              <w:t xml:space="preserve">Транспортная доступность </w:t>
            </w:r>
            <w:r w:rsidR="005E08A1">
              <w:rPr>
                <w:sz w:val="20"/>
                <w:szCs w:val="20"/>
                <w:lang w:val="ru-RU"/>
              </w:rPr>
              <w:t>80</w:t>
            </w:r>
            <w:r>
              <w:rPr>
                <w:sz w:val="20"/>
                <w:szCs w:val="20"/>
                <w:lang w:val="ru-RU"/>
              </w:rPr>
              <w:t xml:space="preserve"> км для муниципального района принята</w:t>
            </w:r>
            <w:r w:rsidR="00934590">
              <w:rPr>
                <w:sz w:val="20"/>
                <w:szCs w:val="20"/>
                <w:lang w:val="ru-RU"/>
              </w:rPr>
              <w:t xml:space="preserve"> </w:t>
            </w:r>
            <w:r w:rsidR="007A0BE9">
              <w:rPr>
                <w:sz w:val="20"/>
                <w:szCs w:val="20"/>
                <w:lang w:val="ru-RU"/>
              </w:rPr>
              <w:t>учитывая</w:t>
            </w:r>
            <w:proofErr w:type="gramEnd"/>
            <w:r w:rsidR="007A0BE9">
              <w:rPr>
                <w:sz w:val="20"/>
                <w:szCs w:val="20"/>
                <w:lang w:val="ru-RU"/>
              </w:rPr>
              <w:t xml:space="preserve"> расстояние </w:t>
            </w:r>
            <w:r w:rsidR="007A0BE9" w:rsidRPr="0054588B">
              <w:rPr>
                <w:sz w:val="20"/>
                <w:szCs w:val="20"/>
                <w:lang w:val="ru-RU"/>
              </w:rPr>
              <w:t>от самого удале</w:t>
            </w:r>
            <w:r w:rsidR="007A0BE9" w:rsidRPr="0054588B">
              <w:rPr>
                <w:sz w:val="20"/>
                <w:szCs w:val="20"/>
                <w:lang w:val="ru-RU"/>
              </w:rPr>
              <w:t>н</w:t>
            </w:r>
            <w:r w:rsidR="007A0BE9" w:rsidRPr="0054588B">
              <w:rPr>
                <w:sz w:val="20"/>
                <w:szCs w:val="20"/>
                <w:lang w:val="ru-RU"/>
              </w:rPr>
              <w:t>ного населенного пункта муниципального образования до объек</w:t>
            </w:r>
            <w:r w:rsidR="007A0BE9">
              <w:rPr>
                <w:sz w:val="20"/>
                <w:szCs w:val="20"/>
                <w:lang w:val="ru-RU"/>
              </w:rPr>
              <w:t>та.</w:t>
            </w:r>
          </w:p>
          <w:p w:rsidR="00DC60AE" w:rsidRDefault="007A0BE9" w:rsidP="00DC60AE">
            <w:pPr>
              <w:pStyle w:val="aff6"/>
              <w:ind w:firstLine="0"/>
              <w:jc w:val="left"/>
              <w:rPr>
                <w:sz w:val="20"/>
                <w:szCs w:val="20"/>
                <w:lang w:val="ru-RU"/>
              </w:rPr>
            </w:pPr>
            <w:r>
              <w:rPr>
                <w:sz w:val="20"/>
                <w:szCs w:val="20"/>
                <w:lang w:val="ru-RU"/>
              </w:rPr>
              <w:t>Принятый показатель превышает соответствующий п</w:t>
            </w:r>
            <w:r>
              <w:rPr>
                <w:sz w:val="20"/>
                <w:szCs w:val="20"/>
                <w:lang w:val="ru-RU"/>
              </w:rPr>
              <w:t>о</w:t>
            </w:r>
            <w:r>
              <w:rPr>
                <w:sz w:val="20"/>
                <w:szCs w:val="20"/>
                <w:lang w:val="ru-RU"/>
              </w:rPr>
              <w:t>казатель в таблице 1.2.7 Проекта РНГП Саратовской области, но в Примечаниях к данной таблице указано, что п</w:t>
            </w:r>
            <w:r w:rsidRPr="00BC7237">
              <w:rPr>
                <w:sz w:val="20"/>
                <w:szCs w:val="20"/>
                <w:lang w:val="ru-RU"/>
              </w:rPr>
              <w:t>редельные значения расчетных показателей явл</w:t>
            </w:r>
            <w:r w:rsidRPr="00BC7237">
              <w:rPr>
                <w:sz w:val="20"/>
                <w:szCs w:val="20"/>
                <w:lang w:val="ru-RU"/>
              </w:rPr>
              <w:t>я</w:t>
            </w:r>
            <w:r w:rsidRPr="00BC7237">
              <w:rPr>
                <w:sz w:val="20"/>
                <w:szCs w:val="20"/>
                <w:lang w:val="ru-RU"/>
              </w:rPr>
              <w:t>ются укрупненными и подлежат обязательному уточн</w:t>
            </w:r>
            <w:r w:rsidRPr="00BC7237">
              <w:rPr>
                <w:sz w:val="20"/>
                <w:szCs w:val="20"/>
                <w:lang w:val="ru-RU"/>
              </w:rPr>
              <w:t>е</w:t>
            </w:r>
            <w:r w:rsidRPr="00BC7237">
              <w:rPr>
                <w:sz w:val="20"/>
                <w:szCs w:val="20"/>
                <w:lang w:val="ru-RU"/>
              </w:rPr>
              <w:t>нию для каждого муниципального образования Сарато</w:t>
            </w:r>
            <w:r w:rsidRPr="00BC7237">
              <w:rPr>
                <w:sz w:val="20"/>
                <w:szCs w:val="20"/>
                <w:lang w:val="ru-RU"/>
              </w:rPr>
              <w:t>в</w:t>
            </w:r>
            <w:r w:rsidRPr="00BC7237">
              <w:rPr>
                <w:sz w:val="20"/>
                <w:szCs w:val="20"/>
                <w:lang w:val="ru-RU"/>
              </w:rPr>
              <w:t>ской области при разработке местных нормативов гр</w:t>
            </w:r>
            <w:r w:rsidRPr="00BC7237">
              <w:rPr>
                <w:sz w:val="20"/>
                <w:szCs w:val="20"/>
                <w:lang w:val="ru-RU"/>
              </w:rPr>
              <w:t>а</w:t>
            </w:r>
            <w:r w:rsidRPr="00BC7237">
              <w:rPr>
                <w:sz w:val="20"/>
                <w:szCs w:val="20"/>
                <w:lang w:val="ru-RU"/>
              </w:rPr>
              <w:t>достроительного проектирования</w:t>
            </w:r>
            <w:r>
              <w:rPr>
                <w:sz w:val="20"/>
                <w:szCs w:val="20"/>
                <w:lang w:val="ru-RU"/>
              </w:rPr>
              <w:t>.</w:t>
            </w:r>
          </w:p>
          <w:bookmarkEnd w:id="427"/>
          <w:bookmarkEnd w:id="428"/>
          <w:p w:rsidR="00752037" w:rsidRPr="00BC7237" w:rsidRDefault="00752037" w:rsidP="00DC60AE">
            <w:pPr>
              <w:pStyle w:val="aff6"/>
              <w:ind w:firstLine="0"/>
              <w:jc w:val="left"/>
              <w:rPr>
                <w:sz w:val="20"/>
                <w:szCs w:val="20"/>
                <w:lang w:val="ru-RU"/>
              </w:rPr>
            </w:pPr>
            <w:r>
              <w:rPr>
                <w:sz w:val="20"/>
                <w:szCs w:val="20"/>
                <w:lang w:val="ru-RU"/>
              </w:rPr>
              <w:t xml:space="preserve">Транспортная доступность в 30 мин. для населенного пункта (административного центра района – </w:t>
            </w:r>
            <w:proofErr w:type="gramStart"/>
            <w:r w:rsidR="00E35270">
              <w:rPr>
                <w:sz w:val="20"/>
                <w:szCs w:val="20"/>
                <w:lang w:val="ru-RU"/>
              </w:rPr>
              <w:t>г</w:t>
            </w:r>
            <w:proofErr w:type="gramEnd"/>
            <w:r w:rsidR="00E35270">
              <w:rPr>
                <w:sz w:val="20"/>
                <w:szCs w:val="20"/>
                <w:lang w:val="ru-RU"/>
              </w:rPr>
              <w:t>. Вольск</w:t>
            </w:r>
            <w:r>
              <w:rPr>
                <w:sz w:val="20"/>
                <w:szCs w:val="20"/>
                <w:lang w:val="ru-RU"/>
              </w:rPr>
              <w:t>) принята в соответствии с таблицей 1.2.7 Проекта РНГП Саратовской области</w:t>
            </w:r>
          </w:p>
        </w:tc>
      </w:tr>
      <w:tr w:rsidR="00752037" w:rsidRPr="00C85A47" w:rsidTr="006C445E">
        <w:trPr>
          <w:cantSplit/>
        </w:trPr>
        <w:tc>
          <w:tcPr>
            <w:tcW w:w="1871" w:type="dxa"/>
            <w:vMerge w:val="restart"/>
            <w:shd w:val="clear" w:color="auto" w:fill="F2F2F2" w:themeFill="background1" w:themeFillShade="F2"/>
          </w:tcPr>
          <w:p w:rsidR="00752037" w:rsidRPr="00BD6CB5" w:rsidRDefault="00752037" w:rsidP="006C445E">
            <w:pPr>
              <w:pStyle w:val="aff6"/>
              <w:ind w:firstLine="0"/>
              <w:jc w:val="left"/>
              <w:rPr>
                <w:sz w:val="20"/>
                <w:szCs w:val="20"/>
                <w:lang w:val="ru-RU"/>
              </w:rPr>
            </w:pPr>
            <w:bookmarkStart w:id="429" w:name="_Hlk497842053"/>
            <w:r>
              <w:rPr>
                <w:sz w:val="20"/>
                <w:szCs w:val="20"/>
                <w:lang w:val="ru-RU"/>
              </w:rPr>
              <w:t xml:space="preserve">Отдел ЗАГС (в том числе </w:t>
            </w:r>
            <w:proofErr w:type="gramStart"/>
            <w:r>
              <w:rPr>
                <w:sz w:val="20"/>
                <w:szCs w:val="20"/>
                <w:lang w:val="ru-RU"/>
              </w:rPr>
              <w:t>встроенные</w:t>
            </w:r>
            <w:proofErr w:type="gramEnd"/>
            <w:r>
              <w:rPr>
                <w:sz w:val="20"/>
                <w:szCs w:val="20"/>
                <w:lang w:val="ru-RU"/>
              </w:rPr>
              <w:t>)</w:t>
            </w:r>
          </w:p>
        </w:tc>
        <w:tc>
          <w:tcPr>
            <w:tcW w:w="2552" w:type="dxa"/>
          </w:tcPr>
          <w:p w:rsidR="00752037" w:rsidRPr="00E646C5" w:rsidRDefault="00752037" w:rsidP="006C445E">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752037" w:rsidRPr="00903F22" w:rsidRDefault="00752037" w:rsidP="006C445E">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proofErr w:type="gramStart"/>
            <w:r>
              <w:rPr>
                <w:sz w:val="20"/>
                <w:szCs w:val="20"/>
                <w:lang w:val="ru-RU"/>
              </w:rPr>
              <w:t>ч</w:t>
            </w:r>
            <w:proofErr w:type="gramEnd"/>
            <w:r>
              <w:rPr>
                <w:sz w:val="20"/>
                <w:szCs w:val="20"/>
                <w:lang w:val="ru-RU"/>
              </w:rPr>
              <w:t xml:space="preserve">. 1 </w:t>
            </w:r>
            <w:r w:rsidRPr="00F0270C">
              <w:rPr>
                <w:sz w:val="20"/>
                <w:szCs w:val="20"/>
                <w:lang w:val="ru-RU"/>
              </w:rPr>
              <w:t xml:space="preserve">ст.15 Федерального закона от 06.10.2003 </w:t>
            </w:r>
            <w:r>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p>
        </w:tc>
      </w:tr>
      <w:tr w:rsidR="00752037" w:rsidRPr="00C85A47" w:rsidTr="006C445E">
        <w:trPr>
          <w:cantSplit/>
        </w:trPr>
        <w:tc>
          <w:tcPr>
            <w:tcW w:w="1871" w:type="dxa"/>
            <w:vMerge/>
            <w:shd w:val="clear" w:color="auto" w:fill="F2F2F2" w:themeFill="background1" w:themeFillShade="F2"/>
          </w:tcPr>
          <w:p w:rsidR="00752037" w:rsidRDefault="00752037" w:rsidP="006C445E">
            <w:pPr>
              <w:pStyle w:val="aff6"/>
              <w:widowControl w:val="0"/>
              <w:ind w:firstLine="0"/>
              <w:jc w:val="left"/>
              <w:rPr>
                <w:sz w:val="20"/>
                <w:szCs w:val="20"/>
                <w:lang w:val="ru-RU"/>
              </w:rPr>
            </w:pPr>
          </w:p>
        </w:tc>
        <w:tc>
          <w:tcPr>
            <w:tcW w:w="2552" w:type="dxa"/>
          </w:tcPr>
          <w:p w:rsidR="00752037" w:rsidRPr="00E646C5" w:rsidRDefault="00752037" w:rsidP="006C445E">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752037" w:rsidRPr="00903F22" w:rsidRDefault="00DC60AE" w:rsidP="00DC60AE">
            <w:pPr>
              <w:pStyle w:val="Default"/>
              <w:jc w:val="center"/>
              <w:rPr>
                <w:sz w:val="20"/>
                <w:szCs w:val="20"/>
              </w:rPr>
            </w:pPr>
            <w:r>
              <w:rPr>
                <w:sz w:val="20"/>
                <w:szCs w:val="20"/>
              </w:rPr>
              <w:t>Не нормируется</w:t>
            </w:r>
          </w:p>
        </w:tc>
      </w:tr>
    </w:tbl>
    <w:p w:rsidR="00752037" w:rsidRDefault="00752037" w:rsidP="00752037">
      <w:pPr>
        <w:pStyle w:val="20"/>
        <w:numPr>
          <w:ilvl w:val="1"/>
          <w:numId w:val="13"/>
        </w:numPr>
        <w:ind w:left="0" w:firstLine="0"/>
      </w:pPr>
      <w:bookmarkStart w:id="430" w:name="_Toc490573767"/>
      <w:bookmarkStart w:id="431" w:name="_Toc498361776"/>
      <w:bookmarkStart w:id="432" w:name="_Toc501034217"/>
      <w:bookmarkEnd w:id="424"/>
      <w:bookmarkEnd w:id="425"/>
      <w:bookmarkEnd w:id="426"/>
      <w:bookmarkEnd w:id="429"/>
      <w:r>
        <w:lastRenderedPageBreak/>
        <w:t>Объекты</w:t>
      </w:r>
      <w:r w:rsidRPr="003B36EE">
        <w:t xml:space="preserve"> местного значения </w:t>
      </w:r>
      <w:bookmarkStart w:id="433" w:name="OLE_LINK389"/>
      <w:bookmarkStart w:id="434" w:name="OLE_LINK390"/>
      <w:bookmarkStart w:id="435" w:name="OLE_LINK391"/>
      <w:r>
        <w:t xml:space="preserve">муниципального района </w:t>
      </w:r>
      <w:bookmarkEnd w:id="433"/>
      <w:bookmarkEnd w:id="434"/>
      <w:bookmarkEnd w:id="435"/>
      <w:r w:rsidRPr="003B36EE">
        <w:t xml:space="preserve">в области </w:t>
      </w:r>
      <w:r>
        <w:t>архивного дела</w:t>
      </w:r>
      <w:bookmarkEnd w:id="430"/>
      <w:bookmarkEnd w:id="431"/>
      <w:bookmarkEnd w:id="432"/>
    </w:p>
    <w:p w:rsidR="00752037" w:rsidRPr="00056D3C" w:rsidRDefault="00752037" w:rsidP="00752037">
      <w:pPr>
        <w:keepNext/>
        <w:jc w:val="right"/>
        <w:rPr>
          <w:b/>
          <w:i/>
        </w:rPr>
      </w:pPr>
      <w:bookmarkStart w:id="436" w:name="OLE_LINK319"/>
      <w:r>
        <w:rPr>
          <w:b/>
          <w:i/>
        </w:rPr>
        <w:t>Таблица 2.</w:t>
      </w:r>
      <w:r w:rsidR="006A2CA1">
        <w:rPr>
          <w:b/>
          <w:i/>
        </w:rPr>
        <w:t>12</w:t>
      </w:r>
    </w:p>
    <w:p w:rsidR="00752037" w:rsidRPr="004B1DF1" w:rsidRDefault="00752037" w:rsidP="00752037">
      <w:pPr>
        <w:keepNext/>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местного значения муниципального района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977"/>
        <w:gridCol w:w="4678"/>
      </w:tblGrid>
      <w:tr w:rsidR="00752037" w:rsidRPr="004532CA" w:rsidTr="006C445E">
        <w:trPr>
          <w:cantSplit/>
          <w:tblHeader/>
        </w:trPr>
        <w:tc>
          <w:tcPr>
            <w:tcW w:w="1729" w:type="dxa"/>
            <w:shd w:val="clear" w:color="auto" w:fill="D9D9D9" w:themeFill="background1" w:themeFillShade="D9"/>
          </w:tcPr>
          <w:p w:rsidR="00752037" w:rsidRPr="004532CA" w:rsidRDefault="00752037" w:rsidP="006C445E">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rsidR="00752037" w:rsidRPr="004532CA" w:rsidRDefault="00752037" w:rsidP="006C445E">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rsidR="00752037" w:rsidRPr="004532CA" w:rsidRDefault="00752037" w:rsidP="006C445E">
            <w:pPr>
              <w:pStyle w:val="aff6"/>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752037" w:rsidRPr="004532CA" w:rsidTr="006C445E">
        <w:trPr>
          <w:cantSplit/>
          <w:trHeight w:val="690"/>
        </w:trPr>
        <w:tc>
          <w:tcPr>
            <w:tcW w:w="1729" w:type="dxa"/>
            <w:vMerge w:val="restart"/>
            <w:shd w:val="clear" w:color="auto" w:fill="F2F2F2" w:themeFill="background1" w:themeFillShade="F2"/>
          </w:tcPr>
          <w:p w:rsidR="00752037" w:rsidRPr="004E0FEC" w:rsidRDefault="00752037" w:rsidP="006C445E">
            <w:pPr>
              <w:pStyle w:val="aff6"/>
              <w:ind w:firstLine="0"/>
              <w:jc w:val="left"/>
              <w:rPr>
                <w:sz w:val="20"/>
                <w:szCs w:val="20"/>
                <w:lang w:val="ru-RU"/>
              </w:rPr>
            </w:pPr>
            <w:r>
              <w:rPr>
                <w:sz w:val="20"/>
                <w:szCs w:val="20"/>
                <w:lang w:val="ru-RU"/>
              </w:rPr>
              <w:t>Муниципальный архив</w:t>
            </w:r>
          </w:p>
        </w:tc>
        <w:tc>
          <w:tcPr>
            <w:tcW w:w="2977" w:type="dxa"/>
          </w:tcPr>
          <w:p w:rsidR="00752037" w:rsidRPr="00BE7242" w:rsidRDefault="00752037" w:rsidP="006C445E">
            <w:pPr>
              <w:pStyle w:val="aff6"/>
              <w:ind w:firstLine="0"/>
              <w:jc w:val="left"/>
              <w:rPr>
                <w:sz w:val="20"/>
                <w:szCs w:val="20"/>
                <w:lang w:val="ru-RU"/>
              </w:rPr>
            </w:pPr>
            <w:r w:rsidRPr="00BE7242">
              <w:rPr>
                <w:sz w:val="20"/>
                <w:szCs w:val="20"/>
                <w:lang w:val="ru-RU"/>
              </w:rPr>
              <w:t>Расчетный показатель минимал</w:t>
            </w:r>
            <w:r w:rsidRPr="00BE7242">
              <w:rPr>
                <w:sz w:val="20"/>
                <w:szCs w:val="20"/>
                <w:lang w:val="ru-RU"/>
              </w:rPr>
              <w:t>ь</w:t>
            </w:r>
            <w:r w:rsidRPr="00BE7242">
              <w:rPr>
                <w:sz w:val="20"/>
                <w:szCs w:val="20"/>
                <w:lang w:val="ru-RU"/>
              </w:rPr>
              <w:t>но допустимого уровня обесп</w:t>
            </w:r>
            <w:r w:rsidRPr="00BE7242">
              <w:rPr>
                <w:sz w:val="20"/>
                <w:szCs w:val="20"/>
                <w:lang w:val="ru-RU"/>
              </w:rPr>
              <w:t>е</w:t>
            </w:r>
            <w:r w:rsidRPr="00BE7242">
              <w:rPr>
                <w:sz w:val="20"/>
                <w:szCs w:val="20"/>
                <w:lang w:val="ru-RU"/>
              </w:rPr>
              <w:t>ченности</w:t>
            </w:r>
          </w:p>
        </w:tc>
        <w:tc>
          <w:tcPr>
            <w:tcW w:w="4678" w:type="dxa"/>
          </w:tcPr>
          <w:p w:rsidR="00752037" w:rsidRDefault="00752037" w:rsidP="006C445E">
            <w:pPr>
              <w:pStyle w:val="Default"/>
              <w:rPr>
                <w:sz w:val="20"/>
                <w:szCs w:val="20"/>
              </w:rPr>
            </w:pPr>
            <w:r w:rsidRPr="00774713">
              <w:rPr>
                <w:sz w:val="20"/>
                <w:szCs w:val="20"/>
              </w:rPr>
              <w:t>1 объект независимо от численности населения пр</w:t>
            </w:r>
            <w:r w:rsidRPr="00774713">
              <w:rPr>
                <w:sz w:val="20"/>
                <w:szCs w:val="20"/>
              </w:rPr>
              <w:t>и</w:t>
            </w:r>
            <w:r w:rsidRPr="00774713">
              <w:rPr>
                <w:sz w:val="20"/>
                <w:szCs w:val="20"/>
              </w:rPr>
              <w:t>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w:t>
            </w:r>
            <w:proofErr w:type="gramStart"/>
            <w:r w:rsidRPr="00774713">
              <w:rPr>
                <w:sz w:val="20"/>
                <w:szCs w:val="20"/>
              </w:rPr>
              <w:t>ч</w:t>
            </w:r>
            <w:proofErr w:type="gramEnd"/>
            <w:r w:rsidRPr="00774713">
              <w:rPr>
                <w:sz w:val="20"/>
                <w:szCs w:val="20"/>
              </w:rPr>
              <w:t xml:space="preserve">.1 ст.15 Федерального закона от 06.10.2003 </w:t>
            </w:r>
            <w:r>
              <w:rPr>
                <w:sz w:val="20"/>
                <w:szCs w:val="20"/>
              </w:rPr>
              <w:t>№ </w:t>
            </w:r>
            <w:r w:rsidRPr="00774713">
              <w:rPr>
                <w:sz w:val="20"/>
                <w:szCs w:val="20"/>
              </w:rPr>
              <w:t>131-ФЗ» Об общих принципах организации местного с</w:t>
            </w:r>
            <w:r w:rsidRPr="00774713">
              <w:rPr>
                <w:sz w:val="20"/>
                <w:szCs w:val="20"/>
              </w:rPr>
              <w:t>а</w:t>
            </w:r>
            <w:r w:rsidRPr="00774713">
              <w:rPr>
                <w:sz w:val="20"/>
                <w:szCs w:val="20"/>
              </w:rPr>
              <w:t>моуправления в Российской Федерации».</w:t>
            </w:r>
          </w:p>
          <w:p w:rsidR="00752037" w:rsidRDefault="00752037" w:rsidP="006C445E">
            <w:pPr>
              <w:pStyle w:val="Default"/>
              <w:rPr>
                <w:sz w:val="20"/>
                <w:szCs w:val="20"/>
              </w:rPr>
            </w:pPr>
            <w:r w:rsidRPr="00A80BB0">
              <w:rPr>
                <w:sz w:val="20"/>
                <w:szCs w:val="20"/>
              </w:rPr>
              <w:t>Площадь хранения в 4 кв. м. на 1 000 чел. обслуж</w:t>
            </w:r>
            <w:r w:rsidRPr="00A80BB0">
              <w:rPr>
                <w:sz w:val="20"/>
                <w:szCs w:val="20"/>
              </w:rPr>
              <w:t>и</w:t>
            </w:r>
            <w:r w:rsidRPr="00A80BB0">
              <w:rPr>
                <w:sz w:val="20"/>
                <w:szCs w:val="20"/>
              </w:rPr>
              <w:t>ваемого населения принята в соответствии с табл</w:t>
            </w:r>
            <w:r w:rsidRPr="00A80BB0">
              <w:rPr>
                <w:sz w:val="20"/>
                <w:szCs w:val="20"/>
              </w:rPr>
              <w:t>и</w:t>
            </w:r>
            <w:r w:rsidRPr="00A80BB0">
              <w:rPr>
                <w:sz w:val="20"/>
                <w:szCs w:val="20"/>
              </w:rPr>
              <w:t>цей 1.2.7 Проекта РНГП Саратовской области</w:t>
            </w:r>
          </w:p>
        </w:tc>
      </w:tr>
      <w:tr w:rsidR="00752037" w:rsidRPr="004532CA" w:rsidTr="006C445E">
        <w:trPr>
          <w:cantSplit/>
          <w:trHeight w:val="690"/>
        </w:trPr>
        <w:tc>
          <w:tcPr>
            <w:tcW w:w="1729" w:type="dxa"/>
            <w:vMerge/>
            <w:shd w:val="clear" w:color="auto" w:fill="F2F2F2" w:themeFill="background1" w:themeFillShade="F2"/>
          </w:tcPr>
          <w:p w:rsidR="00752037" w:rsidRPr="0096572F" w:rsidRDefault="00752037" w:rsidP="006C445E">
            <w:pPr>
              <w:pStyle w:val="aff6"/>
              <w:ind w:firstLine="0"/>
              <w:jc w:val="left"/>
              <w:rPr>
                <w:sz w:val="20"/>
                <w:szCs w:val="20"/>
                <w:lang w:val="ru-RU"/>
              </w:rPr>
            </w:pPr>
          </w:p>
        </w:tc>
        <w:tc>
          <w:tcPr>
            <w:tcW w:w="2977" w:type="dxa"/>
          </w:tcPr>
          <w:p w:rsidR="00752037" w:rsidRPr="00BE7242" w:rsidRDefault="00752037" w:rsidP="006C445E">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w:t>
            </w:r>
            <w:r w:rsidRPr="00BE7242">
              <w:rPr>
                <w:sz w:val="20"/>
                <w:szCs w:val="20"/>
                <w:lang w:val="ru-RU"/>
              </w:rPr>
              <w:t>р</w:t>
            </w:r>
            <w:r w:rsidRPr="00BE7242">
              <w:rPr>
                <w:sz w:val="20"/>
                <w:szCs w:val="20"/>
                <w:lang w:val="ru-RU"/>
              </w:rPr>
              <w:t>риториальной доступности</w:t>
            </w:r>
          </w:p>
        </w:tc>
        <w:tc>
          <w:tcPr>
            <w:tcW w:w="4678" w:type="dxa"/>
          </w:tcPr>
          <w:p w:rsidR="008A7F29" w:rsidRDefault="008A7F29" w:rsidP="008A7F29">
            <w:pPr>
              <w:pStyle w:val="aff6"/>
              <w:ind w:firstLine="0"/>
              <w:jc w:val="left"/>
              <w:rPr>
                <w:sz w:val="20"/>
                <w:szCs w:val="20"/>
                <w:lang w:val="ru-RU"/>
              </w:rPr>
            </w:pPr>
            <w:proofErr w:type="gramStart"/>
            <w:r>
              <w:rPr>
                <w:sz w:val="20"/>
                <w:szCs w:val="20"/>
                <w:lang w:val="ru-RU"/>
              </w:rPr>
              <w:t>Транспортная доступность 80 км для муниципальн</w:t>
            </w:r>
            <w:r>
              <w:rPr>
                <w:sz w:val="20"/>
                <w:szCs w:val="20"/>
                <w:lang w:val="ru-RU"/>
              </w:rPr>
              <w:t>о</w:t>
            </w:r>
            <w:r>
              <w:rPr>
                <w:sz w:val="20"/>
                <w:szCs w:val="20"/>
                <w:lang w:val="ru-RU"/>
              </w:rPr>
              <w:t>го района принята учитывая</w:t>
            </w:r>
            <w:proofErr w:type="gramEnd"/>
            <w:r>
              <w:rPr>
                <w:sz w:val="20"/>
                <w:szCs w:val="20"/>
                <w:lang w:val="ru-RU"/>
              </w:rPr>
              <w:t xml:space="preserve"> расстояние </w:t>
            </w:r>
            <w:r w:rsidRPr="0054588B">
              <w:rPr>
                <w:sz w:val="20"/>
                <w:szCs w:val="20"/>
                <w:lang w:val="ru-RU"/>
              </w:rPr>
              <w:t>от самого удаленного населенного пункта муниципального о</w:t>
            </w:r>
            <w:r w:rsidRPr="0054588B">
              <w:rPr>
                <w:sz w:val="20"/>
                <w:szCs w:val="20"/>
                <w:lang w:val="ru-RU"/>
              </w:rPr>
              <w:t>б</w:t>
            </w:r>
            <w:r w:rsidRPr="0054588B">
              <w:rPr>
                <w:sz w:val="20"/>
                <w:szCs w:val="20"/>
                <w:lang w:val="ru-RU"/>
              </w:rPr>
              <w:t>разования до объек</w:t>
            </w:r>
            <w:r>
              <w:rPr>
                <w:sz w:val="20"/>
                <w:szCs w:val="20"/>
                <w:lang w:val="ru-RU"/>
              </w:rPr>
              <w:t>та.</w:t>
            </w:r>
          </w:p>
          <w:p w:rsidR="008A7F29" w:rsidRDefault="008A7F29" w:rsidP="008A7F29">
            <w:pPr>
              <w:pStyle w:val="aff6"/>
              <w:ind w:firstLine="0"/>
              <w:jc w:val="left"/>
              <w:rPr>
                <w:sz w:val="20"/>
                <w:szCs w:val="20"/>
                <w:lang w:val="ru-RU"/>
              </w:rPr>
            </w:pPr>
            <w:r>
              <w:rPr>
                <w:sz w:val="20"/>
                <w:szCs w:val="20"/>
                <w:lang w:val="ru-RU"/>
              </w:rPr>
              <w:t>Принятый показатель превышает соответствующий показатель в таблице 1.2.7 Проекта РНГП Сарато</w:t>
            </w:r>
            <w:r>
              <w:rPr>
                <w:sz w:val="20"/>
                <w:szCs w:val="20"/>
                <w:lang w:val="ru-RU"/>
              </w:rPr>
              <w:t>в</w:t>
            </w:r>
            <w:r>
              <w:rPr>
                <w:sz w:val="20"/>
                <w:szCs w:val="20"/>
                <w:lang w:val="ru-RU"/>
              </w:rPr>
              <w:t>ской области, но в Примечаниях к данной таблице указано, что п</w:t>
            </w:r>
            <w:r w:rsidRPr="00BC7237">
              <w:rPr>
                <w:sz w:val="20"/>
                <w:szCs w:val="20"/>
                <w:lang w:val="ru-RU"/>
              </w:rPr>
              <w:t>редельные значения расчетных показ</w:t>
            </w:r>
            <w:r w:rsidRPr="00BC7237">
              <w:rPr>
                <w:sz w:val="20"/>
                <w:szCs w:val="20"/>
                <w:lang w:val="ru-RU"/>
              </w:rPr>
              <w:t>а</w:t>
            </w:r>
            <w:r w:rsidRPr="00BC7237">
              <w:rPr>
                <w:sz w:val="20"/>
                <w:szCs w:val="20"/>
                <w:lang w:val="ru-RU"/>
              </w:rPr>
              <w:t>телей являются укрупненными и подлежат обяз</w:t>
            </w:r>
            <w:r w:rsidRPr="00BC7237">
              <w:rPr>
                <w:sz w:val="20"/>
                <w:szCs w:val="20"/>
                <w:lang w:val="ru-RU"/>
              </w:rPr>
              <w:t>а</w:t>
            </w:r>
            <w:r w:rsidRPr="00BC7237">
              <w:rPr>
                <w:sz w:val="20"/>
                <w:szCs w:val="20"/>
                <w:lang w:val="ru-RU"/>
              </w:rPr>
              <w:t>тельному уточнению для каждого муниципального образования Саратовской области при разработке местных нормативов градостроительного проектир</w:t>
            </w:r>
            <w:r w:rsidRPr="00BC7237">
              <w:rPr>
                <w:sz w:val="20"/>
                <w:szCs w:val="20"/>
                <w:lang w:val="ru-RU"/>
              </w:rPr>
              <w:t>о</w:t>
            </w:r>
            <w:r w:rsidRPr="00BC7237">
              <w:rPr>
                <w:sz w:val="20"/>
                <w:szCs w:val="20"/>
                <w:lang w:val="ru-RU"/>
              </w:rPr>
              <w:t>вания</w:t>
            </w:r>
            <w:r>
              <w:rPr>
                <w:sz w:val="20"/>
                <w:szCs w:val="20"/>
                <w:lang w:val="ru-RU"/>
              </w:rPr>
              <w:t>.</w:t>
            </w:r>
          </w:p>
          <w:p w:rsidR="00752037" w:rsidRDefault="00752037" w:rsidP="005C5514">
            <w:pPr>
              <w:pStyle w:val="Default"/>
              <w:rPr>
                <w:sz w:val="20"/>
                <w:szCs w:val="20"/>
              </w:rPr>
            </w:pPr>
            <w:r>
              <w:rPr>
                <w:sz w:val="20"/>
                <w:szCs w:val="20"/>
              </w:rPr>
              <w:t xml:space="preserve">Транспортная доступность в 30 мин. для населенного пункта (административного центра района – </w:t>
            </w:r>
            <w:proofErr w:type="gramStart"/>
            <w:r w:rsidR="00E35270">
              <w:rPr>
                <w:sz w:val="20"/>
                <w:szCs w:val="20"/>
              </w:rPr>
              <w:t>г</w:t>
            </w:r>
            <w:proofErr w:type="gramEnd"/>
            <w:r w:rsidR="00E35270">
              <w:rPr>
                <w:sz w:val="20"/>
                <w:szCs w:val="20"/>
              </w:rPr>
              <w:t>. Вольск</w:t>
            </w:r>
            <w:r>
              <w:rPr>
                <w:sz w:val="20"/>
                <w:szCs w:val="20"/>
              </w:rPr>
              <w:t>) принята в соответствии с таблицей 1.2.7 Проекта РНГП Саратовской области</w:t>
            </w:r>
          </w:p>
        </w:tc>
      </w:tr>
    </w:tbl>
    <w:p w:rsidR="00B06637" w:rsidRDefault="00B06637" w:rsidP="00947BF1">
      <w:pPr>
        <w:pStyle w:val="20"/>
        <w:numPr>
          <w:ilvl w:val="1"/>
          <w:numId w:val="13"/>
        </w:numPr>
        <w:ind w:left="0" w:firstLine="0"/>
      </w:pPr>
      <w:bookmarkStart w:id="437" w:name="_Toc501034218"/>
      <w:bookmarkEnd w:id="436"/>
      <w:r>
        <w:lastRenderedPageBreak/>
        <w:t>Объекты</w:t>
      </w:r>
      <w:r w:rsidRPr="003B36EE">
        <w:t xml:space="preserve"> местного значения </w:t>
      </w:r>
      <w:r>
        <w:t xml:space="preserve">муниципального района </w:t>
      </w:r>
      <w:r w:rsidRPr="003B36EE">
        <w:t xml:space="preserve">в области </w:t>
      </w:r>
      <w:r>
        <w:t>жилищного строительства на территории сельских поселений</w:t>
      </w:r>
      <w:bookmarkEnd w:id="437"/>
    </w:p>
    <w:p w:rsidR="001D27D0" w:rsidRPr="00662113" w:rsidRDefault="001D27D0" w:rsidP="00947BF1">
      <w:pPr>
        <w:keepNext/>
        <w:spacing w:before="120"/>
        <w:jc w:val="right"/>
        <w:rPr>
          <w:b/>
          <w:i/>
        </w:rPr>
      </w:pPr>
      <w:r w:rsidRPr="00662113">
        <w:rPr>
          <w:b/>
          <w:i/>
        </w:rPr>
        <w:t>Таблица</w:t>
      </w:r>
      <w:proofErr w:type="gramStart"/>
      <w:r w:rsidR="00B06637">
        <w:rPr>
          <w:b/>
          <w:i/>
        </w:rPr>
        <w:t>2</w:t>
      </w:r>
      <w:proofErr w:type="gramEnd"/>
      <w:r w:rsidR="00B06637">
        <w:rPr>
          <w:b/>
          <w:i/>
        </w:rPr>
        <w:t>.</w:t>
      </w:r>
      <w:r w:rsidR="006A2CA1">
        <w:rPr>
          <w:b/>
          <w:i/>
        </w:rPr>
        <w:t>13</w:t>
      </w:r>
    </w:p>
    <w:p w:rsidR="001D27D0" w:rsidRDefault="001D27D0" w:rsidP="00947BF1">
      <w:pPr>
        <w:keepNext/>
        <w:spacing w:after="120"/>
        <w:ind w:firstLine="0"/>
        <w:jc w:val="center"/>
        <w:rPr>
          <w:b/>
          <w:i/>
        </w:rPr>
      </w:pPr>
      <w:r w:rsidRPr="001B1BE7">
        <w:rPr>
          <w:b/>
          <w:i/>
        </w:rPr>
        <w:t xml:space="preserve">Обоснование расчетных показателей, устанавливаемых </w:t>
      </w:r>
      <w:r w:rsidRPr="00E434BF">
        <w:rPr>
          <w:b/>
          <w:i/>
        </w:rPr>
        <w:t xml:space="preserve">для объектов </w:t>
      </w:r>
      <w:r>
        <w:rPr>
          <w:b/>
          <w:i/>
        </w:rPr>
        <w:t>местного зн</w:t>
      </w:r>
      <w:r>
        <w:rPr>
          <w:b/>
          <w:i/>
        </w:rPr>
        <w:t>а</w:t>
      </w:r>
      <w:r>
        <w:rPr>
          <w:b/>
          <w:i/>
        </w:rPr>
        <w:t xml:space="preserve">чения </w:t>
      </w:r>
      <w:r w:rsidR="00B06637" w:rsidRPr="00B06637">
        <w:rPr>
          <w:b/>
          <w:i/>
        </w:rPr>
        <w:t>муниципального района в области жилищного строительства на территории сельских поселений</w:t>
      </w:r>
    </w:p>
    <w:tbl>
      <w:tblPr>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000"/>
      </w:tblPr>
      <w:tblGrid>
        <w:gridCol w:w="1182"/>
        <w:gridCol w:w="1927"/>
        <w:gridCol w:w="6275"/>
      </w:tblGrid>
      <w:tr w:rsidR="001D27D0" w:rsidRPr="00CC35FD" w:rsidTr="0075151B">
        <w:trPr>
          <w:cantSplit/>
          <w:trHeight w:val="202"/>
        </w:trPr>
        <w:tc>
          <w:tcPr>
            <w:tcW w:w="1182" w:type="dxa"/>
            <w:shd w:val="clear" w:color="auto" w:fill="D9D9D9" w:themeFill="background1" w:themeFillShade="D9"/>
          </w:tcPr>
          <w:p w:rsidR="001D27D0" w:rsidRPr="00CC35FD" w:rsidRDefault="001D27D0" w:rsidP="00947BF1">
            <w:pPr>
              <w:pStyle w:val="Default"/>
              <w:keepNext/>
              <w:jc w:val="center"/>
              <w:rPr>
                <w:i/>
                <w:sz w:val="20"/>
                <w:szCs w:val="20"/>
              </w:rPr>
            </w:pPr>
            <w:r w:rsidRPr="00CC35FD">
              <w:rPr>
                <w:b/>
                <w:bCs/>
                <w:i/>
                <w:sz w:val="20"/>
                <w:szCs w:val="20"/>
              </w:rPr>
              <w:t>Наименов</w:t>
            </w:r>
            <w:r w:rsidRPr="00CC35FD">
              <w:rPr>
                <w:b/>
                <w:bCs/>
                <w:i/>
                <w:sz w:val="20"/>
                <w:szCs w:val="20"/>
              </w:rPr>
              <w:t>а</w:t>
            </w:r>
            <w:r w:rsidRPr="00CC35FD">
              <w:rPr>
                <w:b/>
                <w:bCs/>
                <w:i/>
                <w:sz w:val="20"/>
                <w:szCs w:val="20"/>
              </w:rPr>
              <w:t>ние вида объекта</w:t>
            </w:r>
          </w:p>
        </w:tc>
        <w:tc>
          <w:tcPr>
            <w:tcW w:w="1927" w:type="dxa"/>
            <w:shd w:val="clear" w:color="auto" w:fill="D9D9D9" w:themeFill="background1" w:themeFillShade="D9"/>
          </w:tcPr>
          <w:p w:rsidR="001D27D0" w:rsidRPr="00CC35FD" w:rsidRDefault="001D27D0" w:rsidP="00947BF1">
            <w:pPr>
              <w:pStyle w:val="Default"/>
              <w:keepNext/>
              <w:jc w:val="center"/>
              <w:rPr>
                <w:b/>
                <w:bCs/>
                <w:i/>
                <w:sz w:val="20"/>
                <w:szCs w:val="20"/>
              </w:rPr>
            </w:pPr>
            <w:r w:rsidRPr="00CC35FD">
              <w:rPr>
                <w:b/>
                <w:i/>
                <w:sz w:val="20"/>
                <w:szCs w:val="20"/>
              </w:rPr>
              <w:t>Тип расчетного п</w:t>
            </w:r>
            <w:r w:rsidRPr="00CC35FD">
              <w:rPr>
                <w:b/>
                <w:i/>
                <w:sz w:val="20"/>
                <w:szCs w:val="20"/>
              </w:rPr>
              <w:t>о</w:t>
            </w:r>
            <w:r w:rsidRPr="00CC35FD">
              <w:rPr>
                <w:b/>
                <w:i/>
                <w:sz w:val="20"/>
                <w:szCs w:val="20"/>
              </w:rPr>
              <w:t>казателя</w:t>
            </w:r>
          </w:p>
        </w:tc>
        <w:tc>
          <w:tcPr>
            <w:tcW w:w="6275" w:type="dxa"/>
            <w:shd w:val="clear" w:color="auto" w:fill="D9D9D9" w:themeFill="background1" w:themeFillShade="D9"/>
          </w:tcPr>
          <w:p w:rsidR="001D27D0" w:rsidRPr="00CC35FD" w:rsidRDefault="001D27D0" w:rsidP="00947BF1">
            <w:pPr>
              <w:pStyle w:val="Default"/>
              <w:keepNext/>
              <w:jc w:val="center"/>
              <w:rPr>
                <w:i/>
                <w:sz w:val="20"/>
                <w:szCs w:val="20"/>
              </w:rPr>
            </w:pPr>
            <w:r>
              <w:rPr>
                <w:b/>
                <w:bCs/>
                <w:i/>
                <w:sz w:val="20"/>
                <w:szCs w:val="20"/>
              </w:rPr>
              <w:t>Обоснование</w:t>
            </w:r>
            <w:r w:rsidRPr="00CC35FD">
              <w:rPr>
                <w:b/>
                <w:bCs/>
                <w:i/>
                <w:sz w:val="20"/>
                <w:szCs w:val="20"/>
              </w:rPr>
              <w:t xml:space="preserve"> расчетного показате</w:t>
            </w:r>
            <w:r>
              <w:rPr>
                <w:b/>
                <w:bCs/>
                <w:i/>
                <w:sz w:val="20"/>
                <w:szCs w:val="20"/>
              </w:rPr>
              <w:t>ля</w:t>
            </w:r>
          </w:p>
        </w:tc>
      </w:tr>
      <w:tr w:rsidR="001D27D0" w:rsidRPr="00CC35FD" w:rsidTr="0075151B">
        <w:trPr>
          <w:cantSplit/>
          <w:trHeight w:val="549"/>
        </w:trPr>
        <w:tc>
          <w:tcPr>
            <w:tcW w:w="1182" w:type="dxa"/>
            <w:vMerge w:val="restart"/>
            <w:shd w:val="clear" w:color="auto" w:fill="F2F2F2" w:themeFill="background1" w:themeFillShade="F2"/>
          </w:tcPr>
          <w:p w:rsidR="001D27D0" w:rsidRPr="00CC35FD" w:rsidRDefault="001D27D0" w:rsidP="0075151B">
            <w:pPr>
              <w:pStyle w:val="Default"/>
              <w:rPr>
                <w:sz w:val="20"/>
                <w:szCs w:val="20"/>
              </w:rPr>
            </w:pPr>
            <w:r w:rsidRPr="00CC35FD">
              <w:rPr>
                <w:sz w:val="20"/>
                <w:szCs w:val="20"/>
              </w:rPr>
              <w:t>Жилые п</w:t>
            </w:r>
            <w:r w:rsidRPr="00CC35FD">
              <w:rPr>
                <w:sz w:val="20"/>
                <w:szCs w:val="20"/>
              </w:rPr>
              <w:t>о</w:t>
            </w:r>
            <w:r w:rsidRPr="00CC35FD">
              <w:rPr>
                <w:sz w:val="20"/>
                <w:szCs w:val="20"/>
              </w:rPr>
              <w:t xml:space="preserve">мещения </w:t>
            </w:r>
          </w:p>
        </w:tc>
        <w:tc>
          <w:tcPr>
            <w:tcW w:w="1927" w:type="dxa"/>
          </w:tcPr>
          <w:p w:rsidR="001D27D0" w:rsidRPr="00CC35FD" w:rsidRDefault="001D27D0" w:rsidP="0075151B">
            <w:pPr>
              <w:pStyle w:val="Default"/>
              <w:rPr>
                <w:sz w:val="20"/>
                <w:szCs w:val="20"/>
              </w:rPr>
            </w:pPr>
            <w:r w:rsidRPr="00CC35FD">
              <w:rPr>
                <w:sz w:val="20"/>
                <w:szCs w:val="20"/>
              </w:rPr>
              <w:t>Расчетный показ</w:t>
            </w:r>
            <w:r w:rsidRPr="00CC35FD">
              <w:rPr>
                <w:sz w:val="20"/>
                <w:szCs w:val="20"/>
              </w:rPr>
              <w:t>а</w:t>
            </w:r>
            <w:r w:rsidRPr="00CC35FD">
              <w:rPr>
                <w:sz w:val="20"/>
                <w:szCs w:val="20"/>
              </w:rPr>
              <w:t>тель минимально допустимого уровня обеспеченности</w:t>
            </w:r>
          </w:p>
        </w:tc>
        <w:tc>
          <w:tcPr>
            <w:tcW w:w="6275" w:type="dxa"/>
          </w:tcPr>
          <w:p w:rsidR="001D27D0" w:rsidRDefault="00B06637" w:rsidP="0075151B">
            <w:pPr>
              <w:pStyle w:val="Default"/>
              <w:rPr>
                <w:sz w:val="20"/>
                <w:szCs w:val="20"/>
              </w:rPr>
            </w:pPr>
            <w:r w:rsidRPr="00CC35FD">
              <w:rPr>
                <w:sz w:val="20"/>
                <w:szCs w:val="20"/>
              </w:rPr>
              <w:t>Норма предоставления площади жилого помещения по договору соц</w:t>
            </w:r>
            <w:r w:rsidRPr="00CC35FD">
              <w:rPr>
                <w:sz w:val="20"/>
                <w:szCs w:val="20"/>
              </w:rPr>
              <w:t>и</w:t>
            </w:r>
            <w:r w:rsidRPr="00CC35FD">
              <w:rPr>
                <w:sz w:val="20"/>
                <w:szCs w:val="20"/>
              </w:rPr>
              <w:t>ального найма</w:t>
            </w:r>
            <w:r>
              <w:rPr>
                <w:sz w:val="20"/>
                <w:szCs w:val="20"/>
              </w:rPr>
              <w:t xml:space="preserve"> устанавливается в</w:t>
            </w:r>
            <w:r w:rsidRPr="00C03107">
              <w:rPr>
                <w:sz w:val="20"/>
                <w:szCs w:val="20"/>
              </w:rPr>
              <w:t xml:space="preserve"> соответствии с нормативными актами органов местного самоуправления</w:t>
            </w:r>
            <w:r>
              <w:rPr>
                <w:sz w:val="20"/>
                <w:szCs w:val="20"/>
              </w:rPr>
              <w:t>.</w:t>
            </w:r>
          </w:p>
          <w:p w:rsidR="00B06637" w:rsidRDefault="00B06637" w:rsidP="00B06637">
            <w:pPr>
              <w:pStyle w:val="Default"/>
            </w:pPr>
            <w:r w:rsidRPr="00CC35FD">
              <w:rPr>
                <w:rFonts w:cstheme="minorBidi"/>
                <w:color w:val="auto"/>
                <w:sz w:val="20"/>
                <w:szCs w:val="20"/>
              </w:rPr>
              <w:t>Средняя жилищная обеспеченность</w:t>
            </w:r>
            <w:r w:rsidR="00934590">
              <w:rPr>
                <w:rFonts w:cstheme="minorBidi"/>
                <w:color w:val="auto"/>
                <w:sz w:val="20"/>
                <w:szCs w:val="20"/>
              </w:rPr>
              <w:t xml:space="preserve"> </w:t>
            </w:r>
            <w:r w:rsidR="0036425D">
              <w:rPr>
                <w:rFonts w:cstheme="minorBidi"/>
                <w:color w:val="auto"/>
                <w:sz w:val="20"/>
                <w:szCs w:val="20"/>
              </w:rPr>
              <w:t xml:space="preserve">до 2030 года </w:t>
            </w:r>
            <w:r w:rsidRPr="00F85F23">
              <w:rPr>
                <w:rFonts w:cstheme="minorBidi"/>
                <w:color w:val="auto"/>
                <w:sz w:val="20"/>
                <w:szCs w:val="20"/>
              </w:rPr>
              <w:t>принята по текущей обеспеченности</w:t>
            </w:r>
            <w:r>
              <w:rPr>
                <w:rFonts w:cstheme="minorBidi"/>
                <w:color w:val="auto"/>
                <w:sz w:val="20"/>
                <w:szCs w:val="20"/>
              </w:rPr>
              <w:t xml:space="preserve">: </w:t>
            </w:r>
            <w:r w:rsidR="0036425D">
              <w:rPr>
                <w:rFonts w:cstheme="minorBidi"/>
                <w:color w:val="auto"/>
                <w:sz w:val="20"/>
                <w:szCs w:val="20"/>
              </w:rPr>
              <w:t>25</w:t>
            </w:r>
            <w:r w:rsidRPr="00F85F23">
              <w:rPr>
                <w:sz w:val="20"/>
                <w:szCs w:val="20"/>
              </w:rPr>
              <w:t>м</w:t>
            </w:r>
            <w:r w:rsidRPr="00F85F23">
              <w:rPr>
                <w:sz w:val="20"/>
                <w:szCs w:val="20"/>
                <w:vertAlign w:val="superscript"/>
              </w:rPr>
              <w:t>2</w:t>
            </w:r>
            <w:r w:rsidRPr="00F85F23">
              <w:rPr>
                <w:sz w:val="20"/>
                <w:szCs w:val="20"/>
              </w:rPr>
              <w:t xml:space="preserve"> на чел.</w:t>
            </w:r>
            <w:r w:rsidR="0036425D">
              <w:rPr>
                <w:sz w:val="20"/>
                <w:szCs w:val="20"/>
              </w:rPr>
              <w:t xml:space="preserve">, а с 2030 года по </w:t>
            </w:r>
            <w:bookmarkStart w:id="438" w:name="OLE_LINK119"/>
            <w:bookmarkStart w:id="439" w:name="OLE_LINK120"/>
            <w:bookmarkStart w:id="440" w:name="OLE_LINK123"/>
            <w:r w:rsidR="0036425D">
              <w:rPr>
                <w:sz w:val="20"/>
                <w:szCs w:val="20"/>
              </w:rPr>
              <w:t>п</w:t>
            </w:r>
            <w:r w:rsidR="001E7772">
              <w:rPr>
                <w:sz w:val="20"/>
                <w:szCs w:val="20"/>
              </w:rPr>
              <w:t>оказател</w:t>
            </w:r>
            <w:r w:rsidR="0036425D">
              <w:rPr>
                <w:sz w:val="20"/>
                <w:szCs w:val="20"/>
              </w:rPr>
              <w:t>ю</w:t>
            </w:r>
            <w:r w:rsidR="00934590">
              <w:rPr>
                <w:sz w:val="20"/>
                <w:szCs w:val="20"/>
              </w:rPr>
              <w:t xml:space="preserve"> </w:t>
            </w:r>
            <w:r w:rsidRPr="00F85F23">
              <w:rPr>
                <w:sz w:val="20"/>
                <w:szCs w:val="20"/>
              </w:rPr>
              <w:t>жилищной обеспеченности, установленн</w:t>
            </w:r>
            <w:r w:rsidR="0036425D">
              <w:rPr>
                <w:sz w:val="20"/>
                <w:szCs w:val="20"/>
              </w:rPr>
              <w:t>ому</w:t>
            </w:r>
            <w:r w:rsidRPr="00F85F23">
              <w:rPr>
                <w:sz w:val="20"/>
                <w:szCs w:val="20"/>
              </w:rPr>
              <w:t xml:space="preserve"> в Стратегии социально-экономического развития Саратовской области на период до 2030 года</w:t>
            </w:r>
            <w:r>
              <w:rPr>
                <w:sz w:val="20"/>
                <w:szCs w:val="20"/>
              </w:rPr>
              <w:t xml:space="preserve"> (утверждена п</w:t>
            </w:r>
            <w:r w:rsidRPr="00A67424">
              <w:rPr>
                <w:sz w:val="20"/>
                <w:szCs w:val="20"/>
              </w:rPr>
              <w:t>остановление</w:t>
            </w:r>
            <w:r>
              <w:rPr>
                <w:sz w:val="20"/>
                <w:szCs w:val="20"/>
              </w:rPr>
              <w:t>м</w:t>
            </w:r>
            <w:r w:rsidRPr="00A67424">
              <w:rPr>
                <w:sz w:val="20"/>
                <w:szCs w:val="20"/>
              </w:rPr>
              <w:t xml:space="preserve"> Правительства Саратовской области от 30.06.2016 </w:t>
            </w:r>
            <w:r w:rsidR="00F34525" w:rsidRPr="00F34525">
              <w:rPr>
                <w:sz w:val="20"/>
                <w:szCs w:val="20"/>
              </w:rPr>
              <w:t xml:space="preserve">№ 321-П </w:t>
            </w:r>
            <w:r w:rsidRPr="00A67424">
              <w:rPr>
                <w:sz w:val="20"/>
                <w:szCs w:val="20"/>
              </w:rPr>
              <w:t>(ред. от 05.12.2016</w:t>
            </w:r>
            <w:r w:rsidR="0036425D">
              <w:rPr>
                <w:sz w:val="20"/>
                <w:szCs w:val="20"/>
              </w:rPr>
              <w:t>)</w:t>
            </w:r>
            <w:r w:rsidRPr="00A67424">
              <w:rPr>
                <w:sz w:val="20"/>
                <w:szCs w:val="20"/>
              </w:rPr>
              <w:t>)</w:t>
            </w:r>
            <w:r>
              <w:rPr>
                <w:sz w:val="20"/>
                <w:szCs w:val="20"/>
              </w:rPr>
              <w:t>:</w:t>
            </w:r>
            <w:r w:rsidRPr="00F85F23">
              <w:rPr>
                <w:sz w:val="20"/>
                <w:szCs w:val="20"/>
              </w:rPr>
              <w:t xml:space="preserve"> 35 м</w:t>
            </w:r>
            <w:proofErr w:type="gramStart"/>
            <w:r w:rsidRPr="00F85F23">
              <w:rPr>
                <w:sz w:val="20"/>
                <w:szCs w:val="20"/>
                <w:vertAlign w:val="superscript"/>
              </w:rPr>
              <w:t>2</w:t>
            </w:r>
            <w:proofErr w:type="gramEnd"/>
            <w:r w:rsidRPr="00F85F23">
              <w:rPr>
                <w:sz w:val="20"/>
                <w:szCs w:val="20"/>
              </w:rPr>
              <w:t xml:space="preserve"> на чел.</w:t>
            </w:r>
            <w:bookmarkEnd w:id="438"/>
            <w:bookmarkEnd w:id="439"/>
            <w:bookmarkEnd w:id="440"/>
            <w:r w:rsidRPr="00F85F23">
              <w:rPr>
                <w:sz w:val="20"/>
                <w:szCs w:val="20"/>
              </w:rPr>
              <w:t>.</w:t>
            </w:r>
          </w:p>
          <w:p w:rsidR="00B06637" w:rsidRPr="00CC35FD" w:rsidRDefault="00B06637" w:rsidP="00B06637">
            <w:pPr>
              <w:pStyle w:val="Default"/>
              <w:rPr>
                <w:i/>
                <w:sz w:val="20"/>
                <w:szCs w:val="20"/>
              </w:rPr>
            </w:pPr>
            <w:proofErr w:type="spellStart"/>
            <w:r w:rsidRPr="00CC35FD">
              <w:rPr>
                <w:i/>
                <w:sz w:val="20"/>
                <w:szCs w:val="20"/>
              </w:rPr>
              <w:t>Справочно</w:t>
            </w:r>
            <w:proofErr w:type="spellEnd"/>
            <w:r w:rsidRPr="00CC35FD">
              <w:rPr>
                <w:i/>
                <w:sz w:val="20"/>
                <w:szCs w:val="20"/>
              </w:rPr>
              <w:t>: по состоянию на 2016 год общая площадь жилых помещ</w:t>
            </w:r>
            <w:r w:rsidRPr="00CC35FD">
              <w:rPr>
                <w:i/>
                <w:sz w:val="20"/>
                <w:szCs w:val="20"/>
              </w:rPr>
              <w:t>е</w:t>
            </w:r>
            <w:r w:rsidRPr="00CC35FD">
              <w:rPr>
                <w:i/>
                <w:sz w:val="20"/>
                <w:szCs w:val="20"/>
              </w:rPr>
              <w:t xml:space="preserve">ний по </w:t>
            </w:r>
            <w:bookmarkStart w:id="441" w:name="OLE_LINK220"/>
            <w:bookmarkStart w:id="442" w:name="OLE_LINK221"/>
            <w:bookmarkStart w:id="443" w:name="OLE_LINK222"/>
            <w:r w:rsidR="001E7772">
              <w:rPr>
                <w:i/>
                <w:sz w:val="20"/>
                <w:szCs w:val="20"/>
              </w:rPr>
              <w:t xml:space="preserve">сельским поселениям </w:t>
            </w:r>
            <w:r w:rsidR="001629B4">
              <w:rPr>
                <w:i/>
                <w:sz w:val="20"/>
                <w:szCs w:val="20"/>
              </w:rPr>
              <w:t>Вольск</w:t>
            </w:r>
            <w:r w:rsidR="00E0044F">
              <w:rPr>
                <w:i/>
                <w:sz w:val="20"/>
                <w:szCs w:val="20"/>
              </w:rPr>
              <w:t>ого муниципального района</w:t>
            </w:r>
            <w:bookmarkEnd w:id="441"/>
            <w:bookmarkEnd w:id="442"/>
            <w:bookmarkEnd w:id="443"/>
            <w:r w:rsidR="00934590">
              <w:rPr>
                <w:i/>
                <w:sz w:val="20"/>
                <w:szCs w:val="20"/>
              </w:rPr>
              <w:t xml:space="preserve"> </w:t>
            </w:r>
            <w:r w:rsidRPr="00CC35FD">
              <w:rPr>
                <w:i/>
                <w:sz w:val="20"/>
                <w:szCs w:val="20"/>
              </w:rPr>
              <w:t>соста</w:t>
            </w:r>
            <w:r w:rsidRPr="00CC35FD">
              <w:rPr>
                <w:i/>
                <w:sz w:val="20"/>
                <w:szCs w:val="20"/>
              </w:rPr>
              <w:t>в</w:t>
            </w:r>
            <w:r w:rsidRPr="00CC35FD">
              <w:rPr>
                <w:i/>
                <w:sz w:val="20"/>
                <w:szCs w:val="20"/>
              </w:rPr>
              <w:t xml:space="preserve">ляла по данным статистики </w:t>
            </w:r>
            <w:r w:rsidR="0036425D">
              <w:rPr>
                <w:i/>
                <w:sz w:val="20"/>
                <w:szCs w:val="20"/>
              </w:rPr>
              <w:t>467,76</w:t>
            </w:r>
            <w:r w:rsidRPr="00CC35FD">
              <w:rPr>
                <w:i/>
                <w:sz w:val="20"/>
                <w:szCs w:val="20"/>
              </w:rPr>
              <w:t xml:space="preserve"> тыс. м</w:t>
            </w:r>
            <w:proofErr w:type="gramStart"/>
            <w:r w:rsidRPr="00CC35FD">
              <w:rPr>
                <w:i/>
                <w:sz w:val="20"/>
                <w:szCs w:val="20"/>
                <w:vertAlign w:val="superscript"/>
              </w:rPr>
              <w:t>2</w:t>
            </w:r>
            <w:proofErr w:type="gramEnd"/>
            <w:r w:rsidRPr="00CC35FD">
              <w:rPr>
                <w:i/>
                <w:sz w:val="20"/>
                <w:szCs w:val="20"/>
              </w:rPr>
              <w:t xml:space="preserve">. </w:t>
            </w:r>
            <w:r w:rsidR="001E7772">
              <w:rPr>
                <w:i/>
                <w:sz w:val="20"/>
                <w:szCs w:val="20"/>
              </w:rPr>
              <w:t xml:space="preserve">Численность населения сельских поселений </w:t>
            </w:r>
            <w:r w:rsidR="001629B4">
              <w:rPr>
                <w:i/>
                <w:sz w:val="20"/>
                <w:szCs w:val="20"/>
              </w:rPr>
              <w:t>Вольск</w:t>
            </w:r>
            <w:r w:rsidR="00E0044F">
              <w:rPr>
                <w:i/>
                <w:sz w:val="20"/>
                <w:szCs w:val="20"/>
              </w:rPr>
              <w:t>ого муниципального района</w:t>
            </w:r>
            <w:r w:rsidR="0036425D">
              <w:rPr>
                <w:i/>
                <w:sz w:val="20"/>
                <w:szCs w:val="20"/>
              </w:rPr>
              <w:t>18678</w:t>
            </w:r>
            <w:r w:rsidR="001E7772">
              <w:rPr>
                <w:i/>
                <w:sz w:val="20"/>
                <w:szCs w:val="20"/>
              </w:rPr>
              <w:t xml:space="preserve"> чел. Сре</w:t>
            </w:r>
            <w:r w:rsidR="001E7772">
              <w:rPr>
                <w:i/>
                <w:sz w:val="20"/>
                <w:szCs w:val="20"/>
              </w:rPr>
              <w:t>д</w:t>
            </w:r>
            <w:r w:rsidR="001E7772">
              <w:rPr>
                <w:i/>
                <w:sz w:val="20"/>
                <w:szCs w:val="20"/>
              </w:rPr>
              <w:t xml:space="preserve">няя жилищная обеспеченность населения сельских поселений </w:t>
            </w:r>
            <w:r w:rsidR="001629B4">
              <w:rPr>
                <w:i/>
                <w:sz w:val="20"/>
                <w:szCs w:val="20"/>
              </w:rPr>
              <w:t>Вольск</w:t>
            </w:r>
            <w:r w:rsidR="00E0044F">
              <w:rPr>
                <w:i/>
                <w:sz w:val="20"/>
                <w:szCs w:val="20"/>
              </w:rPr>
              <w:t>ого муниципального района</w:t>
            </w:r>
            <w:r w:rsidRPr="00CC35FD">
              <w:rPr>
                <w:i/>
                <w:sz w:val="20"/>
                <w:szCs w:val="20"/>
              </w:rPr>
              <w:t>:</w:t>
            </w:r>
          </w:p>
          <w:p w:rsidR="00B06637" w:rsidRDefault="0036425D" w:rsidP="001E7772">
            <w:pPr>
              <w:pStyle w:val="Default"/>
              <w:rPr>
                <w:i/>
                <w:sz w:val="20"/>
                <w:szCs w:val="20"/>
              </w:rPr>
            </w:pPr>
            <w:r>
              <w:rPr>
                <w:i/>
                <w:sz w:val="20"/>
                <w:szCs w:val="20"/>
              </w:rPr>
              <w:t>467,76</w:t>
            </w:r>
            <w:r w:rsidR="00B06637" w:rsidRPr="00CC35FD">
              <w:rPr>
                <w:i/>
                <w:sz w:val="20"/>
                <w:szCs w:val="20"/>
              </w:rPr>
              <w:t>/</w:t>
            </w:r>
            <w:r>
              <w:rPr>
                <w:i/>
                <w:sz w:val="20"/>
                <w:szCs w:val="20"/>
              </w:rPr>
              <w:t>18678</w:t>
            </w:r>
            <w:r w:rsidR="00B06637" w:rsidRPr="00CC35FD">
              <w:rPr>
                <w:i/>
                <w:sz w:val="20"/>
                <w:szCs w:val="20"/>
              </w:rPr>
              <w:sym w:font="Symbol" w:char="F0D7"/>
            </w:r>
            <w:r w:rsidR="00B06637" w:rsidRPr="00CC35FD">
              <w:rPr>
                <w:i/>
                <w:sz w:val="20"/>
                <w:szCs w:val="20"/>
              </w:rPr>
              <w:t>1000=</w:t>
            </w:r>
            <w:r>
              <w:rPr>
                <w:i/>
                <w:sz w:val="20"/>
                <w:szCs w:val="20"/>
              </w:rPr>
              <w:t>25,0</w:t>
            </w:r>
            <w:r w:rsidR="00B06637" w:rsidRPr="00CC35FD">
              <w:rPr>
                <w:i/>
                <w:sz w:val="20"/>
                <w:szCs w:val="20"/>
              </w:rPr>
              <w:t xml:space="preserve"> м</w:t>
            </w:r>
            <w:proofErr w:type="gramStart"/>
            <w:r w:rsidR="00B06637" w:rsidRPr="00CC35FD">
              <w:rPr>
                <w:i/>
                <w:sz w:val="20"/>
                <w:szCs w:val="20"/>
                <w:vertAlign w:val="superscript"/>
              </w:rPr>
              <w:t>2</w:t>
            </w:r>
            <w:proofErr w:type="gramEnd"/>
            <w:r w:rsidR="00B06637" w:rsidRPr="00CC35FD">
              <w:rPr>
                <w:i/>
                <w:sz w:val="20"/>
                <w:szCs w:val="20"/>
              </w:rPr>
              <w:t>/чел.</w:t>
            </w:r>
          </w:p>
          <w:p w:rsidR="001E7772" w:rsidRPr="00CC35FD" w:rsidRDefault="001E7772" w:rsidP="001E7772">
            <w:pPr>
              <w:pStyle w:val="Default"/>
              <w:rPr>
                <w:sz w:val="20"/>
                <w:szCs w:val="20"/>
              </w:rPr>
            </w:pPr>
            <w:r w:rsidRPr="00CC35FD">
              <w:rPr>
                <w:sz w:val="20"/>
                <w:szCs w:val="20"/>
              </w:rPr>
              <w:t xml:space="preserve">Средняя жилищная обеспеченность для различных типов жилого дома и квартиры принята в зависимости от </w:t>
            </w:r>
            <w:r>
              <w:rPr>
                <w:sz w:val="20"/>
                <w:szCs w:val="20"/>
              </w:rPr>
              <w:t xml:space="preserve">типа жилого дома по </w:t>
            </w:r>
            <w:r w:rsidRPr="00CC35FD">
              <w:rPr>
                <w:sz w:val="20"/>
                <w:szCs w:val="20"/>
              </w:rPr>
              <w:t>уровн</w:t>
            </w:r>
            <w:r>
              <w:rPr>
                <w:sz w:val="20"/>
                <w:szCs w:val="20"/>
              </w:rPr>
              <w:t>ю</w:t>
            </w:r>
            <w:r w:rsidRPr="00CC35FD">
              <w:rPr>
                <w:sz w:val="20"/>
                <w:szCs w:val="20"/>
              </w:rPr>
              <w:t xml:space="preserve"> ко</w:t>
            </w:r>
            <w:r w:rsidRPr="00CC35FD">
              <w:rPr>
                <w:sz w:val="20"/>
                <w:szCs w:val="20"/>
              </w:rPr>
              <w:t>м</w:t>
            </w:r>
            <w:r w:rsidRPr="00CC35FD">
              <w:rPr>
                <w:sz w:val="20"/>
                <w:szCs w:val="20"/>
              </w:rPr>
              <w:t xml:space="preserve">форта согласно </w:t>
            </w:r>
            <w:r>
              <w:rPr>
                <w:sz w:val="20"/>
                <w:szCs w:val="20"/>
              </w:rPr>
              <w:t xml:space="preserve">п. 5.6 </w:t>
            </w:r>
            <w:r w:rsidRPr="00903F22">
              <w:rPr>
                <w:sz w:val="20"/>
                <w:szCs w:val="20"/>
              </w:rPr>
              <w:t>СП 42.13330.2011 «</w:t>
            </w:r>
            <w:r w:rsidR="001E7CDC">
              <w:rPr>
                <w:sz w:val="20"/>
                <w:szCs w:val="20"/>
              </w:rPr>
              <w:t>Градостроительство. План</w:t>
            </w:r>
            <w:r w:rsidR="001E7CDC">
              <w:rPr>
                <w:sz w:val="20"/>
                <w:szCs w:val="20"/>
              </w:rPr>
              <w:t>и</w:t>
            </w:r>
            <w:r w:rsidR="001E7CDC">
              <w:rPr>
                <w:sz w:val="20"/>
                <w:szCs w:val="20"/>
              </w:rPr>
              <w:t>ровка</w:t>
            </w:r>
            <w:r w:rsidRPr="00903F22">
              <w:rPr>
                <w:sz w:val="20"/>
                <w:szCs w:val="20"/>
              </w:rPr>
              <w:t xml:space="preserve"> и застройка городских и сельских поселений. Актуализированная редакция </w:t>
            </w:r>
            <w:proofErr w:type="spellStart"/>
            <w:r w:rsidRPr="00903F22">
              <w:rPr>
                <w:sz w:val="20"/>
                <w:szCs w:val="20"/>
              </w:rPr>
              <w:t>СНиП</w:t>
            </w:r>
            <w:proofErr w:type="spellEnd"/>
            <w:r w:rsidRPr="00903F22">
              <w:rPr>
                <w:sz w:val="20"/>
                <w:szCs w:val="20"/>
              </w:rPr>
              <w:t xml:space="preserve"> 2.07.01-89*»</w:t>
            </w:r>
            <w:r w:rsidRPr="00CC35FD">
              <w:rPr>
                <w:sz w:val="20"/>
                <w:szCs w:val="20"/>
              </w:rPr>
              <w:t>:</w:t>
            </w:r>
          </w:p>
          <w:p w:rsidR="001E7772" w:rsidRPr="00CC35FD" w:rsidRDefault="001E7772" w:rsidP="001E7772">
            <w:pPr>
              <w:pStyle w:val="Default"/>
              <w:numPr>
                <w:ilvl w:val="0"/>
                <w:numId w:val="19"/>
              </w:numPr>
              <w:rPr>
                <w:sz w:val="20"/>
                <w:szCs w:val="20"/>
              </w:rPr>
            </w:pPr>
            <w:r>
              <w:rPr>
                <w:sz w:val="20"/>
                <w:szCs w:val="20"/>
              </w:rPr>
              <w:t>престижный</w:t>
            </w:r>
            <w:r w:rsidRPr="00CC35FD">
              <w:rPr>
                <w:sz w:val="20"/>
                <w:szCs w:val="20"/>
              </w:rPr>
              <w:t xml:space="preserve"> – 40 м</w:t>
            </w:r>
            <w:proofErr w:type="gramStart"/>
            <w:r w:rsidRPr="00CC35FD">
              <w:rPr>
                <w:sz w:val="20"/>
                <w:szCs w:val="20"/>
                <w:vertAlign w:val="superscript"/>
              </w:rPr>
              <w:t>2</w:t>
            </w:r>
            <w:proofErr w:type="gramEnd"/>
            <w:r w:rsidRPr="00CC35FD">
              <w:rPr>
                <w:sz w:val="20"/>
                <w:szCs w:val="20"/>
              </w:rPr>
              <w:t xml:space="preserve"> на 1 чел.;</w:t>
            </w:r>
          </w:p>
          <w:p w:rsidR="001E7772" w:rsidRPr="00CC35FD" w:rsidRDefault="001E7772" w:rsidP="001E7772">
            <w:pPr>
              <w:pStyle w:val="Default"/>
              <w:numPr>
                <w:ilvl w:val="0"/>
                <w:numId w:val="19"/>
              </w:numPr>
              <w:rPr>
                <w:sz w:val="20"/>
                <w:szCs w:val="20"/>
              </w:rPr>
            </w:pPr>
            <w:r>
              <w:rPr>
                <w:sz w:val="20"/>
                <w:szCs w:val="20"/>
              </w:rPr>
              <w:t>массовый</w:t>
            </w:r>
            <w:r w:rsidRPr="00CC35FD">
              <w:rPr>
                <w:sz w:val="20"/>
                <w:szCs w:val="20"/>
              </w:rPr>
              <w:t xml:space="preserve"> – 30 м</w:t>
            </w:r>
            <w:proofErr w:type="gramStart"/>
            <w:r w:rsidRPr="00CC35FD">
              <w:rPr>
                <w:sz w:val="20"/>
                <w:szCs w:val="20"/>
                <w:vertAlign w:val="superscript"/>
              </w:rPr>
              <w:t>2</w:t>
            </w:r>
            <w:proofErr w:type="gramEnd"/>
            <w:r w:rsidRPr="00CC35FD">
              <w:rPr>
                <w:sz w:val="20"/>
                <w:szCs w:val="20"/>
              </w:rPr>
              <w:t xml:space="preserve"> на 1 чел.;</w:t>
            </w:r>
          </w:p>
          <w:p w:rsidR="001E7772" w:rsidRPr="00CC35FD" w:rsidRDefault="001E7772" w:rsidP="001E7772">
            <w:pPr>
              <w:pStyle w:val="Default"/>
              <w:numPr>
                <w:ilvl w:val="0"/>
                <w:numId w:val="19"/>
              </w:numPr>
              <w:rPr>
                <w:sz w:val="20"/>
                <w:szCs w:val="20"/>
              </w:rPr>
            </w:pPr>
            <w:r>
              <w:rPr>
                <w:sz w:val="20"/>
                <w:szCs w:val="20"/>
              </w:rPr>
              <w:t>социальный</w:t>
            </w:r>
            <w:r w:rsidRPr="00CC35FD">
              <w:rPr>
                <w:sz w:val="20"/>
                <w:szCs w:val="20"/>
              </w:rPr>
              <w:t xml:space="preserve"> – 20 м</w:t>
            </w:r>
            <w:proofErr w:type="gramStart"/>
            <w:r w:rsidRPr="00CC35FD">
              <w:rPr>
                <w:sz w:val="20"/>
                <w:szCs w:val="20"/>
                <w:vertAlign w:val="superscript"/>
              </w:rPr>
              <w:t>2</w:t>
            </w:r>
            <w:proofErr w:type="gramEnd"/>
            <w:r w:rsidRPr="00CC35FD">
              <w:rPr>
                <w:sz w:val="20"/>
                <w:szCs w:val="20"/>
              </w:rPr>
              <w:t xml:space="preserve"> на 1 чел.</w:t>
            </w:r>
          </w:p>
        </w:tc>
      </w:tr>
      <w:tr w:rsidR="001D27D0" w:rsidRPr="00CC35FD" w:rsidTr="0075151B">
        <w:trPr>
          <w:cantSplit/>
          <w:trHeight w:val="36"/>
        </w:trPr>
        <w:tc>
          <w:tcPr>
            <w:tcW w:w="1182" w:type="dxa"/>
            <w:vMerge/>
            <w:shd w:val="clear" w:color="auto" w:fill="F2F2F2" w:themeFill="background1" w:themeFillShade="F2"/>
          </w:tcPr>
          <w:p w:rsidR="001D27D0" w:rsidRPr="00CC35FD" w:rsidRDefault="001D27D0" w:rsidP="0075151B">
            <w:pPr>
              <w:pStyle w:val="Default"/>
              <w:rPr>
                <w:sz w:val="20"/>
                <w:szCs w:val="20"/>
              </w:rPr>
            </w:pPr>
          </w:p>
        </w:tc>
        <w:tc>
          <w:tcPr>
            <w:tcW w:w="1927" w:type="dxa"/>
          </w:tcPr>
          <w:p w:rsidR="001D27D0" w:rsidRPr="00CC35FD" w:rsidRDefault="001D27D0" w:rsidP="0075151B">
            <w:pPr>
              <w:pStyle w:val="Default"/>
              <w:rPr>
                <w:sz w:val="20"/>
                <w:szCs w:val="20"/>
              </w:rPr>
            </w:pPr>
            <w:r w:rsidRPr="00CC35FD">
              <w:rPr>
                <w:sz w:val="20"/>
                <w:szCs w:val="20"/>
              </w:rPr>
              <w:t>Расчетный показ</w:t>
            </w:r>
            <w:r w:rsidRPr="00CC35FD">
              <w:rPr>
                <w:sz w:val="20"/>
                <w:szCs w:val="20"/>
              </w:rPr>
              <w:t>а</w:t>
            </w:r>
            <w:r w:rsidRPr="00CC35FD">
              <w:rPr>
                <w:sz w:val="20"/>
                <w:szCs w:val="20"/>
              </w:rPr>
              <w:t>тель максимально допустимого уровня территориальной доступности</w:t>
            </w:r>
          </w:p>
        </w:tc>
        <w:tc>
          <w:tcPr>
            <w:tcW w:w="6275" w:type="dxa"/>
          </w:tcPr>
          <w:p w:rsidR="001D27D0" w:rsidRPr="00CC35FD" w:rsidRDefault="001D27D0" w:rsidP="0075151B">
            <w:pPr>
              <w:pStyle w:val="Default"/>
              <w:jc w:val="center"/>
              <w:rPr>
                <w:sz w:val="20"/>
                <w:szCs w:val="20"/>
              </w:rPr>
            </w:pPr>
            <w:r>
              <w:rPr>
                <w:sz w:val="20"/>
                <w:szCs w:val="20"/>
              </w:rPr>
              <w:t>Не нормируется</w:t>
            </w:r>
          </w:p>
        </w:tc>
      </w:tr>
    </w:tbl>
    <w:p w:rsidR="007E3561" w:rsidRPr="00B34BE5" w:rsidRDefault="007E3561" w:rsidP="007E3561">
      <w:pPr>
        <w:pStyle w:val="ac"/>
        <w:jc w:val="center"/>
        <w:rPr>
          <w:i/>
          <w:color w:val="C00000"/>
          <w:sz w:val="28"/>
        </w:rPr>
      </w:pPr>
      <w:proofErr w:type="spellStart"/>
      <w:r w:rsidRPr="00B34BE5">
        <w:rPr>
          <w:i/>
          <w:color w:val="C00000"/>
          <w:sz w:val="28"/>
        </w:rPr>
        <w:t>Изм</w:t>
      </w:r>
      <w:proofErr w:type="spellEnd"/>
      <w:r w:rsidRPr="00B34BE5">
        <w:rPr>
          <w:i/>
          <w:color w:val="C00000"/>
          <w:sz w:val="28"/>
        </w:rPr>
        <w:t>. Внесены решением ВМС ВИР от 28.08.2025 № 137/797-2025:</w:t>
      </w:r>
    </w:p>
    <w:p w:rsidR="007E3561" w:rsidRPr="00B34BE5" w:rsidRDefault="007E3561" w:rsidP="007E3561">
      <w:pPr>
        <w:pStyle w:val="ac"/>
        <w:jc w:val="center"/>
        <w:rPr>
          <w:b/>
          <w:i/>
          <w:sz w:val="28"/>
          <w:szCs w:val="28"/>
        </w:rPr>
      </w:pPr>
      <w:r w:rsidRPr="00C66FA8">
        <w:rPr>
          <w:sz w:val="28"/>
        </w:rPr>
        <w:t>«</w:t>
      </w:r>
      <w:r w:rsidRPr="00B34BE5">
        <w:rPr>
          <w:b/>
          <w:i/>
          <w:sz w:val="28"/>
          <w:szCs w:val="28"/>
        </w:rPr>
        <w:t>2.15.  Объекты местного значения муниципального района  в о</w:t>
      </w:r>
      <w:r w:rsidRPr="00B34BE5">
        <w:rPr>
          <w:b/>
          <w:i/>
          <w:sz w:val="28"/>
          <w:szCs w:val="28"/>
        </w:rPr>
        <w:t>б</w:t>
      </w:r>
      <w:r w:rsidRPr="00B34BE5">
        <w:rPr>
          <w:b/>
          <w:i/>
          <w:sz w:val="28"/>
          <w:szCs w:val="28"/>
        </w:rPr>
        <w:t>ласти благоустройства и озеленения территории</w:t>
      </w:r>
    </w:p>
    <w:p w:rsidR="007E3561" w:rsidRPr="00B34BE5" w:rsidRDefault="007E3561" w:rsidP="007E3561">
      <w:pPr>
        <w:keepNext/>
        <w:spacing w:before="120"/>
        <w:jc w:val="right"/>
        <w:rPr>
          <w:b/>
          <w:i/>
          <w:sz w:val="28"/>
          <w:szCs w:val="28"/>
        </w:rPr>
      </w:pPr>
      <w:r w:rsidRPr="00B34BE5">
        <w:rPr>
          <w:b/>
          <w:i/>
          <w:sz w:val="28"/>
          <w:szCs w:val="28"/>
        </w:rPr>
        <w:t>Таблица 2.14</w:t>
      </w:r>
    </w:p>
    <w:p w:rsidR="007E3561" w:rsidRPr="00B34BE5" w:rsidRDefault="007E3561" w:rsidP="007E3561">
      <w:pPr>
        <w:keepNext/>
        <w:spacing w:after="120"/>
        <w:jc w:val="center"/>
        <w:rPr>
          <w:b/>
          <w:i/>
          <w:sz w:val="28"/>
          <w:szCs w:val="28"/>
        </w:rPr>
      </w:pPr>
      <w:r w:rsidRPr="00B34BE5">
        <w:rPr>
          <w:b/>
          <w:i/>
          <w:sz w:val="28"/>
          <w:szCs w:val="28"/>
        </w:rPr>
        <w:t>Обоснование расчетных показателей, устанавливаемых для объе</w:t>
      </w:r>
      <w:r w:rsidRPr="00B34BE5">
        <w:rPr>
          <w:b/>
          <w:i/>
          <w:sz w:val="28"/>
          <w:szCs w:val="28"/>
        </w:rPr>
        <w:t>к</w:t>
      </w:r>
      <w:r w:rsidRPr="00B34BE5">
        <w:rPr>
          <w:b/>
          <w:i/>
          <w:sz w:val="28"/>
          <w:szCs w:val="28"/>
        </w:rPr>
        <w:t>тов местного значения  в области благоустройства и озеленения терр</w:t>
      </w:r>
      <w:r w:rsidRPr="00B34BE5">
        <w:rPr>
          <w:b/>
          <w:i/>
          <w:sz w:val="28"/>
          <w:szCs w:val="28"/>
        </w:rPr>
        <w:t>и</w:t>
      </w:r>
      <w:r w:rsidRPr="00B34BE5">
        <w:rPr>
          <w:b/>
          <w:i/>
          <w:sz w:val="28"/>
          <w:szCs w:val="28"/>
        </w:rPr>
        <w:t xml:space="preserve">тории </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7E3561" w:rsidRPr="003A2EB0" w:rsidTr="004D0FE2">
        <w:trPr>
          <w:cantSplit/>
          <w:tblHeader/>
        </w:trPr>
        <w:tc>
          <w:tcPr>
            <w:tcW w:w="2013" w:type="dxa"/>
            <w:shd w:val="clear" w:color="auto" w:fill="D9D9D9" w:themeFill="background1" w:themeFillShade="D9"/>
          </w:tcPr>
          <w:p w:rsidR="007E3561" w:rsidRPr="00554C51" w:rsidRDefault="007E3561" w:rsidP="004D0FE2">
            <w:pPr>
              <w:pStyle w:val="aff6"/>
              <w:keepNext/>
              <w:ind w:firstLine="0"/>
              <w:jc w:val="center"/>
              <w:rPr>
                <w:b/>
                <w:i/>
                <w:lang w:val="ru-RU"/>
              </w:rPr>
            </w:pPr>
            <w:r w:rsidRPr="00554C51">
              <w:rPr>
                <w:b/>
                <w:i/>
                <w:lang w:val="ru-RU"/>
              </w:rPr>
              <w:t>Наименование вида объекта</w:t>
            </w:r>
          </w:p>
        </w:tc>
        <w:tc>
          <w:tcPr>
            <w:tcW w:w="1843" w:type="dxa"/>
            <w:shd w:val="clear" w:color="auto" w:fill="D9D9D9" w:themeFill="background1" w:themeFillShade="D9"/>
          </w:tcPr>
          <w:p w:rsidR="007E3561" w:rsidRPr="00554C51" w:rsidRDefault="007E3561" w:rsidP="004D0FE2">
            <w:pPr>
              <w:pStyle w:val="aff6"/>
              <w:keepNext/>
              <w:ind w:firstLine="0"/>
              <w:jc w:val="center"/>
              <w:rPr>
                <w:b/>
                <w:i/>
                <w:lang w:val="ru-RU"/>
              </w:rPr>
            </w:pPr>
            <w:r w:rsidRPr="00554C51">
              <w:rPr>
                <w:b/>
                <w:i/>
                <w:lang w:val="ru-RU"/>
              </w:rPr>
              <w:t>Тип расчетного показателя</w:t>
            </w:r>
          </w:p>
        </w:tc>
        <w:tc>
          <w:tcPr>
            <w:tcW w:w="5528" w:type="dxa"/>
            <w:shd w:val="clear" w:color="auto" w:fill="D9D9D9" w:themeFill="background1" w:themeFillShade="D9"/>
          </w:tcPr>
          <w:p w:rsidR="007E3561" w:rsidRPr="00554C51" w:rsidRDefault="007E3561" w:rsidP="004D0FE2">
            <w:pPr>
              <w:pStyle w:val="aff6"/>
              <w:keepNext/>
              <w:ind w:firstLine="0"/>
              <w:jc w:val="center"/>
              <w:rPr>
                <w:b/>
                <w:i/>
                <w:lang w:val="ru-RU"/>
              </w:rPr>
            </w:pPr>
            <w:r w:rsidRPr="00554C51">
              <w:rPr>
                <w:b/>
                <w:i/>
                <w:lang w:val="ru-RU"/>
              </w:rPr>
              <w:t>Обоснование расчетного показателя</w:t>
            </w:r>
          </w:p>
        </w:tc>
      </w:tr>
      <w:tr w:rsidR="007E3561" w:rsidRPr="003A2EB0" w:rsidTr="004D0FE2">
        <w:trPr>
          <w:cantSplit/>
        </w:trPr>
        <w:tc>
          <w:tcPr>
            <w:tcW w:w="2013" w:type="dxa"/>
            <w:vMerge w:val="restart"/>
            <w:shd w:val="clear" w:color="auto" w:fill="F2F2F2" w:themeFill="background1" w:themeFillShade="F2"/>
          </w:tcPr>
          <w:p w:rsidR="007E3561" w:rsidRPr="00554C51" w:rsidRDefault="007E3561" w:rsidP="004D0FE2">
            <w:pPr>
              <w:pStyle w:val="aff6"/>
              <w:ind w:firstLine="0"/>
              <w:jc w:val="left"/>
              <w:rPr>
                <w:lang w:val="ru-RU"/>
              </w:rPr>
            </w:pPr>
            <w:r w:rsidRPr="00554C51">
              <w:rPr>
                <w:lang w:val="ru-RU"/>
              </w:rPr>
              <w:t>Озелененные терр</w:t>
            </w:r>
            <w:r w:rsidRPr="00554C51">
              <w:rPr>
                <w:lang w:val="ru-RU"/>
              </w:rPr>
              <w:t>и</w:t>
            </w:r>
            <w:r w:rsidRPr="00554C51">
              <w:rPr>
                <w:lang w:val="ru-RU"/>
              </w:rPr>
              <w:t>тории общего пол</w:t>
            </w:r>
            <w:r w:rsidRPr="00554C51">
              <w:rPr>
                <w:lang w:val="ru-RU"/>
              </w:rPr>
              <w:t>ь</w:t>
            </w:r>
            <w:r w:rsidRPr="00554C51">
              <w:rPr>
                <w:lang w:val="ru-RU"/>
              </w:rPr>
              <w:t>зования</w:t>
            </w:r>
          </w:p>
        </w:tc>
        <w:tc>
          <w:tcPr>
            <w:tcW w:w="1843" w:type="dxa"/>
          </w:tcPr>
          <w:p w:rsidR="007E3561" w:rsidRPr="00554C51" w:rsidRDefault="007E3561" w:rsidP="004D0FE2">
            <w:pPr>
              <w:pStyle w:val="aff6"/>
              <w:ind w:firstLine="0"/>
              <w:rPr>
                <w:lang w:val="ru-RU"/>
              </w:rPr>
            </w:pPr>
            <w:r w:rsidRPr="00554C51">
              <w:rPr>
                <w:lang w:val="ru-RU"/>
              </w:rPr>
              <w:t>Расчетный показ</w:t>
            </w:r>
            <w:r w:rsidRPr="00554C51">
              <w:rPr>
                <w:lang w:val="ru-RU"/>
              </w:rPr>
              <w:t>а</w:t>
            </w:r>
            <w:r w:rsidRPr="00554C51">
              <w:rPr>
                <w:lang w:val="ru-RU"/>
              </w:rPr>
              <w:t>тель минимально допустимого уровня обеспече</w:t>
            </w:r>
            <w:r w:rsidRPr="00554C51">
              <w:rPr>
                <w:lang w:val="ru-RU"/>
              </w:rPr>
              <w:t>н</w:t>
            </w:r>
            <w:r w:rsidRPr="00554C51">
              <w:rPr>
                <w:lang w:val="ru-RU"/>
              </w:rPr>
              <w:t>ности</w:t>
            </w:r>
          </w:p>
        </w:tc>
        <w:tc>
          <w:tcPr>
            <w:tcW w:w="5528" w:type="dxa"/>
          </w:tcPr>
          <w:p w:rsidR="007E3561" w:rsidRPr="00554C51" w:rsidRDefault="007E3561" w:rsidP="004D0FE2">
            <w:pPr>
              <w:pStyle w:val="aff6"/>
              <w:ind w:firstLine="0"/>
              <w:jc w:val="left"/>
              <w:rPr>
                <w:lang w:val="ru-RU"/>
              </w:rPr>
            </w:pPr>
            <w:r w:rsidRPr="00554C51">
              <w:rPr>
                <w:lang w:val="ru-RU"/>
              </w:rPr>
              <w:t xml:space="preserve">В соответствии </w:t>
            </w:r>
            <w:r w:rsidRPr="00554C51">
              <w:rPr>
                <w:rFonts w:ascii="Arial" w:hAnsi="Arial" w:cs="Arial"/>
                <w:color w:val="444444"/>
                <w:shd w:val="clear" w:color="auto" w:fill="FFFFFF"/>
                <w:lang w:val="ru-RU"/>
              </w:rPr>
              <w:t xml:space="preserve"> </w:t>
            </w:r>
            <w:r w:rsidRPr="00554C51">
              <w:rPr>
                <w:color w:val="444444"/>
                <w:shd w:val="clear" w:color="auto" w:fill="FFFFFF"/>
                <w:lang w:val="ru-RU"/>
              </w:rPr>
              <w:t>с требованиями СП 42.13330.2016 Гр</w:t>
            </w:r>
            <w:r w:rsidRPr="00554C51">
              <w:rPr>
                <w:color w:val="444444"/>
                <w:shd w:val="clear" w:color="auto" w:fill="FFFFFF"/>
                <w:lang w:val="ru-RU"/>
              </w:rPr>
              <w:t>а</w:t>
            </w:r>
            <w:r w:rsidRPr="00554C51">
              <w:rPr>
                <w:color w:val="444444"/>
                <w:shd w:val="clear" w:color="auto" w:fill="FFFFFF"/>
                <w:lang w:val="ru-RU"/>
              </w:rPr>
              <w:t xml:space="preserve">достроительство. Планировка и застройка городских и сельских поселений. Актуализированная редакция </w:t>
            </w:r>
            <w:proofErr w:type="spellStart"/>
            <w:r w:rsidRPr="00554C51">
              <w:rPr>
                <w:color w:val="444444"/>
                <w:shd w:val="clear" w:color="auto" w:fill="FFFFFF"/>
                <w:lang w:val="ru-RU"/>
              </w:rPr>
              <w:t>СНиП</w:t>
            </w:r>
            <w:proofErr w:type="spellEnd"/>
            <w:r w:rsidRPr="00554C51">
              <w:rPr>
                <w:color w:val="444444"/>
                <w:shd w:val="clear" w:color="auto" w:fill="FFFFFF"/>
                <w:lang w:val="ru-RU"/>
              </w:rPr>
              <w:t xml:space="preserve"> 2.07.01-89*.</w:t>
            </w:r>
          </w:p>
          <w:p w:rsidR="007E3561" w:rsidRPr="00554C51" w:rsidRDefault="007E3561" w:rsidP="004D0FE2">
            <w:pPr>
              <w:pStyle w:val="aff6"/>
              <w:ind w:firstLine="0"/>
              <w:jc w:val="left"/>
              <w:rPr>
                <w:lang w:val="ru-RU"/>
              </w:rPr>
            </w:pPr>
          </w:p>
        </w:tc>
      </w:tr>
      <w:tr w:rsidR="007E3561" w:rsidRPr="003A2EB0" w:rsidTr="004D0FE2">
        <w:trPr>
          <w:cantSplit/>
        </w:trPr>
        <w:tc>
          <w:tcPr>
            <w:tcW w:w="2013" w:type="dxa"/>
            <w:vMerge/>
            <w:shd w:val="clear" w:color="auto" w:fill="F2F2F2" w:themeFill="background1" w:themeFillShade="F2"/>
          </w:tcPr>
          <w:p w:rsidR="007E3561" w:rsidRPr="00554C51" w:rsidRDefault="007E3561" w:rsidP="004D0FE2">
            <w:pPr>
              <w:pStyle w:val="aff6"/>
              <w:ind w:firstLine="0"/>
              <w:jc w:val="left"/>
              <w:rPr>
                <w:lang w:val="ru-RU"/>
              </w:rPr>
            </w:pPr>
          </w:p>
        </w:tc>
        <w:tc>
          <w:tcPr>
            <w:tcW w:w="1843" w:type="dxa"/>
          </w:tcPr>
          <w:p w:rsidR="007E3561" w:rsidRPr="00554C51" w:rsidRDefault="007E3561" w:rsidP="004D0FE2">
            <w:pPr>
              <w:pStyle w:val="aff6"/>
              <w:ind w:firstLine="0"/>
              <w:rPr>
                <w:lang w:val="ru-RU"/>
              </w:rPr>
            </w:pPr>
            <w:r w:rsidRPr="00554C51">
              <w:rPr>
                <w:lang w:val="ru-RU"/>
              </w:rPr>
              <w:t>Расчетный показ</w:t>
            </w:r>
            <w:r w:rsidRPr="00554C51">
              <w:rPr>
                <w:lang w:val="ru-RU"/>
              </w:rPr>
              <w:t>а</w:t>
            </w:r>
            <w:r w:rsidRPr="00554C51">
              <w:rPr>
                <w:lang w:val="ru-RU"/>
              </w:rPr>
              <w:t>тель максимально допустимого уровня территор</w:t>
            </w:r>
            <w:r w:rsidRPr="00554C51">
              <w:rPr>
                <w:lang w:val="ru-RU"/>
              </w:rPr>
              <w:t>и</w:t>
            </w:r>
            <w:r w:rsidRPr="00554C51">
              <w:rPr>
                <w:lang w:val="ru-RU"/>
              </w:rPr>
              <w:t>альной доступн</w:t>
            </w:r>
            <w:r w:rsidRPr="00554C51">
              <w:rPr>
                <w:lang w:val="ru-RU"/>
              </w:rPr>
              <w:t>о</w:t>
            </w:r>
            <w:r w:rsidRPr="00554C51">
              <w:rPr>
                <w:lang w:val="ru-RU"/>
              </w:rPr>
              <w:t>сти</w:t>
            </w:r>
          </w:p>
        </w:tc>
        <w:tc>
          <w:tcPr>
            <w:tcW w:w="5528" w:type="dxa"/>
          </w:tcPr>
          <w:p w:rsidR="007E3561" w:rsidRPr="00554C51" w:rsidRDefault="007E3561" w:rsidP="004D0FE2">
            <w:pPr>
              <w:pStyle w:val="aff6"/>
              <w:ind w:firstLine="0"/>
              <w:jc w:val="left"/>
              <w:rPr>
                <w:lang w:val="ru-RU"/>
              </w:rPr>
            </w:pPr>
            <w:r w:rsidRPr="00554C51">
              <w:rPr>
                <w:lang w:val="ru-RU"/>
              </w:rPr>
              <w:t>Транспортная доступность принята 15 мин. в соответс</w:t>
            </w:r>
            <w:r w:rsidRPr="00554C51">
              <w:rPr>
                <w:lang w:val="ru-RU"/>
              </w:rPr>
              <w:t>т</w:t>
            </w:r>
            <w:r w:rsidRPr="00554C51">
              <w:rPr>
                <w:lang w:val="ru-RU"/>
              </w:rPr>
              <w:t>вии с  СП 42.13330.2016 «Градостроительство Планиро</w:t>
            </w:r>
            <w:r w:rsidRPr="00554C51">
              <w:rPr>
                <w:lang w:val="ru-RU"/>
              </w:rPr>
              <w:t>в</w:t>
            </w:r>
            <w:r w:rsidRPr="00554C51">
              <w:rPr>
                <w:lang w:val="ru-RU"/>
              </w:rPr>
              <w:t>ка и застройка городских и сельских поселений. Актуал</w:t>
            </w:r>
            <w:r w:rsidRPr="00554C51">
              <w:rPr>
                <w:lang w:val="ru-RU"/>
              </w:rPr>
              <w:t>и</w:t>
            </w:r>
            <w:r w:rsidRPr="00554C51">
              <w:rPr>
                <w:lang w:val="ru-RU"/>
              </w:rPr>
              <w:t xml:space="preserve">зированная редакция </w:t>
            </w:r>
            <w:proofErr w:type="spellStart"/>
            <w:r w:rsidRPr="00554C51">
              <w:rPr>
                <w:lang w:val="ru-RU"/>
              </w:rPr>
              <w:t>СНиП</w:t>
            </w:r>
            <w:proofErr w:type="spellEnd"/>
            <w:r w:rsidRPr="00554C51">
              <w:rPr>
                <w:lang w:val="ru-RU"/>
              </w:rPr>
              <w:t xml:space="preserve"> 2.07.01-89*»</w:t>
            </w:r>
          </w:p>
        </w:tc>
      </w:tr>
      <w:tr w:rsidR="007E3561" w:rsidRPr="003A2EB0" w:rsidTr="004D0FE2">
        <w:trPr>
          <w:cantSplit/>
        </w:trPr>
        <w:tc>
          <w:tcPr>
            <w:tcW w:w="2013" w:type="dxa"/>
            <w:vMerge w:val="restart"/>
            <w:shd w:val="clear" w:color="auto" w:fill="F2F2F2" w:themeFill="background1" w:themeFillShade="F2"/>
          </w:tcPr>
          <w:p w:rsidR="007E3561" w:rsidRPr="00554C51" w:rsidRDefault="007E3561" w:rsidP="004D0FE2">
            <w:pPr>
              <w:pStyle w:val="aff6"/>
              <w:ind w:firstLine="0"/>
              <w:jc w:val="left"/>
              <w:rPr>
                <w:lang w:val="ru-RU"/>
              </w:rPr>
            </w:pPr>
            <w:r w:rsidRPr="00554C51">
              <w:rPr>
                <w:lang w:val="ru-RU"/>
              </w:rPr>
              <w:t>Площадки для игр детей, отдыха взрослого населения и занятий физкул</w:t>
            </w:r>
            <w:r w:rsidRPr="00554C51">
              <w:rPr>
                <w:lang w:val="ru-RU"/>
              </w:rPr>
              <w:t>ь</w:t>
            </w:r>
            <w:r w:rsidRPr="00554C51">
              <w:rPr>
                <w:lang w:val="ru-RU"/>
              </w:rPr>
              <w:t>турой</w:t>
            </w:r>
          </w:p>
        </w:tc>
        <w:tc>
          <w:tcPr>
            <w:tcW w:w="1843" w:type="dxa"/>
          </w:tcPr>
          <w:p w:rsidR="007E3561" w:rsidRPr="00554C51" w:rsidRDefault="007E3561" w:rsidP="004D0FE2">
            <w:pPr>
              <w:pStyle w:val="aff6"/>
              <w:ind w:firstLine="0"/>
              <w:rPr>
                <w:lang w:val="ru-RU"/>
              </w:rPr>
            </w:pPr>
            <w:r w:rsidRPr="00554C51">
              <w:rPr>
                <w:lang w:val="ru-RU"/>
              </w:rPr>
              <w:t>Расчетный показ</w:t>
            </w:r>
            <w:r w:rsidRPr="00554C51">
              <w:rPr>
                <w:lang w:val="ru-RU"/>
              </w:rPr>
              <w:t>а</w:t>
            </w:r>
            <w:r w:rsidRPr="00554C51">
              <w:rPr>
                <w:lang w:val="ru-RU"/>
              </w:rPr>
              <w:t>тель минимально допустимого уровня обеспече</w:t>
            </w:r>
            <w:r w:rsidRPr="00554C51">
              <w:rPr>
                <w:lang w:val="ru-RU"/>
              </w:rPr>
              <w:t>н</w:t>
            </w:r>
            <w:r w:rsidRPr="00554C51">
              <w:rPr>
                <w:lang w:val="ru-RU"/>
              </w:rPr>
              <w:t>ности</w:t>
            </w:r>
          </w:p>
        </w:tc>
        <w:tc>
          <w:tcPr>
            <w:tcW w:w="5528" w:type="dxa"/>
          </w:tcPr>
          <w:p w:rsidR="007E3561" w:rsidRPr="00554C51" w:rsidRDefault="007E3561" w:rsidP="004D0FE2">
            <w:pPr>
              <w:pStyle w:val="aff6"/>
              <w:ind w:firstLine="0"/>
              <w:jc w:val="left"/>
              <w:rPr>
                <w:lang w:val="ru-RU"/>
              </w:rPr>
            </w:pPr>
            <w:r w:rsidRPr="00554C51">
              <w:rPr>
                <w:lang w:val="ru-RU"/>
              </w:rPr>
              <w:t>Площадь территории не менее 10% от площади квартала (микрорайона) принята в соответствии с п. 7.5 СП 42.13330.2016. «Градостроительство. Планировка и з</w:t>
            </w:r>
            <w:r w:rsidRPr="00554C51">
              <w:rPr>
                <w:lang w:val="ru-RU"/>
              </w:rPr>
              <w:t>а</w:t>
            </w:r>
            <w:r w:rsidRPr="00554C51">
              <w:rPr>
                <w:lang w:val="ru-RU"/>
              </w:rPr>
              <w:t>стройка городских и сельских поселений. Актуализир</w:t>
            </w:r>
            <w:r w:rsidRPr="00554C51">
              <w:rPr>
                <w:lang w:val="ru-RU"/>
              </w:rPr>
              <w:t>о</w:t>
            </w:r>
            <w:r w:rsidRPr="00554C51">
              <w:rPr>
                <w:lang w:val="ru-RU"/>
              </w:rPr>
              <w:t xml:space="preserve">ванная редакция </w:t>
            </w:r>
            <w:proofErr w:type="spellStart"/>
            <w:r w:rsidRPr="00554C51">
              <w:rPr>
                <w:lang w:val="ru-RU"/>
              </w:rPr>
              <w:t>СНиП</w:t>
            </w:r>
            <w:proofErr w:type="spellEnd"/>
            <w:r w:rsidRPr="00554C51">
              <w:rPr>
                <w:lang w:val="ru-RU"/>
              </w:rPr>
              <w:t xml:space="preserve"> 2.07.01-89*».</w:t>
            </w:r>
          </w:p>
        </w:tc>
      </w:tr>
      <w:tr w:rsidR="007E3561" w:rsidRPr="003A2EB0" w:rsidTr="004D0FE2">
        <w:trPr>
          <w:cantSplit/>
        </w:trPr>
        <w:tc>
          <w:tcPr>
            <w:tcW w:w="2013" w:type="dxa"/>
            <w:vMerge/>
            <w:shd w:val="clear" w:color="auto" w:fill="F2F2F2" w:themeFill="background1" w:themeFillShade="F2"/>
          </w:tcPr>
          <w:p w:rsidR="007E3561" w:rsidRPr="00554C51" w:rsidRDefault="007E3561" w:rsidP="004D0FE2">
            <w:pPr>
              <w:pStyle w:val="aff6"/>
              <w:ind w:firstLine="0"/>
              <w:jc w:val="left"/>
              <w:rPr>
                <w:lang w:val="ru-RU"/>
              </w:rPr>
            </w:pPr>
          </w:p>
        </w:tc>
        <w:tc>
          <w:tcPr>
            <w:tcW w:w="1843" w:type="dxa"/>
          </w:tcPr>
          <w:p w:rsidR="007E3561" w:rsidRPr="00554C51" w:rsidRDefault="007E3561" w:rsidP="004D0FE2">
            <w:pPr>
              <w:pStyle w:val="aff6"/>
              <w:ind w:firstLine="0"/>
              <w:rPr>
                <w:lang w:val="ru-RU"/>
              </w:rPr>
            </w:pPr>
            <w:r w:rsidRPr="00554C51">
              <w:rPr>
                <w:lang w:val="ru-RU"/>
              </w:rPr>
              <w:t>Расчетный показ</w:t>
            </w:r>
            <w:r w:rsidRPr="00554C51">
              <w:rPr>
                <w:lang w:val="ru-RU"/>
              </w:rPr>
              <w:t>а</w:t>
            </w:r>
            <w:r w:rsidRPr="00554C51">
              <w:rPr>
                <w:lang w:val="ru-RU"/>
              </w:rPr>
              <w:t>тель максимально допустимого уровня территор</w:t>
            </w:r>
            <w:r w:rsidRPr="00554C51">
              <w:rPr>
                <w:lang w:val="ru-RU"/>
              </w:rPr>
              <w:t>и</w:t>
            </w:r>
            <w:r w:rsidRPr="00554C51">
              <w:rPr>
                <w:lang w:val="ru-RU"/>
              </w:rPr>
              <w:t>альной доступн</w:t>
            </w:r>
            <w:r w:rsidRPr="00554C51">
              <w:rPr>
                <w:lang w:val="ru-RU"/>
              </w:rPr>
              <w:t>о</w:t>
            </w:r>
            <w:r w:rsidRPr="00554C51">
              <w:rPr>
                <w:lang w:val="ru-RU"/>
              </w:rPr>
              <w:t>сти</w:t>
            </w:r>
          </w:p>
        </w:tc>
        <w:tc>
          <w:tcPr>
            <w:tcW w:w="5528" w:type="dxa"/>
          </w:tcPr>
          <w:p w:rsidR="007E3561" w:rsidRPr="00554C51" w:rsidRDefault="007E3561" w:rsidP="004D0FE2">
            <w:pPr>
              <w:pStyle w:val="aff6"/>
              <w:ind w:firstLine="0"/>
              <w:jc w:val="left"/>
              <w:rPr>
                <w:lang w:val="ru-RU"/>
              </w:rPr>
            </w:pPr>
            <w:r w:rsidRPr="00554C51">
              <w:rPr>
                <w:lang w:val="ru-RU"/>
              </w:rPr>
              <w:t>Пешеходная доступность в границах квартала (микр</w:t>
            </w:r>
            <w:r w:rsidRPr="00554C51">
              <w:rPr>
                <w:lang w:val="ru-RU"/>
              </w:rPr>
              <w:t>о</w:t>
            </w:r>
            <w:r w:rsidRPr="00554C51">
              <w:rPr>
                <w:lang w:val="ru-RU"/>
              </w:rPr>
              <w:t>района) принята в соответствии с п. 7.5 СП 42.13330.2016. «Градостроительство. Планировка и з</w:t>
            </w:r>
            <w:r w:rsidRPr="00554C51">
              <w:rPr>
                <w:lang w:val="ru-RU"/>
              </w:rPr>
              <w:t>а</w:t>
            </w:r>
            <w:r w:rsidRPr="00554C51">
              <w:rPr>
                <w:lang w:val="ru-RU"/>
              </w:rPr>
              <w:t>стройка городских и сельских поселений. Актуализир</w:t>
            </w:r>
            <w:r w:rsidRPr="00554C51">
              <w:rPr>
                <w:lang w:val="ru-RU"/>
              </w:rPr>
              <w:t>о</w:t>
            </w:r>
            <w:r w:rsidRPr="00554C51">
              <w:rPr>
                <w:lang w:val="ru-RU"/>
              </w:rPr>
              <w:t xml:space="preserve">ванная редакция </w:t>
            </w:r>
            <w:proofErr w:type="spellStart"/>
            <w:r w:rsidRPr="00554C51">
              <w:rPr>
                <w:lang w:val="ru-RU"/>
              </w:rPr>
              <w:t>СНиП</w:t>
            </w:r>
            <w:proofErr w:type="spellEnd"/>
            <w:r w:rsidRPr="00554C51">
              <w:rPr>
                <w:lang w:val="ru-RU"/>
              </w:rPr>
              <w:t xml:space="preserve"> 2.07.01-89*».</w:t>
            </w:r>
          </w:p>
        </w:tc>
      </w:tr>
    </w:tbl>
    <w:p w:rsidR="001D27D0" w:rsidRDefault="001D27D0" w:rsidP="00752037">
      <w:pPr>
        <w:suppressAutoHyphens/>
        <w:snapToGrid w:val="0"/>
      </w:pPr>
    </w:p>
    <w:p w:rsidR="00C17E7E" w:rsidRDefault="00C17E7E">
      <w:pPr>
        <w:spacing w:after="200" w:line="276" w:lineRule="auto"/>
        <w:ind w:firstLine="0"/>
        <w:jc w:val="left"/>
        <w:rPr>
          <w:rFonts w:eastAsiaTheme="majorEastAsia" w:cstheme="majorBidi"/>
          <w:b/>
          <w:bCs/>
          <w:caps/>
          <w:sz w:val="28"/>
          <w:szCs w:val="28"/>
        </w:rPr>
      </w:pPr>
      <w:r>
        <w:br w:type="page"/>
      </w:r>
    </w:p>
    <w:p w:rsidR="00FA7643" w:rsidRDefault="00FA7643" w:rsidP="00974099">
      <w:pPr>
        <w:pStyle w:val="11"/>
        <w:numPr>
          <w:ilvl w:val="0"/>
          <w:numId w:val="13"/>
        </w:numPr>
        <w:ind w:left="0" w:firstLine="0"/>
      </w:pPr>
      <w:bookmarkStart w:id="444" w:name="_Toc501034219"/>
      <w:r w:rsidRPr="00FA7643">
        <w:lastRenderedPageBreak/>
        <w:t>Правила и область применения расчетных показателей, содержащихся в основной части</w:t>
      </w:r>
      <w:bookmarkEnd w:id="444"/>
    </w:p>
    <w:p w:rsidR="00974099" w:rsidRPr="00722162" w:rsidRDefault="00974099" w:rsidP="00974099">
      <w:pPr>
        <w:pStyle w:val="20"/>
        <w:numPr>
          <w:ilvl w:val="1"/>
          <w:numId w:val="13"/>
        </w:numPr>
        <w:ind w:left="0" w:firstLine="0"/>
      </w:pPr>
      <w:bookmarkStart w:id="445" w:name="_Toc498871958"/>
      <w:bookmarkStart w:id="446" w:name="_Toc501034220"/>
      <w:bookmarkStart w:id="447" w:name="OLE_LINK748"/>
      <w:bookmarkStart w:id="448" w:name="OLE_LINK553"/>
      <w:bookmarkStart w:id="449" w:name="OLE_LINK554"/>
      <w:r w:rsidRPr="00722162">
        <w:t>Область применения расчетных показателей</w:t>
      </w:r>
      <w:bookmarkEnd w:id="445"/>
      <w:bookmarkEnd w:id="446"/>
    </w:p>
    <w:bookmarkEnd w:id="447"/>
    <w:bookmarkEnd w:id="448"/>
    <w:bookmarkEnd w:id="449"/>
    <w:p w:rsidR="0058535B" w:rsidRPr="009B35EA" w:rsidRDefault="0058535B" w:rsidP="0058535B">
      <w:pPr>
        <w:pStyle w:val="aff6"/>
        <w:rPr>
          <w:lang w:val="ru-RU"/>
        </w:rPr>
      </w:pPr>
      <w:r w:rsidRPr="00B63403">
        <w:rPr>
          <w:lang w:val="ru-RU"/>
        </w:rPr>
        <w:t xml:space="preserve">Действие местных нормативов градостроительного проектирования </w:t>
      </w:r>
      <w:r w:rsidR="001629B4">
        <w:rPr>
          <w:lang w:val="ru-RU"/>
        </w:rPr>
        <w:t>Вольск</w:t>
      </w:r>
      <w:r w:rsidR="00C17E7E">
        <w:rPr>
          <w:lang w:val="ru-RU"/>
        </w:rPr>
        <w:t>о</w:t>
      </w:r>
      <w:r>
        <w:rPr>
          <w:lang w:val="ru-RU"/>
        </w:rPr>
        <w:t>го</w:t>
      </w:r>
      <w:r w:rsidRPr="00B63403">
        <w:rPr>
          <w:lang w:val="ru-RU"/>
        </w:rPr>
        <w:t xml:space="preserve"> м</w:t>
      </w:r>
      <w:r w:rsidRPr="00B63403">
        <w:rPr>
          <w:lang w:val="ru-RU"/>
        </w:rPr>
        <w:t>у</w:t>
      </w:r>
      <w:r w:rsidRPr="00B63403">
        <w:rPr>
          <w:lang w:val="ru-RU"/>
        </w:rPr>
        <w:t xml:space="preserve">ниципального района распространяется на всю территорию </w:t>
      </w:r>
      <w:r w:rsidR="001629B4">
        <w:rPr>
          <w:lang w:val="ru-RU"/>
        </w:rPr>
        <w:t>Вольск</w:t>
      </w:r>
      <w:r w:rsidR="00C17E7E">
        <w:rPr>
          <w:lang w:val="ru-RU"/>
        </w:rPr>
        <w:t>о</w:t>
      </w:r>
      <w:r>
        <w:rPr>
          <w:lang w:val="ru-RU"/>
        </w:rPr>
        <w:t>го</w:t>
      </w:r>
      <w:r w:rsidRPr="009B35EA">
        <w:rPr>
          <w:lang w:val="ru-RU"/>
        </w:rPr>
        <w:t xml:space="preserve"> муниципального района</w:t>
      </w:r>
      <w:r>
        <w:rPr>
          <w:lang w:val="ru-RU"/>
        </w:rPr>
        <w:t xml:space="preserve">, </w:t>
      </w:r>
      <w:r w:rsidRPr="009B35EA">
        <w:rPr>
          <w:lang w:val="ru-RU"/>
        </w:rPr>
        <w:t xml:space="preserve">на правоотношения, возникшие после утверждения настоящих МНГП. </w:t>
      </w:r>
    </w:p>
    <w:p w:rsidR="0058535B" w:rsidRDefault="0058535B" w:rsidP="0058535B">
      <w:pPr>
        <w:pStyle w:val="aff6"/>
        <w:rPr>
          <w:lang w:val="ru-RU"/>
        </w:rPr>
      </w:pPr>
      <w:r w:rsidRPr="009B35EA">
        <w:rPr>
          <w:lang w:val="ru-RU"/>
        </w:rPr>
        <w:t xml:space="preserve">Настоящие </w:t>
      </w:r>
      <w:r w:rsidR="00002803">
        <w:rPr>
          <w:lang w:val="ru-RU"/>
        </w:rPr>
        <w:t xml:space="preserve">МНГП </w:t>
      </w:r>
      <w:r w:rsidR="001629B4">
        <w:rPr>
          <w:lang w:val="ru-RU"/>
        </w:rPr>
        <w:t>Вольск</w:t>
      </w:r>
      <w:r w:rsidR="00002803">
        <w:rPr>
          <w:lang w:val="ru-RU"/>
        </w:rPr>
        <w:t>ого района</w:t>
      </w:r>
      <w:r w:rsidRPr="009B35EA">
        <w:rPr>
          <w:lang w:val="ru-RU"/>
        </w:rPr>
        <w:t xml:space="preserve"> устанавливают совокупность расчетных пок</w:t>
      </w:r>
      <w:r w:rsidRPr="009B35EA">
        <w:rPr>
          <w:lang w:val="ru-RU"/>
        </w:rPr>
        <w:t>а</w:t>
      </w:r>
      <w:r w:rsidRPr="009B35EA">
        <w:rPr>
          <w:lang w:val="ru-RU"/>
        </w:rPr>
        <w:t>зателей минимально допустимого уровня обеспеченности объектами местного значения муниципального района</w:t>
      </w:r>
      <w:r w:rsidR="00934590">
        <w:rPr>
          <w:lang w:val="ru-RU"/>
        </w:rPr>
        <w:t xml:space="preserve"> </w:t>
      </w:r>
      <w:r w:rsidRPr="009B35EA">
        <w:rPr>
          <w:lang w:val="ru-RU"/>
        </w:rPr>
        <w:t xml:space="preserve">населения </w:t>
      </w:r>
      <w:r w:rsidR="00C17E7E">
        <w:rPr>
          <w:lang w:val="ru-RU"/>
        </w:rPr>
        <w:t xml:space="preserve">муниципального </w:t>
      </w:r>
      <w:r w:rsidRPr="009B35EA">
        <w:rPr>
          <w:lang w:val="ru-RU"/>
        </w:rPr>
        <w:t>района и расчетных показателей ма</w:t>
      </w:r>
      <w:r w:rsidRPr="009B35EA">
        <w:rPr>
          <w:lang w:val="ru-RU"/>
        </w:rPr>
        <w:t>к</w:t>
      </w:r>
      <w:r w:rsidRPr="009B35EA">
        <w:rPr>
          <w:lang w:val="ru-RU"/>
        </w:rPr>
        <w:t>симально допустимого уровня территориальной доступности таких объектов для насел</w:t>
      </w:r>
      <w:r w:rsidRPr="009B35EA">
        <w:rPr>
          <w:lang w:val="ru-RU"/>
        </w:rPr>
        <w:t>е</w:t>
      </w:r>
      <w:r w:rsidRPr="009B35EA">
        <w:rPr>
          <w:lang w:val="ru-RU"/>
        </w:rPr>
        <w:t xml:space="preserve">ния </w:t>
      </w:r>
      <w:r w:rsidR="003865C5">
        <w:rPr>
          <w:lang w:val="ru-RU"/>
        </w:rPr>
        <w:t xml:space="preserve">муниципального </w:t>
      </w:r>
      <w:r w:rsidRPr="009B35EA">
        <w:rPr>
          <w:lang w:val="ru-RU"/>
        </w:rPr>
        <w:t xml:space="preserve">района. </w:t>
      </w:r>
    </w:p>
    <w:p w:rsidR="0058535B" w:rsidRPr="009B35EA" w:rsidRDefault="0058535B" w:rsidP="0058535B">
      <w:pPr>
        <w:pStyle w:val="aff6"/>
        <w:rPr>
          <w:lang w:val="ru-RU"/>
        </w:rPr>
      </w:pPr>
      <w:r w:rsidRPr="009B35EA">
        <w:rPr>
          <w:lang w:val="ru-RU"/>
        </w:rPr>
        <w:t>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w:t>
      </w:r>
      <w:r w:rsidRPr="009B35EA">
        <w:rPr>
          <w:lang w:val="ru-RU"/>
        </w:rPr>
        <w:t>с</w:t>
      </w:r>
      <w:r w:rsidRPr="009B35EA">
        <w:rPr>
          <w:lang w:val="ru-RU"/>
        </w:rPr>
        <w:t>тимого уровня территориальной доступности таких объектов для населения муниципал</w:t>
      </w:r>
      <w:r w:rsidRPr="009B35EA">
        <w:rPr>
          <w:lang w:val="ru-RU"/>
        </w:rPr>
        <w:t>ь</w:t>
      </w:r>
      <w:r w:rsidRPr="009B35EA">
        <w:rPr>
          <w:lang w:val="ru-RU"/>
        </w:rPr>
        <w:t xml:space="preserve">ного района, установленные в </w:t>
      </w:r>
      <w:r w:rsidR="00002803">
        <w:rPr>
          <w:lang w:val="ru-RU"/>
        </w:rPr>
        <w:t xml:space="preserve">МНГП </w:t>
      </w:r>
      <w:r w:rsidR="001629B4">
        <w:rPr>
          <w:lang w:val="ru-RU"/>
        </w:rPr>
        <w:t>Вольск</w:t>
      </w:r>
      <w:r w:rsidR="00002803">
        <w:rPr>
          <w:lang w:val="ru-RU"/>
        </w:rPr>
        <w:t>ого района</w:t>
      </w:r>
      <w:r w:rsidRPr="009B35EA">
        <w:rPr>
          <w:lang w:val="ru-RU"/>
        </w:rPr>
        <w:t xml:space="preserve">, применяются при подготовке схемы территориального планирования муниципального района, </w:t>
      </w:r>
      <w:r>
        <w:rPr>
          <w:lang w:val="ru-RU"/>
        </w:rPr>
        <w:t>генеральных планов п</w:t>
      </w:r>
      <w:r>
        <w:rPr>
          <w:lang w:val="ru-RU"/>
        </w:rPr>
        <w:t>о</w:t>
      </w:r>
      <w:r>
        <w:rPr>
          <w:lang w:val="ru-RU"/>
        </w:rPr>
        <w:t xml:space="preserve">селений, правил землепользования и застройки поселений, </w:t>
      </w:r>
      <w:r w:rsidRPr="009B35EA">
        <w:rPr>
          <w:lang w:val="ru-RU"/>
        </w:rPr>
        <w:t xml:space="preserve">документации по планировке территории. </w:t>
      </w:r>
    </w:p>
    <w:p w:rsidR="0058535B" w:rsidRPr="00AA6525" w:rsidRDefault="0058535B" w:rsidP="0058535B">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58535B" w:rsidRPr="009B35EA" w:rsidRDefault="0058535B" w:rsidP="0058535B">
      <w:pPr>
        <w:pStyle w:val="aff6"/>
        <w:rPr>
          <w:lang w:val="ru-RU"/>
        </w:rPr>
      </w:pPr>
      <w:r w:rsidRPr="009B35EA">
        <w:rPr>
          <w:lang w:val="ru-RU"/>
        </w:rPr>
        <w:t xml:space="preserve">Расчетные показатели применяются также при осуществлении государственного </w:t>
      </w:r>
      <w:proofErr w:type="gramStart"/>
      <w:r w:rsidRPr="009B35EA">
        <w:rPr>
          <w:lang w:val="ru-RU"/>
        </w:rPr>
        <w:t>контроля за</w:t>
      </w:r>
      <w:proofErr w:type="gramEnd"/>
      <w:r w:rsidRPr="009B35EA">
        <w:rPr>
          <w:lang w:val="ru-RU"/>
        </w:rPr>
        <w:t xml:space="preserve"> соблюдением органами местного самоуправления </w:t>
      </w:r>
      <w:r w:rsidR="001629B4">
        <w:rPr>
          <w:lang w:val="ru-RU"/>
        </w:rPr>
        <w:t>Вольск</w:t>
      </w:r>
      <w:r w:rsidR="00C17E7E">
        <w:rPr>
          <w:lang w:val="ru-RU"/>
        </w:rPr>
        <w:t>о</w:t>
      </w:r>
      <w:r>
        <w:rPr>
          <w:lang w:val="ru-RU"/>
        </w:rPr>
        <w:t>го</w:t>
      </w:r>
      <w:r w:rsidRPr="009B35EA">
        <w:rPr>
          <w:lang w:val="ru-RU"/>
        </w:rPr>
        <w:t xml:space="preserve"> муниципального района законодательства о градостроительной деятельности. </w:t>
      </w:r>
    </w:p>
    <w:p w:rsidR="00974099" w:rsidRPr="00722162" w:rsidRDefault="00974099" w:rsidP="00974099">
      <w:pPr>
        <w:pStyle w:val="20"/>
        <w:numPr>
          <w:ilvl w:val="1"/>
          <w:numId w:val="13"/>
        </w:numPr>
        <w:ind w:left="0" w:firstLine="0"/>
      </w:pPr>
      <w:bookmarkStart w:id="450" w:name="_Toc498871959"/>
      <w:bookmarkStart w:id="451" w:name="_Toc501034221"/>
      <w:bookmarkStart w:id="452" w:name="OLE_LINK555"/>
      <w:bookmarkStart w:id="453" w:name="OLE_LINK562"/>
      <w:r w:rsidRPr="00722162">
        <w:t>Правила применения расчетных показателей</w:t>
      </w:r>
      <w:bookmarkEnd w:id="450"/>
      <w:bookmarkEnd w:id="451"/>
    </w:p>
    <w:bookmarkEnd w:id="452"/>
    <w:bookmarkEnd w:id="453"/>
    <w:p w:rsidR="0058535B" w:rsidRPr="00B63403" w:rsidRDefault="00974099" w:rsidP="0058535B">
      <w:pPr>
        <w:pStyle w:val="aff6"/>
        <w:rPr>
          <w:lang w:val="ru-RU"/>
        </w:rPr>
      </w:pPr>
      <w:r w:rsidRPr="00722162">
        <w:rPr>
          <w:lang w:val="ru-RU"/>
        </w:rPr>
        <w:t xml:space="preserve">В процессе подготовки схемы территориального планирования муниципального района, генеральных планов поселений, входящих в состав </w:t>
      </w:r>
      <w:r w:rsidR="001629B4">
        <w:rPr>
          <w:lang w:val="ru-RU"/>
        </w:rPr>
        <w:t>Вольск</w:t>
      </w:r>
      <w:r>
        <w:rPr>
          <w:lang w:val="ru-RU"/>
        </w:rPr>
        <w:t>ого</w:t>
      </w:r>
      <w:r w:rsidRPr="00722162">
        <w:rPr>
          <w:lang w:val="ru-RU"/>
        </w:rPr>
        <w:t xml:space="preserve"> муниципального района, необходимо применять расчетные показатели уровня минимальной обеспеченн</w:t>
      </w:r>
      <w:r w:rsidRPr="00722162">
        <w:rPr>
          <w:lang w:val="ru-RU"/>
        </w:rPr>
        <w:t>о</w:t>
      </w:r>
      <w:r w:rsidRPr="00722162">
        <w:rPr>
          <w:lang w:val="ru-RU"/>
        </w:rPr>
        <w:t>сти объектами местного значения муниципального района и уровня максимальной терр</w:t>
      </w:r>
      <w:r w:rsidRPr="00722162">
        <w:rPr>
          <w:lang w:val="ru-RU"/>
        </w:rPr>
        <w:t>и</w:t>
      </w:r>
      <w:r w:rsidRPr="00722162">
        <w:rPr>
          <w:lang w:val="ru-RU"/>
        </w:rPr>
        <w:t xml:space="preserve">ториальной доступности таких объектов. </w:t>
      </w:r>
    </w:p>
    <w:p w:rsidR="0058535B" w:rsidRPr="00B63403" w:rsidRDefault="0058535B" w:rsidP="0058535B">
      <w:pPr>
        <w:pStyle w:val="aff6"/>
        <w:rPr>
          <w:lang w:val="ru-RU"/>
        </w:rPr>
      </w:pPr>
      <w:r w:rsidRPr="00B63403">
        <w:rPr>
          <w:lang w:val="ru-RU"/>
        </w:rPr>
        <w:t>В ходе подготовки документации по планировке территории в границах муниц</w:t>
      </w:r>
      <w:r w:rsidRPr="00B63403">
        <w:rPr>
          <w:lang w:val="ru-RU"/>
        </w:rPr>
        <w:t>и</w:t>
      </w:r>
      <w:r w:rsidRPr="00B63403">
        <w:rPr>
          <w:lang w:val="ru-RU"/>
        </w:rPr>
        <w:t>пального района следует учитывать расчетные показатели минимально допустимых пл</w:t>
      </w:r>
      <w:r w:rsidRPr="00B63403">
        <w:rPr>
          <w:lang w:val="ru-RU"/>
        </w:rPr>
        <w:t>о</w:t>
      </w:r>
      <w:r w:rsidRPr="00B63403">
        <w:rPr>
          <w:lang w:val="ru-RU"/>
        </w:rPr>
        <w:t>щадей территорий, необходимых для размещения объектов местного значения муниц</w:t>
      </w:r>
      <w:r w:rsidRPr="00B63403">
        <w:rPr>
          <w:lang w:val="ru-RU"/>
        </w:rPr>
        <w:t>и</w:t>
      </w:r>
      <w:r w:rsidRPr="00B63403">
        <w:rPr>
          <w:lang w:val="ru-RU"/>
        </w:rPr>
        <w:t xml:space="preserve">пального района, и расчетные показатели минимально допустимых площадей территорий для размещения соответствующих объектов. </w:t>
      </w:r>
    </w:p>
    <w:p w:rsidR="0058535B" w:rsidRPr="00AA6525" w:rsidRDefault="0058535B" w:rsidP="0058535B">
      <w:pPr>
        <w:pStyle w:val="aff6"/>
        <w:rPr>
          <w:lang w:val="ru-RU"/>
        </w:rPr>
      </w:pPr>
      <w:proofErr w:type="gramStart"/>
      <w:r w:rsidRPr="00AA6525">
        <w:rPr>
          <w:lang w:val="ru-RU"/>
        </w:rPr>
        <w:t>При планировании размещения в границах территории проекта планировки ра</w:t>
      </w:r>
      <w:r w:rsidRPr="00AA6525">
        <w:rPr>
          <w:lang w:val="ru-RU"/>
        </w:rPr>
        <w:t>з</w:t>
      </w:r>
      <w:r w:rsidRPr="00AA6525">
        <w:rPr>
          <w:lang w:val="ru-RU"/>
        </w:rPr>
        <w:t>личных объектов следует оценивать обеспеченности рассматриваемой территории объе</w:t>
      </w:r>
      <w:r w:rsidRPr="00AA6525">
        <w:rPr>
          <w:lang w:val="ru-RU"/>
        </w:rPr>
        <w:t>к</w:t>
      </w:r>
      <w:r w:rsidRPr="00AA6525">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58535B" w:rsidRPr="009B35EA" w:rsidRDefault="0058535B" w:rsidP="0058535B">
      <w:pPr>
        <w:pStyle w:val="aff6"/>
        <w:rPr>
          <w:lang w:val="ru-RU"/>
        </w:rPr>
      </w:pPr>
      <w:proofErr w:type="gramStart"/>
      <w:r w:rsidRPr="009B35EA">
        <w:rPr>
          <w:lang w:val="ru-RU"/>
        </w:rPr>
        <w:t>Расчетные показатели минимально допустимого уровня обеспеченности объектам местного значения муниципального района, а также максимально допустимого уровня территориальной доступности таких объектов, установленные в настоящих МНГП, пр</w:t>
      </w:r>
      <w:r w:rsidRPr="009B35EA">
        <w:rPr>
          <w:lang w:val="ru-RU"/>
        </w:rPr>
        <w:t>и</w:t>
      </w:r>
      <w:r w:rsidRPr="009B35EA">
        <w:rPr>
          <w:lang w:val="ru-RU"/>
        </w:rPr>
        <w:t>меняются при определении местоположения планируемых к размещению объектов мес</w:t>
      </w:r>
      <w:r w:rsidRPr="009B35EA">
        <w:rPr>
          <w:lang w:val="ru-RU"/>
        </w:rPr>
        <w:t>т</w:t>
      </w:r>
      <w:r w:rsidRPr="009B35EA">
        <w:rPr>
          <w:lang w:val="ru-RU"/>
        </w:rPr>
        <w:t xml:space="preserve">ного значения муниципального района в схеме территориального планирования </w:t>
      </w:r>
      <w:r w:rsidR="001629B4">
        <w:rPr>
          <w:lang w:val="ru-RU"/>
        </w:rPr>
        <w:t>Вольск</w:t>
      </w:r>
      <w:r w:rsidR="00C17E7E">
        <w:rPr>
          <w:lang w:val="ru-RU"/>
        </w:rPr>
        <w:t>о</w:t>
      </w:r>
      <w:r>
        <w:rPr>
          <w:lang w:val="ru-RU"/>
        </w:rPr>
        <w:lastRenderedPageBreak/>
        <w:t>го</w:t>
      </w:r>
      <w:r w:rsidRPr="009B35EA">
        <w:rPr>
          <w:lang w:val="ru-RU"/>
        </w:rPr>
        <w:t xml:space="preserve"> муниципального района, в генеральных планах поселений, входящих в состав района, (в том числе, при определении функциональных зон, в границах</w:t>
      </w:r>
      <w:proofErr w:type="gramEnd"/>
      <w:r w:rsidRPr="009B35EA">
        <w:rPr>
          <w:lang w:val="ru-RU"/>
        </w:rPr>
        <w:t xml:space="preserve"> которых планируется размещение указанных объектов), а также при определении </w:t>
      </w:r>
      <w:proofErr w:type="gramStart"/>
      <w:r w:rsidRPr="009B35EA">
        <w:rPr>
          <w:lang w:val="ru-RU"/>
        </w:rPr>
        <w:t>зон планируемого размещения объектов местного значения муниципального района</w:t>
      </w:r>
      <w:proofErr w:type="gramEnd"/>
      <w:r w:rsidRPr="009B35EA">
        <w:rPr>
          <w:lang w:val="ru-RU"/>
        </w:rPr>
        <w:t xml:space="preserve">. </w:t>
      </w:r>
    </w:p>
    <w:p w:rsidR="0058535B" w:rsidRPr="00AA6525" w:rsidRDefault="0058535B" w:rsidP="0058535B">
      <w:pPr>
        <w:pStyle w:val="aff6"/>
        <w:rPr>
          <w:lang w:val="ru-RU"/>
        </w:rPr>
      </w:pPr>
      <w:r w:rsidRPr="00AA6525">
        <w:rPr>
          <w:lang w:val="ru-RU"/>
        </w:rPr>
        <w:t>При определении местоположения планируемых к размещению объектов местного значения муниципального района в целях подготовки схемы территориального планир</w:t>
      </w:r>
      <w:r w:rsidRPr="00AA6525">
        <w:rPr>
          <w:lang w:val="ru-RU"/>
        </w:rPr>
        <w:t>о</w:t>
      </w:r>
      <w:r w:rsidRPr="00AA6525">
        <w:rPr>
          <w:lang w:val="ru-RU"/>
        </w:rPr>
        <w:t>вания муниципального района, документации по планировке территории следует учит</w:t>
      </w:r>
      <w:r w:rsidRPr="00AA6525">
        <w:rPr>
          <w:lang w:val="ru-RU"/>
        </w:rPr>
        <w:t>ы</w:t>
      </w:r>
      <w:r w:rsidRPr="00AA6525">
        <w:rPr>
          <w:lang w:val="ru-RU"/>
        </w:rPr>
        <w:t xml:space="preserve">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D91A01" w:rsidRDefault="00D91A01" w:rsidP="00D91A01">
      <w:r w:rsidRPr="009B35EA">
        <w:t xml:space="preserve">МНГП </w:t>
      </w:r>
      <w:r w:rsidR="001629B4">
        <w:t>Вольск</w:t>
      </w:r>
      <w:r>
        <w:t>ого района имеют приоритет перед РНГП Саратовской области в случае, если расчетные показатели</w:t>
      </w:r>
      <w:r w:rsidR="00934590">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муниципального района </w:t>
      </w:r>
      <w:r w:rsidRPr="009B35EA">
        <w:t xml:space="preserve">населения </w:t>
      </w:r>
      <w:r>
        <w:t>муниципального района</w:t>
      </w:r>
      <w:r w:rsidRPr="009B35EA">
        <w:t xml:space="preserve">, установленные МНГП </w:t>
      </w:r>
      <w:r w:rsidR="001629B4">
        <w:t>Вольск</w:t>
      </w:r>
      <w:r>
        <w:t xml:space="preserve">ого района выше соответствующих </w:t>
      </w:r>
      <w:r w:rsidRPr="009B35EA">
        <w:t xml:space="preserve">предельных значений расчетных показателей, установленных </w:t>
      </w:r>
      <w:r>
        <w:t>РНГП Саратовской области</w:t>
      </w:r>
      <w:r w:rsidRPr="009B35EA">
        <w:t>.</w:t>
      </w:r>
      <w:r w:rsidR="00934590">
        <w:t xml:space="preserve"> </w:t>
      </w:r>
      <w:r>
        <w:t>В случае</w:t>
      </w:r>
      <w:proofErr w:type="gramStart"/>
      <w:r w:rsidR="000B17AA">
        <w:t>,</w:t>
      </w:r>
      <w:proofErr w:type="gramEnd"/>
      <w:r>
        <w:t xml:space="preserve"> если ра</w:t>
      </w:r>
      <w:r>
        <w:t>с</w:t>
      </w:r>
      <w:r>
        <w:t xml:space="preserve">четные показатели </w:t>
      </w:r>
      <w:r w:rsidRPr="009B35EA">
        <w:t xml:space="preserve">минимально допустимого уровня обеспеченности объектами местного </w:t>
      </w:r>
      <w:r>
        <w:t xml:space="preserve">значения муниципального района </w:t>
      </w:r>
      <w:r w:rsidRPr="009B35EA">
        <w:t xml:space="preserve">населения </w:t>
      </w:r>
      <w:r>
        <w:t>муниципального района</w:t>
      </w:r>
      <w:r w:rsidRPr="009B35EA">
        <w:t xml:space="preserve">, установленные МНГП </w:t>
      </w:r>
      <w:r w:rsidR="001629B4">
        <w:t>Вольск</w:t>
      </w:r>
      <w:r>
        <w:t xml:space="preserve">ого района, окажутся ниже уровня соответствующих </w:t>
      </w:r>
      <w:r w:rsidRPr="009B35EA">
        <w:t xml:space="preserve">предельных значений расчетных показателей, установленных </w:t>
      </w:r>
      <w:r>
        <w:t>РНГП Саратовской области, то применяются пр</w:t>
      </w:r>
      <w:r>
        <w:t>е</w:t>
      </w:r>
      <w:r>
        <w:t>дельные расчетные показатели РНГП Саратовской области.</w:t>
      </w:r>
    </w:p>
    <w:p w:rsidR="00D91A01" w:rsidRDefault="00D91A01" w:rsidP="00D91A01">
      <w:r w:rsidRPr="009B35EA">
        <w:t xml:space="preserve">МНГП </w:t>
      </w:r>
      <w:r w:rsidR="001629B4">
        <w:t>Вольск</w:t>
      </w:r>
      <w:r>
        <w:t>ого района имеют приоритет перед РНГП Саратовской области в случае, если расчетные показатели</w:t>
      </w:r>
      <w:r w:rsidR="00934590">
        <w:t xml:space="preserve"> </w:t>
      </w:r>
      <w:r w:rsidRPr="009B35EA">
        <w:t xml:space="preserve">максимально допустимого уровня территориальной доступности объектов местного </w:t>
      </w:r>
      <w:r>
        <w:t xml:space="preserve">значения муниципального района </w:t>
      </w:r>
      <w:r w:rsidRPr="009B35EA">
        <w:t xml:space="preserve">для населения </w:t>
      </w:r>
      <w:r>
        <w:t>муниц</w:t>
      </w:r>
      <w:r>
        <w:t>и</w:t>
      </w:r>
      <w:r>
        <w:t>пального района</w:t>
      </w:r>
      <w:r w:rsidRPr="009B35EA">
        <w:t xml:space="preserve">, установленные МНГП </w:t>
      </w:r>
      <w:r w:rsidR="001629B4">
        <w:t>Вольск</w:t>
      </w:r>
      <w:r>
        <w:t xml:space="preserve">ого района ниже соответствующих </w:t>
      </w:r>
      <w:r w:rsidRPr="009B35EA">
        <w:t>пр</w:t>
      </w:r>
      <w:r w:rsidRPr="009B35EA">
        <w:t>е</w:t>
      </w:r>
      <w:r w:rsidRPr="009B35EA">
        <w:t xml:space="preserve">дельных значений расчетных показателей, установленных </w:t>
      </w:r>
      <w:r>
        <w:t>РНГП Саратовской области</w:t>
      </w:r>
      <w:r w:rsidRPr="009B35EA">
        <w:t>.</w:t>
      </w:r>
      <w:r w:rsidR="00934590">
        <w:t xml:space="preserve"> </w:t>
      </w:r>
      <w:r>
        <w:t>В случае</w:t>
      </w:r>
      <w:proofErr w:type="gramStart"/>
      <w:r w:rsidR="000B17AA">
        <w:t>,</w:t>
      </w:r>
      <w:proofErr w:type="gramEnd"/>
      <w:r>
        <w:t xml:space="preserve"> если расчетные показатели </w:t>
      </w:r>
      <w:r w:rsidRPr="009B35EA">
        <w:t xml:space="preserve">максимально допустимого уровня территориальной доступности объектов местного </w:t>
      </w:r>
      <w:r>
        <w:t xml:space="preserve">значения муниципального района </w:t>
      </w:r>
      <w:r w:rsidRPr="009B35EA">
        <w:t xml:space="preserve">для населения </w:t>
      </w:r>
      <w:r>
        <w:t>муниц</w:t>
      </w:r>
      <w:r>
        <w:t>и</w:t>
      </w:r>
      <w:r>
        <w:t>пального района</w:t>
      </w:r>
      <w:r w:rsidRPr="009B35EA">
        <w:t xml:space="preserve">, установленные МНГП </w:t>
      </w:r>
      <w:r w:rsidR="001629B4">
        <w:t>Вольск</w:t>
      </w:r>
      <w:r>
        <w:t>ого района, окажутся выше уровня соо</w:t>
      </w:r>
      <w:r>
        <w:t>т</w:t>
      </w:r>
      <w:r>
        <w:t xml:space="preserve">ветствующих </w:t>
      </w:r>
      <w:r w:rsidRPr="009B35EA">
        <w:t xml:space="preserve">предельных значений расчетных показателей, установленных </w:t>
      </w:r>
      <w:r>
        <w:t>РНГП Сар</w:t>
      </w:r>
      <w:r>
        <w:t>а</w:t>
      </w:r>
      <w:r>
        <w:t>товской области, то применяются предельные расчетные показатели РНГП Саратовской области.</w:t>
      </w:r>
    </w:p>
    <w:p w:rsidR="0058535B" w:rsidRPr="00BA76C4" w:rsidRDefault="0058535B" w:rsidP="0058535B">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sidR="005C4553">
        <w:rPr>
          <w:lang w:val="ru-RU"/>
        </w:rPr>
        <w:t>Саратовской области</w:t>
      </w:r>
      <w:r w:rsidRPr="00BA76C4">
        <w:rPr>
          <w:lang w:val="ru-RU"/>
        </w:rPr>
        <w:t>, в том числе тех, требования которых были учт</w:t>
      </w:r>
      <w:r w:rsidRPr="00BA76C4">
        <w:rPr>
          <w:lang w:val="ru-RU"/>
        </w:rPr>
        <w:t>е</w:t>
      </w:r>
      <w:r w:rsidRPr="00BA76C4">
        <w:rPr>
          <w:lang w:val="ru-RU"/>
        </w:rPr>
        <w:t xml:space="preserve">ны при подготовке настоящих МНГП и на которые дается ссылка </w:t>
      </w:r>
      <w:proofErr w:type="gramStart"/>
      <w:r w:rsidRPr="00BA76C4">
        <w:rPr>
          <w:lang w:val="ru-RU"/>
        </w:rPr>
        <w:t>в</w:t>
      </w:r>
      <w:proofErr w:type="gramEnd"/>
      <w:r w:rsidRPr="00BA76C4">
        <w:rPr>
          <w:lang w:val="ru-RU"/>
        </w:rPr>
        <w:t xml:space="preserve"> настоящих МНГП, следует руководствоваться нормами, вводимыми взамен отмененных.</w:t>
      </w:r>
    </w:p>
    <w:p w:rsidR="009518D5" w:rsidRDefault="009518D5" w:rsidP="00FA7643"/>
    <w:p w:rsidR="00A86A6E" w:rsidRDefault="00A86A6E">
      <w:pPr>
        <w:spacing w:after="200" w:line="276" w:lineRule="auto"/>
        <w:ind w:firstLine="0"/>
        <w:jc w:val="left"/>
      </w:pPr>
      <w:r>
        <w:br w:type="page"/>
      </w:r>
    </w:p>
    <w:p w:rsidR="0028497A" w:rsidRPr="00722162" w:rsidRDefault="0028497A" w:rsidP="0028497A">
      <w:pPr>
        <w:pStyle w:val="11"/>
      </w:pPr>
      <w:bookmarkStart w:id="454" w:name="OLE_LINK333"/>
      <w:bookmarkStart w:id="455" w:name="OLE_LINK334"/>
      <w:bookmarkStart w:id="456" w:name="_Toc483049293"/>
      <w:bookmarkStart w:id="457" w:name="_Toc497902135"/>
      <w:bookmarkStart w:id="458" w:name="_Toc501034222"/>
      <w:bookmarkStart w:id="459" w:name="_Toc490573778"/>
      <w:bookmarkStart w:id="460" w:name="OLE_LINK234"/>
      <w:bookmarkStart w:id="461" w:name="OLE_LINK235"/>
      <w:r w:rsidRPr="00722162">
        <w:lastRenderedPageBreak/>
        <w:t>Приложение</w:t>
      </w:r>
      <w:r>
        <w:t xml:space="preserve"> 1</w:t>
      </w:r>
      <w:r w:rsidRPr="00722162">
        <w:t xml:space="preserve">. </w:t>
      </w:r>
      <w:bookmarkEnd w:id="454"/>
      <w:bookmarkEnd w:id="455"/>
      <w:bookmarkEnd w:id="456"/>
      <w:r w:rsidRPr="006072F5">
        <w:t xml:space="preserve">Перечень законодательных актов и </w:t>
      </w:r>
      <w:r>
        <w:t>нормативно-правовых актов</w:t>
      </w:r>
      <w:r w:rsidRPr="006072F5">
        <w:t xml:space="preserve">, используемых при разработке </w:t>
      </w:r>
      <w:r>
        <w:t xml:space="preserve">местных </w:t>
      </w:r>
      <w:r w:rsidRPr="006072F5">
        <w:t>нормативов градостроительного проектирования</w:t>
      </w:r>
      <w:bookmarkEnd w:id="457"/>
      <w:bookmarkEnd w:id="458"/>
    </w:p>
    <w:p w:rsidR="0028497A" w:rsidRPr="00722162" w:rsidRDefault="0028497A" w:rsidP="0028497A">
      <w:pPr>
        <w:keepNext/>
        <w:suppressAutoHyphens/>
        <w:spacing w:before="240" w:after="240"/>
        <w:ind w:firstLine="0"/>
        <w:jc w:val="center"/>
        <w:outlineLvl w:val="2"/>
        <w:rPr>
          <w:rFonts w:eastAsia="Times New Roman" w:cs="Arial"/>
          <w:bCs/>
          <w:i/>
          <w:szCs w:val="26"/>
        </w:rPr>
      </w:pPr>
      <w:bookmarkStart w:id="462" w:name="_Toc497902136"/>
      <w:bookmarkStart w:id="463" w:name="_Toc501034223"/>
      <w:bookmarkStart w:id="464" w:name="OLE_LINK323"/>
      <w:r w:rsidRPr="00722162">
        <w:rPr>
          <w:rFonts w:eastAsia="Times New Roman" w:cs="Arial"/>
          <w:bCs/>
          <w:i/>
          <w:szCs w:val="26"/>
        </w:rPr>
        <w:t>Федеральные законы</w:t>
      </w:r>
      <w:bookmarkEnd w:id="462"/>
      <w:bookmarkEnd w:id="463"/>
    </w:p>
    <w:p w:rsidR="0028497A" w:rsidRDefault="0028497A" w:rsidP="004676E3">
      <w:pPr>
        <w:pStyle w:val="affb"/>
        <w:numPr>
          <w:ilvl w:val="0"/>
          <w:numId w:val="17"/>
        </w:numPr>
        <w:rPr>
          <w:rFonts w:eastAsia="Times New Roman" w:cs="Arial"/>
          <w:bCs/>
          <w:szCs w:val="26"/>
        </w:rPr>
      </w:pPr>
      <w:r w:rsidRPr="00DC17F0">
        <w:rPr>
          <w:szCs w:val="24"/>
        </w:rPr>
        <w:t xml:space="preserve">Градостроительный кодекс Российской Федерации от 29.12.2004 </w:t>
      </w:r>
      <w:r>
        <w:rPr>
          <w:szCs w:val="24"/>
        </w:rPr>
        <w:t>№ </w:t>
      </w:r>
      <w:r w:rsidRPr="00DC17F0">
        <w:rPr>
          <w:szCs w:val="24"/>
        </w:rPr>
        <w:t xml:space="preserve">190-ФЗ (ред. от </w:t>
      </w:r>
      <w:bookmarkStart w:id="465" w:name="OLE_LINK768"/>
      <w:bookmarkStart w:id="466" w:name="OLE_LINK769"/>
      <w:r>
        <w:rPr>
          <w:rFonts w:eastAsia="Times New Roman" w:cs="Arial"/>
          <w:bCs/>
          <w:szCs w:val="26"/>
        </w:rPr>
        <w:t>29.07.2017</w:t>
      </w:r>
      <w:bookmarkEnd w:id="465"/>
      <w:bookmarkEnd w:id="466"/>
      <w:r>
        <w:rPr>
          <w:rFonts w:eastAsia="Times New Roman" w:cs="Arial"/>
          <w:bCs/>
          <w:szCs w:val="26"/>
        </w:rPr>
        <w:t>).</w:t>
      </w:r>
    </w:p>
    <w:p w:rsidR="0028497A" w:rsidRPr="006072F5" w:rsidRDefault="0028497A" w:rsidP="004676E3">
      <w:pPr>
        <w:pStyle w:val="affb"/>
        <w:numPr>
          <w:ilvl w:val="0"/>
          <w:numId w:val="17"/>
        </w:numPr>
        <w:rPr>
          <w:rFonts w:eastAsia="Times New Roman" w:cs="Arial"/>
          <w:bCs/>
          <w:szCs w:val="26"/>
        </w:rPr>
      </w:pPr>
      <w:r w:rsidRPr="006072F5">
        <w:rPr>
          <w:rFonts w:eastAsia="Times New Roman" w:cs="Arial"/>
          <w:bCs/>
          <w:szCs w:val="26"/>
        </w:rPr>
        <w:t xml:space="preserve">Федеральный закон от 22.07.2008 </w:t>
      </w:r>
      <w:r>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28497A" w:rsidRPr="006072F5" w:rsidRDefault="0028497A" w:rsidP="004676E3">
      <w:pPr>
        <w:pStyle w:val="affb"/>
        <w:numPr>
          <w:ilvl w:val="0"/>
          <w:numId w:val="17"/>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28497A" w:rsidRPr="00722162" w:rsidRDefault="0028497A" w:rsidP="0028497A">
      <w:pPr>
        <w:keepNext/>
        <w:suppressAutoHyphens/>
        <w:spacing w:before="240" w:after="240"/>
        <w:ind w:firstLine="0"/>
        <w:jc w:val="center"/>
        <w:outlineLvl w:val="2"/>
        <w:rPr>
          <w:rFonts w:eastAsia="Times New Roman" w:cs="Arial"/>
          <w:bCs/>
          <w:i/>
          <w:szCs w:val="26"/>
        </w:rPr>
      </w:pPr>
      <w:bookmarkStart w:id="467" w:name="_Toc497902137"/>
      <w:bookmarkStart w:id="468" w:name="_Toc501034224"/>
      <w:r w:rsidRPr="00722162">
        <w:rPr>
          <w:rFonts w:eastAsia="Times New Roman" w:cs="Arial"/>
          <w:bCs/>
          <w:i/>
          <w:szCs w:val="26"/>
        </w:rPr>
        <w:t>Иные нормативные акты Российской Федерации</w:t>
      </w:r>
      <w:bookmarkEnd w:id="467"/>
      <w:bookmarkEnd w:id="468"/>
    </w:p>
    <w:p w:rsidR="0028497A" w:rsidRDefault="0028497A" w:rsidP="004676E3">
      <w:pPr>
        <w:pStyle w:val="affb"/>
        <w:numPr>
          <w:ilvl w:val="0"/>
          <w:numId w:val="17"/>
        </w:numPr>
        <w:rPr>
          <w:rFonts w:eastAsia="Times New Roman" w:cs="Arial"/>
          <w:bCs/>
          <w:szCs w:val="26"/>
        </w:rPr>
      </w:pPr>
      <w:bookmarkStart w:id="469" w:name="OLE_LINK644"/>
      <w:bookmarkStart w:id="470" w:name="OLE_LINK645"/>
      <w:bookmarkStart w:id="471" w:name="OLE_LINK646"/>
      <w:r w:rsidRPr="00DE57C3">
        <w:rPr>
          <w:rFonts w:eastAsia="Times New Roman" w:cs="Arial"/>
          <w:bCs/>
          <w:szCs w:val="26"/>
        </w:rPr>
        <w:t>Распоряжение Правительства Российской Федерации от 03.07.199</w:t>
      </w:r>
      <w:bookmarkStart w:id="472" w:name="OLE_LINK352"/>
      <w:bookmarkStart w:id="473" w:name="OLE_LINK353"/>
      <w:r w:rsidRPr="00DE57C3">
        <w:rPr>
          <w:rFonts w:eastAsia="Times New Roman" w:cs="Arial"/>
          <w:bCs/>
          <w:szCs w:val="26"/>
        </w:rPr>
        <w:t xml:space="preserve">6 </w:t>
      </w:r>
      <w:r>
        <w:rPr>
          <w:rFonts w:eastAsia="Times New Roman" w:cs="Arial"/>
          <w:bCs/>
          <w:szCs w:val="26"/>
        </w:rPr>
        <w:t>№ </w:t>
      </w:r>
      <w:r w:rsidRPr="00DE57C3">
        <w:rPr>
          <w:rFonts w:eastAsia="Times New Roman" w:cs="Arial"/>
          <w:bCs/>
          <w:szCs w:val="26"/>
        </w:rPr>
        <w:t xml:space="preserve">1063-р «О </w:t>
      </w:r>
      <w:bookmarkStart w:id="474" w:name="OLE_LINK350"/>
      <w:bookmarkStart w:id="475" w:name="OLE_LINK351"/>
      <w:r w:rsidRPr="00DE57C3">
        <w:rPr>
          <w:rFonts w:eastAsia="Times New Roman" w:cs="Arial"/>
          <w:bCs/>
          <w:szCs w:val="26"/>
        </w:rPr>
        <w:t>Социальных норма</w:t>
      </w:r>
      <w:bookmarkEnd w:id="472"/>
      <w:bookmarkEnd w:id="473"/>
      <w:r w:rsidRPr="00DE57C3">
        <w:rPr>
          <w:rFonts w:eastAsia="Times New Roman" w:cs="Arial"/>
          <w:bCs/>
          <w:szCs w:val="26"/>
        </w:rPr>
        <w:t>тивах и нормах</w:t>
      </w:r>
      <w:bookmarkEnd w:id="474"/>
      <w:bookmarkEnd w:id="475"/>
      <w:r w:rsidRPr="00DE57C3">
        <w:rPr>
          <w:rFonts w:eastAsia="Times New Roman" w:cs="Arial"/>
          <w:bCs/>
          <w:szCs w:val="26"/>
        </w:rPr>
        <w:t>» (ред. от 26.01.2017)</w:t>
      </w:r>
      <w:bookmarkEnd w:id="469"/>
      <w:bookmarkEnd w:id="470"/>
      <w:bookmarkEnd w:id="471"/>
      <w:r w:rsidRPr="00DE57C3">
        <w:rPr>
          <w:rFonts w:eastAsia="Times New Roman" w:cs="Arial"/>
          <w:bCs/>
          <w:szCs w:val="26"/>
        </w:rPr>
        <w:t>.</w:t>
      </w:r>
    </w:p>
    <w:p w:rsidR="0028497A" w:rsidRPr="00903F22" w:rsidRDefault="0028497A" w:rsidP="004676E3">
      <w:pPr>
        <w:pStyle w:val="affb"/>
        <w:numPr>
          <w:ilvl w:val="0"/>
          <w:numId w:val="17"/>
        </w:numPr>
        <w:rPr>
          <w:rFonts w:eastAsia="Times New Roman" w:cs="Arial"/>
          <w:bCs/>
          <w:szCs w:val="26"/>
        </w:rPr>
      </w:pPr>
      <w:r w:rsidRPr="00903F22">
        <w:rPr>
          <w:rFonts w:eastAsia="Times New Roman" w:cs="Arial"/>
          <w:bCs/>
          <w:szCs w:val="26"/>
        </w:rPr>
        <w:t xml:space="preserve">Постановление Правительства РФ от 26.12.2014 </w:t>
      </w:r>
      <w:r>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28497A" w:rsidRPr="00493EF8" w:rsidRDefault="0028497A" w:rsidP="004676E3">
      <w:pPr>
        <w:pStyle w:val="affb"/>
        <w:numPr>
          <w:ilvl w:val="0"/>
          <w:numId w:val="17"/>
        </w:numPr>
        <w:rPr>
          <w:rFonts w:eastAsia="Times New Roman" w:cs="Arial"/>
          <w:bCs/>
          <w:szCs w:val="26"/>
        </w:rPr>
      </w:pPr>
      <w:r w:rsidRPr="00493EF8">
        <w:rPr>
          <w:rFonts w:eastAsia="Times New Roman" w:cs="Arial"/>
          <w:bCs/>
          <w:szCs w:val="26"/>
        </w:rPr>
        <w:t xml:space="preserve">Письмо </w:t>
      </w:r>
      <w:proofErr w:type="spellStart"/>
      <w:r w:rsidRPr="00493EF8">
        <w:rPr>
          <w:rFonts w:eastAsia="Times New Roman" w:cs="Arial"/>
          <w:bCs/>
          <w:szCs w:val="26"/>
        </w:rPr>
        <w:t>Минобрнауки</w:t>
      </w:r>
      <w:proofErr w:type="spellEnd"/>
      <w:r w:rsidRPr="00493EF8">
        <w:rPr>
          <w:rFonts w:eastAsia="Times New Roman" w:cs="Arial"/>
          <w:bCs/>
          <w:szCs w:val="26"/>
        </w:rPr>
        <w:t xml:space="preserve"> России от 04.05.2016 </w:t>
      </w:r>
      <w:r>
        <w:rPr>
          <w:rFonts w:eastAsia="Times New Roman" w:cs="Arial"/>
          <w:bCs/>
          <w:szCs w:val="26"/>
        </w:rPr>
        <w:t>№ </w:t>
      </w:r>
      <w:r w:rsidRPr="00493EF8">
        <w:rPr>
          <w:rFonts w:eastAsia="Times New Roman" w:cs="Arial"/>
          <w:bCs/>
          <w:szCs w:val="26"/>
        </w:rPr>
        <w:t>АК-950/02 «О методических рек</w:t>
      </w:r>
      <w:r w:rsidRPr="00493EF8">
        <w:rPr>
          <w:rFonts w:eastAsia="Times New Roman" w:cs="Arial"/>
          <w:bCs/>
          <w:szCs w:val="26"/>
        </w:rPr>
        <w:t>о</w:t>
      </w:r>
      <w:r w:rsidRPr="00493EF8">
        <w:rPr>
          <w:rFonts w:eastAsia="Times New Roman" w:cs="Arial"/>
          <w:bCs/>
          <w:szCs w:val="26"/>
        </w:rPr>
        <w:t>мендациях».</w:t>
      </w:r>
    </w:p>
    <w:p w:rsidR="0028497A" w:rsidRPr="00903F22" w:rsidRDefault="0028497A" w:rsidP="004676E3">
      <w:pPr>
        <w:pStyle w:val="affb"/>
        <w:numPr>
          <w:ilvl w:val="0"/>
          <w:numId w:val="17"/>
        </w:numPr>
        <w:rPr>
          <w:rFonts w:eastAsia="Times New Roman" w:cs="Arial"/>
          <w:bCs/>
          <w:szCs w:val="26"/>
        </w:rPr>
      </w:pPr>
      <w:r w:rsidRPr="00903F22">
        <w:rPr>
          <w:rFonts w:eastAsia="Times New Roman" w:cs="Arial"/>
          <w:bCs/>
          <w:szCs w:val="26"/>
        </w:rPr>
        <w:t xml:space="preserve">Распоряжение Минкультуры России от 02.08.2017 </w:t>
      </w:r>
      <w:r>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28497A" w:rsidRPr="00722162" w:rsidRDefault="0028497A" w:rsidP="0028497A">
      <w:pPr>
        <w:keepNext/>
        <w:suppressAutoHyphens/>
        <w:spacing w:before="240" w:after="240"/>
        <w:ind w:firstLine="0"/>
        <w:jc w:val="center"/>
        <w:outlineLvl w:val="2"/>
        <w:rPr>
          <w:rFonts w:eastAsia="Times New Roman" w:cs="Arial"/>
          <w:bCs/>
          <w:i/>
          <w:szCs w:val="26"/>
        </w:rPr>
      </w:pPr>
      <w:bookmarkStart w:id="476" w:name="_Toc497902138"/>
      <w:bookmarkStart w:id="477" w:name="_Toc501034225"/>
      <w:r w:rsidRPr="00722162">
        <w:rPr>
          <w:rFonts w:eastAsia="Times New Roman" w:cs="Arial"/>
          <w:bCs/>
          <w:i/>
          <w:szCs w:val="26"/>
        </w:rPr>
        <w:t xml:space="preserve">Нормативные акты </w:t>
      </w:r>
      <w:r w:rsidR="00A04FA2">
        <w:rPr>
          <w:rFonts w:eastAsia="Times New Roman" w:cs="Arial"/>
          <w:bCs/>
          <w:i/>
          <w:szCs w:val="26"/>
        </w:rPr>
        <w:t>Саратовской</w:t>
      </w:r>
      <w:r w:rsidRPr="00722162">
        <w:rPr>
          <w:rFonts w:eastAsia="Times New Roman" w:cs="Arial"/>
          <w:bCs/>
          <w:i/>
          <w:szCs w:val="26"/>
        </w:rPr>
        <w:t xml:space="preserve"> области</w:t>
      </w:r>
      <w:bookmarkEnd w:id="476"/>
      <w:bookmarkEnd w:id="477"/>
    </w:p>
    <w:p w:rsidR="007A3E21" w:rsidRPr="007A3E21" w:rsidRDefault="007A3E21" w:rsidP="004676E3">
      <w:pPr>
        <w:pStyle w:val="affb"/>
        <w:numPr>
          <w:ilvl w:val="0"/>
          <w:numId w:val="17"/>
        </w:numPr>
        <w:rPr>
          <w:rFonts w:eastAsia="Times New Roman" w:cs="Arial"/>
          <w:bCs/>
          <w:szCs w:val="26"/>
        </w:rPr>
      </w:pPr>
      <w:bookmarkStart w:id="478" w:name="OLE_LINK756"/>
      <w:bookmarkStart w:id="479" w:name="OLE_LINK158"/>
      <w:bookmarkStart w:id="480" w:name="OLE_LINK159"/>
      <w:r w:rsidRPr="007A3E21">
        <w:rPr>
          <w:rFonts w:eastAsia="Times New Roman" w:cs="Arial"/>
          <w:bCs/>
          <w:szCs w:val="26"/>
        </w:rPr>
        <w:t>Закон Саратовской области от 23.12.2004 № 78-ЗСО «О муниципальных районах».</w:t>
      </w:r>
    </w:p>
    <w:p w:rsidR="00E4790C" w:rsidRPr="00E4790C" w:rsidRDefault="006940D9" w:rsidP="00E4790C">
      <w:pPr>
        <w:pStyle w:val="affb"/>
        <w:numPr>
          <w:ilvl w:val="0"/>
          <w:numId w:val="17"/>
        </w:numPr>
        <w:rPr>
          <w:rFonts w:eastAsia="Times New Roman" w:cs="Arial"/>
          <w:bCs/>
          <w:szCs w:val="26"/>
        </w:rPr>
      </w:pPr>
      <w:bookmarkStart w:id="481" w:name="OLE_LINK34"/>
      <w:bookmarkStart w:id="482" w:name="OLE_LINK35"/>
      <w:bookmarkStart w:id="483" w:name="OLE_LINK127"/>
      <w:bookmarkStart w:id="484" w:name="OLE_LINK130"/>
      <w:bookmarkStart w:id="485" w:name="OLE_LINK131"/>
      <w:bookmarkStart w:id="486" w:name="OLE_LINK375"/>
      <w:bookmarkStart w:id="487" w:name="OLE_LINK376"/>
      <w:r w:rsidRPr="00005F32">
        <w:rPr>
          <w:szCs w:val="24"/>
        </w:rPr>
        <w:t xml:space="preserve">Закон </w:t>
      </w:r>
      <w:r w:rsidRPr="001C3E57">
        <w:rPr>
          <w:szCs w:val="24"/>
        </w:rPr>
        <w:t xml:space="preserve">Саратовской области </w:t>
      </w:r>
      <w:bookmarkStart w:id="488" w:name="OLE_LINK91"/>
      <w:bookmarkStart w:id="489" w:name="OLE_LINK92"/>
      <w:bookmarkStart w:id="490" w:name="OLE_LINK95"/>
      <w:r w:rsidRPr="001C3E57">
        <w:rPr>
          <w:szCs w:val="24"/>
        </w:rPr>
        <w:t>от 27.12.2004 года № 86-ЗСО «</w:t>
      </w:r>
      <w:bookmarkStart w:id="491" w:name="OLE_LINK232"/>
      <w:bookmarkStart w:id="492" w:name="OLE_LINK233"/>
      <w:r w:rsidRPr="001C3E57">
        <w:rPr>
          <w:szCs w:val="24"/>
        </w:rPr>
        <w:t>О муниципальных обр</w:t>
      </w:r>
      <w:r w:rsidRPr="001C3E57">
        <w:rPr>
          <w:szCs w:val="24"/>
        </w:rPr>
        <w:t>а</w:t>
      </w:r>
      <w:r w:rsidRPr="00161614">
        <w:rPr>
          <w:rFonts w:eastAsia="Times New Roman" w:cs="Arial"/>
          <w:bCs/>
          <w:szCs w:val="26"/>
        </w:rPr>
        <w:t>зованиях</w:t>
      </w:r>
      <w:r w:rsidR="003D7252">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w:t>
      </w:r>
      <w:bookmarkEnd w:id="491"/>
      <w:bookmarkEnd w:id="492"/>
      <w:r w:rsidRPr="00161614">
        <w:rPr>
          <w:rFonts w:eastAsia="Times New Roman" w:cs="Arial"/>
          <w:bCs/>
          <w:szCs w:val="26"/>
        </w:rPr>
        <w:t>» (ред. 31.05.2017)</w:t>
      </w:r>
      <w:bookmarkEnd w:id="481"/>
      <w:bookmarkEnd w:id="482"/>
      <w:bookmarkEnd w:id="488"/>
      <w:bookmarkEnd w:id="489"/>
      <w:bookmarkEnd w:id="490"/>
      <w:r w:rsidR="00E4790C" w:rsidRPr="00E4790C">
        <w:rPr>
          <w:rFonts w:eastAsia="Times New Roman" w:cs="Arial"/>
          <w:bCs/>
          <w:szCs w:val="26"/>
        </w:rPr>
        <w:t>.</w:t>
      </w:r>
    </w:p>
    <w:bookmarkEnd w:id="483"/>
    <w:bookmarkEnd w:id="484"/>
    <w:bookmarkEnd w:id="485"/>
    <w:bookmarkEnd w:id="486"/>
    <w:bookmarkEnd w:id="487"/>
    <w:p w:rsidR="0028497A" w:rsidRPr="007A3E21" w:rsidRDefault="0028497A" w:rsidP="004676E3">
      <w:pPr>
        <w:pStyle w:val="affb"/>
        <w:numPr>
          <w:ilvl w:val="0"/>
          <w:numId w:val="17"/>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28497A" w:rsidRPr="0028497A" w:rsidRDefault="0028497A" w:rsidP="004676E3">
      <w:pPr>
        <w:pStyle w:val="affb"/>
        <w:numPr>
          <w:ilvl w:val="0"/>
          <w:numId w:val="17"/>
        </w:numPr>
        <w:rPr>
          <w:szCs w:val="24"/>
        </w:rPr>
      </w:pPr>
      <w:bookmarkStart w:id="493" w:name="OLE_LINK454"/>
      <w:bookmarkStart w:id="494" w:name="OLE_LINK455"/>
      <w:bookmarkStart w:id="495"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01.04.2009)</w:t>
      </w:r>
      <w:bookmarkEnd w:id="493"/>
      <w:bookmarkEnd w:id="494"/>
      <w:bookmarkEnd w:id="495"/>
      <w:r w:rsidR="00A04FA2">
        <w:rPr>
          <w:szCs w:val="24"/>
        </w:rPr>
        <w:t>.</w:t>
      </w:r>
    </w:p>
    <w:p w:rsidR="0028497A" w:rsidRPr="00005F32" w:rsidRDefault="0028497A" w:rsidP="004676E3">
      <w:pPr>
        <w:pStyle w:val="affb"/>
        <w:numPr>
          <w:ilvl w:val="0"/>
          <w:numId w:val="17"/>
        </w:numPr>
        <w:rPr>
          <w:szCs w:val="24"/>
        </w:rPr>
      </w:pPr>
      <w:bookmarkStart w:id="496" w:name="OLE_LINK295"/>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05.12.2016)</w:t>
      </w:r>
      <w:bookmarkEnd w:id="496"/>
      <w:r w:rsidRPr="00005F32">
        <w:rPr>
          <w:szCs w:val="24"/>
        </w:rPr>
        <w:t>.</w:t>
      </w:r>
    </w:p>
    <w:p w:rsidR="00954DE7" w:rsidRDefault="00954DE7" w:rsidP="004676E3">
      <w:pPr>
        <w:pStyle w:val="affb"/>
        <w:numPr>
          <w:ilvl w:val="0"/>
          <w:numId w:val="17"/>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bookmarkStart w:id="497" w:name="OLE_LINK31"/>
      <w:bookmarkStart w:id="498" w:name="OLE_LINK32"/>
      <w:bookmarkStart w:id="499" w:name="OLE_LINK33"/>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bookmarkEnd w:id="497"/>
      <w:bookmarkEnd w:id="498"/>
      <w:bookmarkEnd w:id="499"/>
      <w:r>
        <w:rPr>
          <w:szCs w:val="24"/>
        </w:rPr>
        <w:t>»</w:t>
      </w:r>
      <w:r w:rsidRPr="00954DE7">
        <w:rPr>
          <w:szCs w:val="24"/>
        </w:rPr>
        <w:t xml:space="preserve"> (с </w:t>
      </w:r>
      <w:proofErr w:type="spellStart"/>
      <w:r w:rsidRPr="00954DE7">
        <w:rPr>
          <w:szCs w:val="24"/>
        </w:rPr>
        <w:t>изм</w:t>
      </w:r>
      <w:proofErr w:type="spellEnd"/>
      <w:r w:rsidRPr="00954DE7">
        <w:rPr>
          <w:szCs w:val="24"/>
        </w:rPr>
        <w:t>. от 26.06.2017)</w:t>
      </w:r>
      <w:r>
        <w:rPr>
          <w:szCs w:val="24"/>
        </w:rPr>
        <w:t>.</w:t>
      </w:r>
    </w:p>
    <w:p w:rsidR="0028497A" w:rsidRPr="00722162" w:rsidRDefault="0028497A" w:rsidP="0028497A">
      <w:pPr>
        <w:keepNext/>
        <w:suppressAutoHyphens/>
        <w:spacing w:before="240" w:after="240"/>
        <w:ind w:firstLine="0"/>
        <w:jc w:val="center"/>
        <w:outlineLvl w:val="2"/>
        <w:rPr>
          <w:rFonts w:eastAsia="Times New Roman" w:cs="Arial"/>
          <w:bCs/>
          <w:i/>
          <w:szCs w:val="26"/>
        </w:rPr>
      </w:pPr>
      <w:bookmarkStart w:id="500" w:name="_Toc497902139"/>
      <w:bookmarkStart w:id="501" w:name="_Toc501034226"/>
      <w:bookmarkEnd w:id="478"/>
      <w:bookmarkEnd w:id="479"/>
      <w:bookmarkEnd w:id="480"/>
      <w:r w:rsidRPr="00722162">
        <w:rPr>
          <w:rFonts w:eastAsia="Times New Roman" w:cs="Arial"/>
          <w:bCs/>
          <w:i/>
          <w:szCs w:val="26"/>
        </w:rPr>
        <w:lastRenderedPageBreak/>
        <w:t xml:space="preserve">Нормативные акты </w:t>
      </w:r>
      <w:r w:rsidR="001629B4">
        <w:rPr>
          <w:rFonts w:eastAsia="Times New Roman" w:cs="Arial"/>
          <w:bCs/>
          <w:i/>
          <w:szCs w:val="26"/>
        </w:rPr>
        <w:t>Вольск</w:t>
      </w:r>
      <w:r w:rsidR="00E0044F">
        <w:rPr>
          <w:rFonts w:eastAsia="Times New Roman" w:cs="Arial"/>
          <w:bCs/>
          <w:i/>
          <w:szCs w:val="26"/>
        </w:rPr>
        <w:t>ого муниципального района</w:t>
      </w:r>
      <w:r w:rsidR="00934590">
        <w:rPr>
          <w:rFonts w:eastAsia="Times New Roman" w:cs="Arial"/>
          <w:bCs/>
          <w:i/>
          <w:szCs w:val="26"/>
        </w:rPr>
        <w:t xml:space="preserve"> </w:t>
      </w:r>
      <w:r w:rsidR="00954DE7">
        <w:rPr>
          <w:rFonts w:eastAsia="Times New Roman" w:cs="Arial"/>
          <w:bCs/>
          <w:i/>
          <w:szCs w:val="26"/>
        </w:rPr>
        <w:t>Саратовской</w:t>
      </w:r>
      <w:r w:rsidRPr="00722162">
        <w:rPr>
          <w:rFonts w:eastAsia="Times New Roman" w:cs="Arial"/>
          <w:bCs/>
          <w:i/>
          <w:szCs w:val="26"/>
        </w:rPr>
        <w:t xml:space="preserve"> области</w:t>
      </w:r>
      <w:bookmarkEnd w:id="500"/>
      <w:bookmarkEnd w:id="501"/>
    </w:p>
    <w:p w:rsidR="006940D9" w:rsidRPr="00316AF8" w:rsidRDefault="006940D9" w:rsidP="006940D9">
      <w:pPr>
        <w:pStyle w:val="affb"/>
        <w:numPr>
          <w:ilvl w:val="0"/>
          <w:numId w:val="17"/>
        </w:numPr>
        <w:rPr>
          <w:szCs w:val="24"/>
        </w:rPr>
      </w:pPr>
      <w:bookmarkStart w:id="502" w:name="OLE_LINK522"/>
      <w:bookmarkStart w:id="503" w:name="OLE_LINK523"/>
      <w:bookmarkStart w:id="504" w:name="OLE_LINK524"/>
      <w:bookmarkStart w:id="505" w:name="OLE_LINK377"/>
      <w:bookmarkStart w:id="506" w:name="OLE_LINK378"/>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502"/>
    <w:bookmarkEnd w:id="503"/>
    <w:bookmarkEnd w:id="504"/>
    <w:bookmarkEnd w:id="505"/>
    <w:bookmarkEnd w:id="506"/>
    <w:p w:rsidR="006940D9" w:rsidRDefault="006940D9" w:rsidP="006940D9">
      <w:pPr>
        <w:pStyle w:val="affb"/>
        <w:numPr>
          <w:ilvl w:val="0"/>
          <w:numId w:val="17"/>
        </w:numPr>
        <w:rPr>
          <w:rFonts w:eastAsia="Times New Roman" w:cs="Arial"/>
          <w:bCs/>
          <w:szCs w:val="26"/>
        </w:rPr>
      </w:pPr>
      <w:r>
        <w:rPr>
          <w:szCs w:val="24"/>
        </w:rPr>
        <w:t xml:space="preserve">Постановление </w:t>
      </w:r>
      <w:r w:rsidRPr="008F3574">
        <w:rPr>
          <w:rFonts w:eastAsia="Times New Roman" w:cs="Arial"/>
          <w:bCs/>
          <w:szCs w:val="26"/>
        </w:rPr>
        <w:t>администрации Вольского муниципального района Саратовской области</w:t>
      </w:r>
      <w:r>
        <w:rPr>
          <w:rFonts w:eastAsia="Times New Roman" w:cs="Arial"/>
          <w:bCs/>
          <w:szCs w:val="26"/>
        </w:rPr>
        <w:t xml:space="preserve"> от 02.03.2016 № 396 «Об </w:t>
      </w:r>
      <w:r w:rsidRPr="008F3574">
        <w:rPr>
          <w:rFonts w:eastAsia="Times New Roman" w:cs="Arial"/>
          <w:bCs/>
          <w:szCs w:val="26"/>
        </w:rPr>
        <w:t>утверждении муниципальной программы «Разв</w:t>
      </w:r>
      <w:r w:rsidRPr="008F3574">
        <w:rPr>
          <w:rFonts w:eastAsia="Times New Roman" w:cs="Arial"/>
          <w:bCs/>
          <w:szCs w:val="26"/>
        </w:rPr>
        <w:t>и</w:t>
      </w:r>
      <w:r w:rsidRPr="008F3574">
        <w:rPr>
          <w:rFonts w:eastAsia="Times New Roman" w:cs="Arial"/>
          <w:bCs/>
          <w:szCs w:val="26"/>
        </w:rPr>
        <w:t>тие системы образования на территории Вольского муниципального района на 2016-2018 годы»</w:t>
      </w:r>
      <w:r>
        <w:rPr>
          <w:rFonts w:eastAsia="Times New Roman" w:cs="Arial"/>
          <w:bCs/>
          <w:szCs w:val="26"/>
        </w:rPr>
        <w:t xml:space="preserve"> (ред. от 22.05.2017). </w:t>
      </w:r>
    </w:p>
    <w:p w:rsidR="006940D9" w:rsidRDefault="006940D9" w:rsidP="006940D9">
      <w:pPr>
        <w:pStyle w:val="affb"/>
        <w:numPr>
          <w:ilvl w:val="0"/>
          <w:numId w:val="17"/>
        </w:numPr>
        <w:rPr>
          <w:rFonts w:eastAsia="Times New Roman" w:cs="Arial"/>
          <w:bCs/>
          <w:szCs w:val="26"/>
        </w:rPr>
      </w:pPr>
      <w:r>
        <w:rPr>
          <w:szCs w:val="24"/>
        </w:rPr>
        <w:t xml:space="preserve">Постановление </w:t>
      </w:r>
      <w:r w:rsidRPr="008F3574">
        <w:rPr>
          <w:rFonts w:eastAsia="Times New Roman" w:cs="Arial"/>
          <w:bCs/>
          <w:szCs w:val="26"/>
        </w:rPr>
        <w:t>администрации Вольского муниципального района Саратовской области</w:t>
      </w:r>
      <w:r>
        <w:rPr>
          <w:rFonts w:eastAsia="Times New Roman" w:cs="Arial"/>
          <w:bCs/>
          <w:szCs w:val="26"/>
        </w:rPr>
        <w:t xml:space="preserve"> от 19.06.2017 № 1507 «Об утверждении муниципальной программы «Об энергосбережении </w:t>
      </w:r>
      <w:r w:rsidRPr="008F3574">
        <w:rPr>
          <w:rFonts w:eastAsia="Times New Roman" w:cs="Arial"/>
          <w:bCs/>
          <w:szCs w:val="26"/>
        </w:rPr>
        <w:t>и повышении энергетической эффективности систем тепл</w:t>
      </w:r>
      <w:r w:rsidRPr="008F3574">
        <w:rPr>
          <w:rFonts w:eastAsia="Times New Roman" w:cs="Arial"/>
          <w:bCs/>
          <w:szCs w:val="26"/>
        </w:rPr>
        <w:t>о</w:t>
      </w:r>
      <w:r w:rsidRPr="008F3574">
        <w:rPr>
          <w:rFonts w:eastAsia="Times New Roman" w:cs="Arial"/>
          <w:bCs/>
          <w:szCs w:val="26"/>
        </w:rPr>
        <w:t>снабжения и горячего водоснабжения по Вольскому муниципальному району в 2017 году»</w:t>
      </w:r>
      <w:r>
        <w:rPr>
          <w:rFonts w:eastAsia="Times New Roman" w:cs="Arial"/>
          <w:bCs/>
          <w:szCs w:val="26"/>
        </w:rPr>
        <w:t>.</w:t>
      </w:r>
    </w:p>
    <w:p w:rsidR="006940D9" w:rsidRPr="006940D9" w:rsidRDefault="006940D9" w:rsidP="006940D9">
      <w:pPr>
        <w:pStyle w:val="affb"/>
        <w:numPr>
          <w:ilvl w:val="0"/>
          <w:numId w:val="17"/>
        </w:numPr>
        <w:rPr>
          <w:szCs w:val="24"/>
        </w:rPr>
      </w:pPr>
      <w:bookmarkStart w:id="507" w:name="OLE_LINK172"/>
      <w:bookmarkStart w:id="508" w:name="OLE_LINK173"/>
      <w:r w:rsidRPr="006940D9">
        <w:rPr>
          <w:rFonts w:eastAsia="Times New Roman" w:cs="Arial"/>
          <w:bCs/>
          <w:szCs w:val="26"/>
        </w:rPr>
        <w:t>Постановление администрации Вольского муниципального района Саратовской области от 24.12.2015 № 3642 «Об утверждении муниципальной программы «До</w:t>
      </w:r>
      <w:r w:rsidRPr="006940D9">
        <w:rPr>
          <w:rFonts w:eastAsia="Times New Roman" w:cs="Arial"/>
          <w:bCs/>
          <w:szCs w:val="26"/>
        </w:rPr>
        <w:t>с</w:t>
      </w:r>
      <w:r w:rsidRPr="006940D9">
        <w:rPr>
          <w:rFonts w:eastAsia="Times New Roman" w:cs="Arial"/>
          <w:bCs/>
          <w:szCs w:val="26"/>
        </w:rPr>
        <w:t xml:space="preserve">тупная среда» на 2016-2020 годы </w:t>
      </w:r>
      <w:proofErr w:type="gramStart"/>
      <w:r w:rsidRPr="006940D9">
        <w:rPr>
          <w:rFonts w:eastAsia="Times New Roman" w:cs="Arial"/>
          <w:bCs/>
          <w:szCs w:val="26"/>
        </w:rPr>
        <w:t>в</w:t>
      </w:r>
      <w:proofErr w:type="gramEnd"/>
      <w:r w:rsidRPr="006940D9">
        <w:rPr>
          <w:rFonts w:eastAsia="Times New Roman" w:cs="Arial"/>
          <w:bCs/>
          <w:szCs w:val="26"/>
        </w:rPr>
        <w:t xml:space="preserve"> </w:t>
      </w:r>
      <w:proofErr w:type="gramStart"/>
      <w:r w:rsidRPr="006940D9">
        <w:rPr>
          <w:rFonts w:eastAsia="Times New Roman" w:cs="Arial"/>
          <w:bCs/>
          <w:szCs w:val="26"/>
        </w:rPr>
        <w:t>Вольском</w:t>
      </w:r>
      <w:proofErr w:type="gramEnd"/>
      <w:r w:rsidRPr="006940D9">
        <w:rPr>
          <w:rFonts w:eastAsia="Times New Roman" w:cs="Arial"/>
          <w:bCs/>
          <w:szCs w:val="26"/>
        </w:rPr>
        <w:t xml:space="preserve"> муниципальном районе» (ред. от 27.01.2017).</w:t>
      </w:r>
      <w:bookmarkEnd w:id="507"/>
      <w:bookmarkEnd w:id="508"/>
    </w:p>
    <w:p w:rsidR="0028497A" w:rsidRPr="00722162" w:rsidRDefault="0028497A" w:rsidP="0028497A">
      <w:pPr>
        <w:keepNext/>
        <w:suppressAutoHyphens/>
        <w:spacing w:before="240" w:after="240"/>
        <w:ind w:firstLine="0"/>
        <w:jc w:val="center"/>
        <w:outlineLvl w:val="2"/>
        <w:rPr>
          <w:rFonts w:eastAsia="Times New Roman" w:cs="Arial"/>
          <w:bCs/>
          <w:i/>
          <w:szCs w:val="26"/>
        </w:rPr>
      </w:pPr>
      <w:bookmarkStart w:id="509" w:name="_Toc490584271"/>
      <w:bookmarkStart w:id="510" w:name="_Toc497902140"/>
      <w:bookmarkStart w:id="511" w:name="_Toc501034227"/>
      <w:r w:rsidRPr="00722162">
        <w:rPr>
          <w:rFonts w:eastAsia="Times New Roman" w:cs="Arial"/>
          <w:bCs/>
          <w:i/>
          <w:szCs w:val="26"/>
        </w:rPr>
        <w:t>Своды правил по проектированию и строительству (СП)</w:t>
      </w:r>
      <w:bookmarkEnd w:id="509"/>
      <w:bookmarkEnd w:id="510"/>
      <w:bookmarkEnd w:id="511"/>
    </w:p>
    <w:p w:rsidR="0028497A" w:rsidRPr="00903F22" w:rsidRDefault="0028497A" w:rsidP="004676E3">
      <w:pPr>
        <w:pStyle w:val="affb"/>
        <w:numPr>
          <w:ilvl w:val="0"/>
          <w:numId w:val="17"/>
        </w:numPr>
        <w:rPr>
          <w:szCs w:val="24"/>
        </w:rPr>
      </w:pPr>
      <w:bookmarkStart w:id="512" w:name="_Toc490584272"/>
      <w:r w:rsidRPr="00903F22">
        <w:rPr>
          <w:szCs w:val="24"/>
        </w:rPr>
        <w:t xml:space="preserve">СП 31.13330.2012 «Водоснабжение.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Pr>
          <w:szCs w:val="24"/>
        </w:rPr>
        <w:t>№ </w:t>
      </w:r>
      <w:r w:rsidRPr="00903F22">
        <w:rPr>
          <w:szCs w:val="24"/>
        </w:rPr>
        <w:t>635/14).</w:t>
      </w:r>
    </w:p>
    <w:p w:rsidR="0028497A" w:rsidRPr="00903F22" w:rsidRDefault="0028497A" w:rsidP="004676E3">
      <w:pPr>
        <w:pStyle w:val="affb"/>
        <w:numPr>
          <w:ilvl w:val="0"/>
          <w:numId w:val="17"/>
        </w:numPr>
        <w:rPr>
          <w:szCs w:val="24"/>
        </w:rPr>
      </w:pPr>
      <w:r w:rsidRPr="00903F22">
        <w:rPr>
          <w:szCs w:val="24"/>
        </w:rPr>
        <w:t xml:space="preserve">СП 32.13330.2012 «Канализация. Наружные сети и сооружения» (утв. Приказом </w:t>
      </w:r>
      <w:proofErr w:type="spellStart"/>
      <w:r w:rsidRPr="00903F22">
        <w:rPr>
          <w:szCs w:val="24"/>
        </w:rPr>
        <w:t>Минрегион</w:t>
      </w:r>
      <w:proofErr w:type="spellEnd"/>
      <w:r w:rsidRPr="00903F22">
        <w:rPr>
          <w:szCs w:val="24"/>
        </w:rPr>
        <w:t xml:space="preserve"> России от 29.12.2011 </w:t>
      </w:r>
      <w:r>
        <w:rPr>
          <w:szCs w:val="24"/>
        </w:rPr>
        <w:t>№ </w:t>
      </w:r>
      <w:r w:rsidRPr="00903F22">
        <w:rPr>
          <w:szCs w:val="24"/>
        </w:rPr>
        <w:t>635/11).</w:t>
      </w:r>
    </w:p>
    <w:p w:rsidR="0028497A" w:rsidRPr="00903F22" w:rsidRDefault="0028497A" w:rsidP="004676E3">
      <w:pPr>
        <w:pStyle w:val="affb"/>
        <w:numPr>
          <w:ilvl w:val="0"/>
          <w:numId w:val="17"/>
        </w:numPr>
        <w:rPr>
          <w:szCs w:val="24"/>
        </w:rPr>
      </w:pPr>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w:t>
      </w:r>
    </w:p>
    <w:p w:rsidR="0028497A" w:rsidRPr="00903F22" w:rsidRDefault="0028497A" w:rsidP="004676E3">
      <w:pPr>
        <w:pStyle w:val="affb"/>
        <w:numPr>
          <w:ilvl w:val="0"/>
          <w:numId w:val="17"/>
        </w:numPr>
        <w:rPr>
          <w:szCs w:val="24"/>
        </w:rPr>
      </w:pPr>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w:t>
      </w:r>
      <w:proofErr w:type="spellStart"/>
      <w:r w:rsidRPr="00903F22">
        <w:rPr>
          <w:szCs w:val="24"/>
        </w:rPr>
        <w:t>СНиП</w:t>
      </w:r>
      <w:proofErr w:type="spellEnd"/>
      <w:r w:rsidRPr="00903F22">
        <w:rPr>
          <w:szCs w:val="24"/>
        </w:rPr>
        <w:t xml:space="preserve"> 2.07.01-89*» (утв. Приказом Минстроя России от 30.12.2016 </w:t>
      </w:r>
      <w:r>
        <w:rPr>
          <w:szCs w:val="24"/>
        </w:rPr>
        <w:t>№ </w:t>
      </w:r>
      <w:r w:rsidRPr="00903F22">
        <w:rPr>
          <w:szCs w:val="24"/>
        </w:rPr>
        <w:t>1034/</w:t>
      </w:r>
      <w:proofErr w:type="spellStart"/>
      <w:proofErr w:type="gramStart"/>
      <w:r w:rsidRPr="00903F22">
        <w:rPr>
          <w:szCs w:val="24"/>
        </w:rPr>
        <w:t>пр</w:t>
      </w:r>
      <w:proofErr w:type="spellEnd"/>
      <w:proofErr w:type="gramEnd"/>
      <w:r w:rsidRPr="00903F22">
        <w:rPr>
          <w:szCs w:val="24"/>
        </w:rPr>
        <w:t>, в ред. от 10.02.2017).</w:t>
      </w:r>
    </w:p>
    <w:p w:rsidR="0028497A" w:rsidRPr="00903F22" w:rsidRDefault="0028497A" w:rsidP="004676E3">
      <w:pPr>
        <w:pStyle w:val="affb"/>
        <w:numPr>
          <w:ilvl w:val="0"/>
          <w:numId w:val="17"/>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Pr>
          <w:szCs w:val="24"/>
        </w:rPr>
        <w:t>№ </w:t>
      </w:r>
      <w:r w:rsidRPr="00903F22">
        <w:rPr>
          <w:szCs w:val="24"/>
        </w:rPr>
        <w:t>32).</w:t>
      </w:r>
    </w:p>
    <w:p w:rsidR="0028497A" w:rsidRPr="00903F22" w:rsidRDefault="0028497A" w:rsidP="004676E3">
      <w:pPr>
        <w:pStyle w:val="affb"/>
        <w:numPr>
          <w:ilvl w:val="0"/>
          <w:numId w:val="17"/>
        </w:numPr>
        <w:rPr>
          <w:szCs w:val="24"/>
        </w:rPr>
      </w:pPr>
      <w:r w:rsidRPr="00903F22">
        <w:rPr>
          <w:szCs w:val="24"/>
        </w:rPr>
        <w:t xml:space="preserve">СП 59.13330.2012 «Доступность зданий и сооружений для </w:t>
      </w:r>
      <w:proofErr w:type="spellStart"/>
      <w:r w:rsidRPr="00903F22">
        <w:rPr>
          <w:szCs w:val="24"/>
        </w:rPr>
        <w:t>маломобильных</w:t>
      </w:r>
      <w:proofErr w:type="spellEnd"/>
      <w:r w:rsidRPr="00903F22">
        <w:rPr>
          <w:szCs w:val="24"/>
        </w:rPr>
        <w:t xml:space="preserve"> групп населения. Актуализированная редакция </w:t>
      </w:r>
      <w:proofErr w:type="spellStart"/>
      <w:r w:rsidRPr="00903F22">
        <w:rPr>
          <w:szCs w:val="24"/>
        </w:rPr>
        <w:t>СНиП</w:t>
      </w:r>
      <w:proofErr w:type="spellEnd"/>
      <w:r w:rsidRPr="00903F22">
        <w:rPr>
          <w:szCs w:val="24"/>
        </w:rPr>
        <w:t xml:space="preserve"> 35-01-2001».</w:t>
      </w:r>
    </w:p>
    <w:p w:rsidR="0028497A" w:rsidRPr="00722162" w:rsidRDefault="0028497A" w:rsidP="0028497A">
      <w:pPr>
        <w:keepNext/>
        <w:suppressAutoHyphens/>
        <w:spacing w:before="240" w:after="240"/>
        <w:ind w:firstLine="0"/>
        <w:jc w:val="center"/>
        <w:outlineLvl w:val="2"/>
        <w:rPr>
          <w:rFonts w:eastAsia="Times New Roman" w:cs="Arial"/>
          <w:bCs/>
          <w:i/>
          <w:szCs w:val="26"/>
        </w:rPr>
      </w:pPr>
      <w:bookmarkStart w:id="513" w:name="_Toc497902141"/>
      <w:bookmarkStart w:id="514" w:name="_Toc501034228"/>
      <w:r w:rsidRPr="00722162">
        <w:rPr>
          <w:rFonts w:eastAsia="Times New Roman" w:cs="Arial"/>
          <w:bCs/>
          <w:i/>
          <w:szCs w:val="26"/>
        </w:rPr>
        <w:t>Иные документы</w:t>
      </w:r>
      <w:bookmarkEnd w:id="512"/>
      <w:bookmarkEnd w:id="513"/>
      <w:bookmarkEnd w:id="514"/>
    </w:p>
    <w:p w:rsidR="00366E20" w:rsidRDefault="00366E20" w:rsidP="004676E3">
      <w:pPr>
        <w:pStyle w:val="affb"/>
        <w:numPr>
          <w:ilvl w:val="0"/>
          <w:numId w:val="17"/>
        </w:numPr>
        <w:rPr>
          <w:szCs w:val="24"/>
        </w:rPr>
      </w:pPr>
      <w:proofErr w:type="gramStart"/>
      <w:r w:rsidRPr="00F931C1">
        <w:rPr>
          <w:szCs w:val="24"/>
        </w:rPr>
        <w:t>Методические рекомендации по размещению объектов массового спорта в субъе</w:t>
      </w:r>
      <w:r w:rsidRPr="00F931C1">
        <w:rPr>
          <w:szCs w:val="24"/>
        </w:rPr>
        <w:t>к</w:t>
      </w:r>
      <w:r w:rsidRPr="00F931C1">
        <w:rPr>
          <w:szCs w:val="24"/>
        </w:rPr>
        <w:t>тах Российской Федерации (</w:t>
      </w:r>
      <w:proofErr w:type="spellStart"/>
      <w:r w:rsidRPr="00F931C1">
        <w:rPr>
          <w:szCs w:val="24"/>
        </w:rPr>
        <w:t>Минспорт</w:t>
      </w:r>
      <w:proofErr w:type="spellEnd"/>
      <w:r w:rsidRPr="00F931C1">
        <w:rPr>
          <w:szCs w:val="24"/>
        </w:rPr>
        <w:t xml:space="preserve"> России</w:t>
      </w:r>
      <w:bookmarkStart w:id="515" w:name="OLE_LINK275"/>
      <w:bookmarkStart w:id="516" w:name="OLE_LINK276"/>
      <w:r>
        <w:rPr>
          <w:szCs w:val="24"/>
        </w:rPr>
        <w:t xml:space="preserve">) // </w:t>
      </w:r>
      <w:hyperlink r:id="rId17" w:history="1">
        <w:r w:rsidRPr="001E06CC">
          <w:t>http://www.minsport.gov.ru/activities/economy/</w:t>
        </w:r>
        <w:bookmarkEnd w:id="515"/>
        <w:bookmarkEnd w:id="516"/>
      </w:hyperlink>
      <w:r w:rsidRPr="00F931C1">
        <w:rPr>
          <w:szCs w:val="24"/>
        </w:rPr>
        <w:t>).</w:t>
      </w:r>
      <w:proofErr w:type="gramEnd"/>
    </w:p>
    <w:p w:rsidR="00366E20" w:rsidRPr="00A04FA2" w:rsidRDefault="00366E20" w:rsidP="004676E3">
      <w:pPr>
        <w:pStyle w:val="affb"/>
        <w:numPr>
          <w:ilvl w:val="0"/>
          <w:numId w:val="17"/>
        </w:numPr>
      </w:pPr>
      <w:r w:rsidRPr="001E06CC">
        <w:rPr>
          <w:szCs w:val="24"/>
        </w:rPr>
        <w:t>Нормативы минимальной обеспеченности и фактическая обеспеченность насел</w:t>
      </w:r>
      <w:r w:rsidRPr="001E06CC">
        <w:rPr>
          <w:szCs w:val="24"/>
        </w:rPr>
        <w:t>е</w:t>
      </w:r>
      <w:r w:rsidRPr="00A04FA2">
        <w:t xml:space="preserve">ния Саратовской области площадью стационарных торговых объектов на 01.01.2017 г. // </w:t>
      </w:r>
      <w:hyperlink r:id="rId18" w:history="1">
        <w:r w:rsidRPr="00A04FA2">
          <w:t>https://saratov.gov.ru/gov/auth/mineconom/PRLD/TOPBU/Norm_torg_2017.pdf</w:t>
        </w:r>
      </w:hyperlink>
      <w:r w:rsidRPr="00A04FA2">
        <w:t xml:space="preserve">. </w:t>
      </w:r>
    </w:p>
    <w:p w:rsidR="00366E20" w:rsidRPr="00A04FA2" w:rsidRDefault="00366E20" w:rsidP="004676E3">
      <w:pPr>
        <w:pStyle w:val="affb"/>
        <w:numPr>
          <w:ilvl w:val="0"/>
          <w:numId w:val="17"/>
        </w:numPr>
      </w:pPr>
      <w:r w:rsidRPr="00A04FA2">
        <w:t>Нормы проектирования объектов пожарной охраны. НПБ 101-95 (утв. ГУГПС МВД РФ, введены Приказом ГУГПС МВД РФ от 30.12.1994 № 36).</w:t>
      </w:r>
    </w:p>
    <w:p w:rsidR="00366E20" w:rsidRDefault="00366E20" w:rsidP="004676E3">
      <w:pPr>
        <w:pStyle w:val="affb"/>
        <w:numPr>
          <w:ilvl w:val="0"/>
          <w:numId w:val="17"/>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lastRenderedPageBreak/>
        <w:t>(</w:t>
      </w:r>
      <w:hyperlink r:id="rId19"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366E20" w:rsidRPr="00A04FA2" w:rsidRDefault="00366E20" w:rsidP="004676E3">
      <w:pPr>
        <w:pStyle w:val="affb"/>
        <w:numPr>
          <w:ilvl w:val="0"/>
          <w:numId w:val="17"/>
        </w:numPr>
        <w:rPr>
          <w:szCs w:val="24"/>
        </w:rPr>
      </w:pPr>
      <w:proofErr w:type="spellStart"/>
      <w:r w:rsidRPr="001D3630">
        <w:rPr>
          <w:szCs w:val="24"/>
        </w:rPr>
        <w:t>СанПиН</w:t>
      </w:r>
      <w:proofErr w:type="spellEnd"/>
      <w:r w:rsidRPr="001D3630">
        <w:rPr>
          <w:szCs w:val="24"/>
        </w:rPr>
        <w:t xml:space="preserve">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 (приняты Пост</w:t>
      </w:r>
      <w:r w:rsidRPr="001D3630">
        <w:rPr>
          <w:szCs w:val="24"/>
        </w:rPr>
        <w:t>а</w:t>
      </w:r>
      <w:r w:rsidRPr="001D3630">
        <w:rPr>
          <w:szCs w:val="24"/>
        </w:rPr>
        <w:t xml:space="preserve">новлением </w:t>
      </w:r>
      <w:r w:rsidRPr="00F21D60">
        <w:rPr>
          <w:szCs w:val="24"/>
        </w:rPr>
        <w:t xml:space="preserve">Главного государственного санитарного врача РФ от 25.09.2007 </w:t>
      </w:r>
      <w:r w:rsidRPr="001D3630">
        <w:rPr>
          <w:szCs w:val="24"/>
        </w:rPr>
        <w:t>№</w:t>
      </w:r>
      <w:r w:rsidRPr="00F21D60">
        <w:rPr>
          <w:szCs w:val="24"/>
        </w:rPr>
        <w:t xml:space="preserve"> 74</w:t>
      </w:r>
      <w:r w:rsidRPr="001D3630">
        <w:rPr>
          <w:szCs w:val="24"/>
        </w:rPr>
        <w:t xml:space="preserve">, в </w:t>
      </w:r>
      <w:r w:rsidRPr="00F21D60">
        <w:rPr>
          <w:szCs w:val="24"/>
        </w:rPr>
        <w:t>ред. от 25.04.2014</w:t>
      </w:r>
      <w:r w:rsidRPr="001D3630">
        <w:rPr>
          <w:szCs w:val="24"/>
        </w:rPr>
        <w:t>).</w:t>
      </w:r>
    </w:p>
    <w:p w:rsidR="0028497A" w:rsidRPr="00722162" w:rsidRDefault="0028497A" w:rsidP="0028497A">
      <w:pPr>
        <w:keepNext/>
        <w:suppressAutoHyphens/>
        <w:spacing w:before="240" w:after="240"/>
        <w:ind w:firstLine="0"/>
        <w:jc w:val="center"/>
        <w:outlineLvl w:val="2"/>
        <w:rPr>
          <w:rFonts w:eastAsia="Times New Roman" w:cs="Arial"/>
          <w:bCs/>
          <w:i/>
          <w:szCs w:val="26"/>
        </w:rPr>
      </w:pPr>
      <w:bookmarkStart w:id="517" w:name="_Toc497902142"/>
      <w:bookmarkStart w:id="518" w:name="_Toc501034229"/>
      <w:proofErr w:type="spellStart"/>
      <w:proofErr w:type="gramStart"/>
      <w:r w:rsidRPr="00722162">
        <w:rPr>
          <w:rFonts w:eastAsia="Times New Roman" w:cs="Arial"/>
          <w:bCs/>
          <w:i/>
          <w:szCs w:val="26"/>
        </w:rPr>
        <w:t>Интернет-источники</w:t>
      </w:r>
      <w:bookmarkEnd w:id="517"/>
      <w:bookmarkEnd w:id="518"/>
      <w:proofErr w:type="spellEnd"/>
      <w:proofErr w:type="gramEnd"/>
    </w:p>
    <w:p w:rsidR="0028497A" w:rsidRPr="00722162" w:rsidRDefault="0028497A" w:rsidP="004676E3">
      <w:pPr>
        <w:pStyle w:val="affb"/>
        <w:numPr>
          <w:ilvl w:val="0"/>
          <w:numId w:val="17"/>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20" w:history="1">
        <w:r w:rsidRPr="001E06CC">
          <w:rPr>
            <w:szCs w:val="24"/>
          </w:rPr>
          <w:t>http://fgis.economy.gov.ru</w:t>
        </w:r>
      </w:hyperlink>
      <w:r w:rsidRPr="00722162">
        <w:rPr>
          <w:szCs w:val="24"/>
        </w:rPr>
        <w:t>.</w:t>
      </w:r>
    </w:p>
    <w:p w:rsidR="0028497A" w:rsidRPr="00722162" w:rsidRDefault="0028497A" w:rsidP="004676E3">
      <w:pPr>
        <w:pStyle w:val="affb"/>
        <w:numPr>
          <w:ilvl w:val="0"/>
          <w:numId w:val="17"/>
        </w:numPr>
        <w:rPr>
          <w:szCs w:val="24"/>
        </w:rPr>
      </w:pPr>
      <w:r w:rsidRPr="00722162">
        <w:rPr>
          <w:szCs w:val="24"/>
        </w:rPr>
        <w:t xml:space="preserve">Федеральная служба государственной статистики – </w:t>
      </w:r>
      <w:hyperlink r:id="rId21" w:history="1">
        <w:r w:rsidRPr="001E06CC">
          <w:rPr>
            <w:szCs w:val="24"/>
          </w:rPr>
          <w:t>http://gks.ru</w:t>
        </w:r>
      </w:hyperlink>
      <w:r w:rsidRPr="00722162">
        <w:rPr>
          <w:szCs w:val="24"/>
        </w:rPr>
        <w:t xml:space="preserve">. </w:t>
      </w:r>
    </w:p>
    <w:p w:rsidR="001E06CC" w:rsidRPr="006940D9" w:rsidRDefault="0028497A" w:rsidP="00E4790C">
      <w:pPr>
        <w:pStyle w:val="affb"/>
        <w:numPr>
          <w:ilvl w:val="0"/>
          <w:numId w:val="17"/>
        </w:numPr>
        <w:rPr>
          <w:szCs w:val="24"/>
        </w:rPr>
      </w:pPr>
      <w:bookmarkStart w:id="519" w:name="OLE_LINK132"/>
      <w:bookmarkStart w:id="520" w:name="OLE_LINK133"/>
      <w:bookmarkStart w:id="521" w:name="OLE_LINK134"/>
      <w:bookmarkStart w:id="522" w:name="OLE_LINK224"/>
      <w:bookmarkStart w:id="523" w:name="OLE_LINK225"/>
      <w:bookmarkStart w:id="524" w:name="OLE_LINK408"/>
      <w:bookmarkStart w:id="525" w:name="OLE_LINK409"/>
      <w:r w:rsidRPr="008B0767">
        <w:rPr>
          <w:szCs w:val="24"/>
        </w:rPr>
        <w:t xml:space="preserve">Официальный сайт </w:t>
      </w:r>
      <w:r w:rsidR="00954DE7">
        <w:rPr>
          <w:szCs w:val="24"/>
        </w:rPr>
        <w:t xml:space="preserve">администрации </w:t>
      </w:r>
      <w:r w:rsidR="001629B4">
        <w:rPr>
          <w:szCs w:val="24"/>
        </w:rPr>
        <w:t>Вольск</w:t>
      </w:r>
      <w:r w:rsidRPr="008B0767">
        <w:rPr>
          <w:szCs w:val="24"/>
        </w:rPr>
        <w:t>ого</w:t>
      </w:r>
      <w:r w:rsidR="00954DE7">
        <w:rPr>
          <w:szCs w:val="24"/>
        </w:rPr>
        <w:t xml:space="preserve"> муниципального</w:t>
      </w:r>
      <w:r w:rsidRPr="008B0767">
        <w:rPr>
          <w:szCs w:val="24"/>
        </w:rPr>
        <w:t xml:space="preserve"> района </w:t>
      </w:r>
      <w:r w:rsidR="00954DE7">
        <w:rPr>
          <w:szCs w:val="24"/>
        </w:rPr>
        <w:t>Сарато</w:t>
      </w:r>
      <w:r w:rsidR="00954DE7">
        <w:rPr>
          <w:szCs w:val="24"/>
        </w:rPr>
        <w:t>в</w:t>
      </w:r>
      <w:r w:rsidR="00954DE7">
        <w:rPr>
          <w:szCs w:val="24"/>
        </w:rPr>
        <w:t>ской</w:t>
      </w:r>
      <w:r w:rsidRPr="008B0767">
        <w:rPr>
          <w:szCs w:val="24"/>
        </w:rPr>
        <w:t xml:space="preserve"> области –</w:t>
      </w:r>
      <w:bookmarkStart w:id="526" w:name="OLE_LINK63"/>
      <w:r w:rsidR="00D55C2B" w:rsidRPr="006940D9">
        <w:rPr>
          <w:szCs w:val="24"/>
        </w:rPr>
        <w:fldChar w:fldCharType="begin"/>
      </w:r>
      <w:r w:rsidR="006940D9" w:rsidRPr="006940D9">
        <w:rPr>
          <w:szCs w:val="24"/>
        </w:rPr>
        <w:instrText xml:space="preserve"> HYPERLINK "http://вольск.рф" </w:instrText>
      </w:r>
      <w:r w:rsidR="00D55C2B" w:rsidRPr="006940D9">
        <w:rPr>
          <w:szCs w:val="24"/>
        </w:rPr>
        <w:fldChar w:fldCharType="separate"/>
      </w:r>
      <w:r w:rsidR="006940D9" w:rsidRPr="006940D9">
        <w:rPr>
          <w:szCs w:val="24"/>
        </w:rPr>
        <w:t>http://вольск.рф</w:t>
      </w:r>
      <w:r w:rsidR="00D55C2B" w:rsidRPr="006940D9">
        <w:rPr>
          <w:szCs w:val="24"/>
        </w:rPr>
        <w:fldChar w:fldCharType="end"/>
      </w:r>
      <w:bookmarkEnd w:id="526"/>
      <w:r w:rsidRPr="001E06CC">
        <w:rPr>
          <w:szCs w:val="24"/>
        </w:rPr>
        <w:t>.</w:t>
      </w:r>
      <w:bookmarkEnd w:id="464"/>
    </w:p>
    <w:bookmarkEnd w:id="519"/>
    <w:bookmarkEnd w:id="520"/>
    <w:bookmarkEnd w:id="521"/>
    <w:bookmarkEnd w:id="522"/>
    <w:bookmarkEnd w:id="523"/>
    <w:bookmarkEnd w:id="524"/>
    <w:bookmarkEnd w:id="525"/>
    <w:p w:rsidR="001E06CC" w:rsidRDefault="001E06CC" w:rsidP="004676E3">
      <w:pPr>
        <w:pStyle w:val="affb"/>
        <w:numPr>
          <w:ilvl w:val="0"/>
          <w:numId w:val="17"/>
        </w:numPr>
      </w:pPr>
      <w:r>
        <w:t xml:space="preserve">Официальный портал Правительства Саратовской области // </w:t>
      </w:r>
      <w:r w:rsidRPr="001E06CC">
        <w:t>https://saratov.gov.ru</w:t>
      </w:r>
      <w:r>
        <w:t>.</w:t>
      </w:r>
    </w:p>
    <w:p w:rsidR="0028497A" w:rsidRDefault="0028497A" w:rsidP="004676E3">
      <w:pPr>
        <w:pStyle w:val="affb"/>
        <w:numPr>
          <w:ilvl w:val="0"/>
          <w:numId w:val="17"/>
        </w:numPr>
      </w:pPr>
      <w:r>
        <w:br w:type="page"/>
      </w:r>
    </w:p>
    <w:p w:rsidR="0028497A" w:rsidRPr="001059E8" w:rsidRDefault="0028497A" w:rsidP="0028497A">
      <w:pPr>
        <w:pStyle w:val="11"/>
      </w:pPr>
      <w:bookmarkStart w:id="527" w:name="_Toc497484887"/>
      <w:bookmarkStart w:id="528" w:name="_Toc497902143"/>
      <w:bookmarkStart w:id="529" w:name="_Toc501034230"/>
      <w:r>
        <w:lastRenderedPageBreak/>
        <w:t xml:space="preserve">Приложение 2. </w:t>
      </w:r>
      <w:r w:rsidRPr="006072F5">
        <w:t>Список терминов и определений, применяемых в местных нормативах градостроительного проектирования</w:t>
      </w:r>
      <w:bookmarkEnd w:id="527"/>
      <w:bookmarkEnd w:id="528"/>
      <w:bookmarkEnd w:id="529"/>
    </w:p>
    <w:p w:rsidR="0028497A" w:rsidRPr="004D5282" w:rsidRDefault="0028497A" w:rsidP="0028497A">
      <w:pPr>
        <w:rPr>
          <w:rFonts w:cs="Times New Roman"/>
          <w:szCs w:val="24"/>
        </w:rPr>
      </w:pPr>
      <w:proofErr w:type="gramStart"/>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roofErr w:type="gramEnd"/>
    </w:p>
    <w:p w:rsidR="0028497A" w:rsidRPr="00903F22" w:rsidRDefault="0028497A" w:rsidP="0028497A">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28497A" w:rsidRPr="00903F22" w:rsidRDefault="0028497A" w:rsidP="0028497A">
      <w:pPr>
        <w:rPr>
          <w:rFonts w:cs="Times New Roman"/>
          <w:szCs w:val="24"/>
        </w:rPr>
      </w:pPr>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p w:rsidR="0028497A" w:rsidRPr="004D5282" w:rsidRDefault="0028497A" w:rsidP="0028497A">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28497A" w:rsidRPr="004D5282" w:rsidRDefault="0028497A" w:rsidP="0028497A">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28497A" w:rsidRDefault="0028497A" w:rsidP="0028497A">
      <w:pPr>
        <w:rPr>
          <w:szCs w:val="24"/>
        </w:rPr>
      </w:pPr>
      <w:bookmarkStart w:id="530" w:name="OLE_LINK466"/>
      <w:bookmarkStart w:id="531" w:name="OLE_LINK467"/>
      <w:bookmarkStart w:id="532" w:name="OLE_LINK468"/>
      <w:proofErr w:type="gramStart"/>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roofErr w:type="gramEnd"/>
    </w:p>
    <w:p w:rsidR="0028497A" w:rsidRPr="00DA17E2" w:rsidRDefault="0028497A" w:rsidP="0028497A">
      <w:pPr>
        <w:pStyle w:val="aff6"/>
        <w:rPr>
          <w:lang w:val="ru-RU"/>
        </w:rPr>
      </w:pPr>
      <w:r>
        <w:rPr>
          <w:b/>
          <w:lang w:val="ru-RU"/>
        </w:rPr>
        <w:t>О</w:t>
      </w:r>
      <w:r w:rsidRPr="00DA17E2">
        <w:rPr>
          <w:b/>
          <w:lang w:val="ru-RU"/>
        </w:rPr>
        <w:t xml:space="preserve">бщеобразовательная организация </w:t>
      </w:r>
      <w:r w:rsidRPr="00DA17E2">
        <w:rPr>
          <w:lang w:val="ru-RU"/>
        </w:rPr>
        <w:t>– образовательная организация, осущест</w:t>
      </w:r>
      <w:r w:rsidRPr="00DA17E2">
        <w:rPr>
          <w:lang w:val="ru-RU"/>
        </w:rPr>
        <w:t>в</w:t>
      </w:r>
      <w:r w:rsidRPr="00DA17E2">
        <w:rPr>
          <w:lang w:val="ru-RU"/>
        </w:rPr>
        <w:t>ляющая в качестве основной цели ее деятельности образовательную деятельность по пр</w:t>
      </w:r>
      <w:r w:rsidRPr="00DA17E2">
        <w:rPr>
          <w:lang w:val="ru-RU"/>
        </w:rPr>
        <w:t>о</w:t>
      </w:r>
      <w:r w:rsidRPr="00DA17E2">
        <w:rPr>
          <w:lang w:val="ru-RU"/>
        </w:rPr>
        <w:t>граммам начального общего, основного общего и (или) среднего общего образования</w:t>
      </w:r>
      <w:r>
        <w:rPr>
          <w:lang w:val="ru-RU"/>
        </w:rPr>
        <w:t>.</w:t>
      </w:r>
    </w:p>
    <w:p w:rsidR="0028497A" w:rsidRPr="00DA17E2" w:rsidRDefault="0028497A" w:rsidP="0028497A">
      <w:pPr>
        <w:pStyle w:val="aff6"/>
        <w:rPr>
          <w:lang w:val="ru-RU"/>
        </w:rPr>
      </w:pPr>
      <w:r>
        <w:rPr>
          <w:b/>
          <w:lang w:val="ru-RU"/>
        </w:rPr>
        <w:t>О</w:t>
      </w:r>
      <w:r w:rsidRPr="00DA17E2">
        <w:rPr>
          <w:b/>
          <w:lang w:val="ru-RU"/>
        </w:rPr>
        <w:t xml:space="preserve">бщеобразовательная организация </w:t>
      </w:r>
      <w:r w:rsidRPr="00DA17E2">
        <w:rPr>
          <w:b/>
        </w:rPr>
        <w:t>I</w:t>
      </w:r>
      <w:r w:rsidRPr="00DA17E2">
        <w:rPr>
          <w:b/>
          <w:lang w:val="ru-RU"/>
        </w:rPr>
        <w:t xml:space="preserve"> ступени обучения </w:t>
      </w:r>
      <w:r w:rsidRPr="00DA17E2">
        <w:rPr>
          <w:lang w:val="ru-RU"/>
        </w:rPr>
        <w:t>– общеобразовательная организация начального образования</w:t>
      </w:r>
      <w:r>
        <w:rPr>
          <w:lang w:val="ru-RU"/>
        </w:rPr>
        <w:t>.</w:t>
      </w:r>
    </w:p>
    <w:p w:rsidR="0028497A" w:rsidRPr="00DA17E2" w:rsidRDefault="0028497A" w:rsidP="0028497A">
      <w:pPr>
        <w:pStyle w:val="aff6"/>
        <w:rPr>
          <w:lang w:val="ru-RU"/>
        </w:rPr>
      </w:pPr>
      <w:r>
        <w:rPr>
          <w:b/>
          <w:lang w:val="ru-RU"/>
        </w:rPr>
        <w:t>О</w:t>
      </w:r>
      <w:r w:rsidRPr="00DA17E2">
        <w:rPr>
          <w:b/>
          <w:lang w:val="ru-RU"/>
        </w:rPr>
        <w:t xml:space="preserve">бщеобразовательная организация </w:t>
      </w:r>
      <w:r w:rsidRPr="00DA17E2">
        <w:rPr>
          <w:b/>
        </w:rPr>
        <w:t>II</w:t>
      </w:r>
      <w:r w:rsidRPr="00DA17E2">
        <w:rPr>
          <w:b/>
          <w:lang w:val="ru-RU"/>
        </w:rPr>
        <w:t xml:space="preserve"> ступени обучения </w:t>
      </w:r>
      <w:r w:rsidRPr="00DA17E2">
        <w:rPr>
          <w:lang w:val="ru-RU"/>
        </w:rPr>
        <w:t>– общеобразовательная ор</w:t>
      </w:r>
      <w:r>
        <w:rPr>
          <w:lang w:val="ru-RU"/>
        </w:rPr>
        <w:t>ганизация основного образования.</w:t>
      </w:r>
    </w:p>
    <w:p w:rsidR="0028497A" w:rsidRPr="00DA17E2" w:rsidRDefault="0028497A" w:rsidP="0028497A">
      <w:pPr>
        <w:pStyle w:val="aff6"/>
        <w:rPr>
          <w:lang w:val="ru-RU"/>
        </w:rPr>
      </w:pPr>
      <w:r>
        <w:rPr>
          <w:b/>
          <w:lang w:val="ru-RU"/>
        </w:rPr>
        <w:t>О</w:t>
      </w:r>
      <w:r w:rsidRPr="00DA17E2">
        <w:rPr>
          <w:b/>
          <w:lang w:val="ru-RU"/>
        </w:rPr>
        <w:t xml:space="preserve">бщеобразовательная организация </w:t>
      </w:r>
      <w:r w:rsidRPr="00DA17E2">
        <w:rPr>
          <w:b/>
        </w:rPr>
        <w:t>III</w:t>
      </w:r>
      <w:r w:rsidRPr="00DA17E2">
        <w:rPr>
          <w:b/>
          <w:lang w:val="ru-RU"/>
        </w:rPr>
        <w:t xml:space="preserve"> ступени обучения </w:t>
      </w:r>
      <w:r w:rsidRPr="00DA17E2">
        <w:rPr>
          <w:lang w:val="ru-RU"/>
        </w:rPr>
        <w:t>– общеобразовател</w:t>
      </w:r>
      <w:r w:rsidRPr="00DA17E2">
        <w:rPr>
          <w:lang w:val="ru-RU"/>
        </w:rPr>
        <w:t>ь</w:t>
      </w:r>
      <w:r w:rsidRPr="00DA17E2">
        <w:rPr>
          <w:lang w:val="ru-RU"/>
        </w:rPr>
        <w:t>ная организация среднего образования</w:t>
      </w:r>
      <w:r>
        <w:rPr>
          <w:lang w:val="ru-RU"/>
        </w:rPr>
        <w:t>.</w:t>
      </w:r>
    </w:p>
    <w:bookmarkEnd w:id="530"/>
    <w:bookmarkEnd w:id="531"/>
    <w:bookmarkEnd w:id="532"/>
    <w:p w:rsidR="0028497A" w:rsidRPr="004D5282" w:rsidRDefault="0028497A" w:rsidP="0028497A">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sidR="00A04FA2">
        <w:rPr>
          <w:szCs w:val="24"/>
        </w:rPr>
        <w:t>Саратовск</w:t>
      </w:r>
      <w:r>
        <w:rPr>
          <w:szCs w:val="24"/>
        </w:rPr>
        <w:t>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p w:rsidR="0028497A" w:rsidRPr="001A1EDB" w:rsidRDefault="0028497A" w:rsidP="0028497A">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28497A" w:rsidRPr="001A1EDB" w:rsidRDefault="0028497A" w:rsidP="0028497A">
      <w:pPr>
        <w:rPr>
          <w:szCs w:val="24"/>
        </w:rPr>
      </w:pPr>
      <w:r>
        <w:rPr>
          <w:b/>
          <w:szCs w:val="24"/>
        </w:rPr>
        <w:lastRenderedPageBreak/>
        <w:t>Физкультурно-с</w:t>
      </w:r>
      <w:r w:rsidRPr="001A1EDB">
        <w:rPr>
          <w:b/>
          <w:szCs w:val="24"/>
        </w:rPr>
        <w:t>портивный зал</w:t>
      </w:r>
      <w:r w:rsidRPr="001A1EDB">
        <w:rPr>
          <w:szCs w:val="24"/>
        </w:rPr>
        <w:t xml:space="preserve"> - спортивное сооружение, содержащее униве</w:t>
      </w:r>
      <w:r w:rsidRPr="001A1EDB">
        <w:rPr>
          <w:szCs w:val="24"/>
        </w:rPr>
        <w:t>р</w:t>
      </w:r>
      <w:r w:rsidRPr="001A1EDB">
        <w:rPr>
          <w:szCs w:val="24"/>
        </w:rPr>
        <w:t>сальный спортивный зал.</w:t>
      </w:r>
    </w:p>
    <w:p w:rsidR="0028497A" w:rsidRDefault="0028497A" w:rsidP="0028497A">
      <w:pPr>
        <w:rPr>
          <w:szCs w:val="24"/>
        </w:rPr>
      </w:pPr>
      <w:proofErr w:type="spellStart"/>
      <w:r w:rsidRPr="00F87D47">
        <w:rPr>
          <w:b/>
          <w:szCs w:val="24"/>
        </w:rPr>
        <w:t>Межпоселенческая</w:t>
      </w:r>
      <w:proofErr w:type="spellEnd"/>
      <w:r w:rsidRPr="00F87D47">
        <w:rPr>
          <w:b/>
          <w:szCs w:val="24"/>
        </w:rPr>
        <w:t xml:space="preserve"> библиотека</w:t>
      </w:r>
      <w:r>
        <w:rPr>
          <w:szCs w:val="24"/>
        </w:rPr>
        <w:t>–</w:t>
      </w:r>
      <w:r w:rsidRPr="00F87D47">
        <w:rPr>
          <w:szCs w:val="24"/>
        </w:rPr>
        <w:t xml:space="preserve"> </w:t>
      </w:r>
      <w:proofErr w:type="gramStart"/>
      <w:r w:rsidRPr="00F87D47">
        <w:rPr>
          <w:szCs w:val="24"/>
        </w:rPr>
        <w:t>це</w:t>
      </w:r>
      <w:proofErr w:type="gramEnd"/>
      <w:r w:rsidRPr="00F87D47">
        <w:rPr>
          <w:szCs w:val="24"/>
        </w:rPr>
        <w:t>нтральная библиотека муниципального ра</w:t>
      </w:r>
      <w:r w:rsidRPr="00F87D47">
        <w:rPr>
          <w:szCs w:val="24"/>
        </w:rPr>
        <w:t>й</w:t>
      </w:r>
      <w:r w:rsidRPr="00F87D47">
        <w:rPr>
          <w:szCs w:val="24"/>
        </w:rPr>
        <w:t xml:space="preserve">она, которой органами местного самоуправления присвоен статус </w:t>
      </w:r>
      <w:proofErr w:type="spellStart"/>
      <w:r w:rsidRPr="00F87D47">
        <w:rPr>
          <w:szCs w:val="24"/>
        </w:rPr>
        <w:t>межпоселенческой</w:t>
      </w:r>
      <w:proofErr w:type="spellEnd"/>
      <w:r w:rsidRPr="00F87D47">
        <w:rPr>
          <w:szCs w:val="24"/>
        </w:rPr>
        <w:t>.</w:t>
      </w:r>
    </w:p>
    <w:p w:rsidR="0028497A" w:rsidRPr="00966ADD" w:rsidRDefault="0028497A" w:rsidP="0028497A">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28497A" w:rsidRPr="00722162" w:rsidRDefault="0028497A" w:rsidP="0028497A">
      <w:pPr>
        <w:pStyle w:val="aff6"/>
        <w:spacing w:before="120"/>
        <w:rPr>
          <w:b/>
          <w:i/>
          <w:lang w:val="ru-RU"/>
        </w:rPr>
      </w:pPr>
      <w:r w:rsidRPr="00722162">
        <w:rPr>
          <w:b/>
          <w:i/>
          <w:lang w:val="ru-RU"/>
        </w:rPr>
        <w:t>Перечень используемых сокращений</w:t>
      </w:r>
    </w:p>
    <w:p w:rsidR="0028497A" w:rsidRPr="00722162" w:rsidRDefault="0028497A" w:rsidP="0028497A">
      <w:pPr>
        <w:pStyle w:val="aff6"/>
        <w:spacing w:after="120"/>
        <w:rPr>
          <w:lang w:val="ru-RU"/>
        </w:rPr>
      </w:pPr>
      <w:r w:rsidRPr="00722162">
        <w:rPr>
          <w:lang w:val="ru-RU"/>
        </w:rPr>
        <w:t xml:space="preserve">В </w:t>
      </w:r>
      <w:r w:rsidR="00002803">
        <w:rPr>
          <w:lang w:val="ru-RU"/>
        </w:rPr>
        <w:t xml:space="preserve">МНГП </w:t>
      </w:r>
      <w:r w:rsidR="001629B4">
        <w:rPr>
          <w:lang w:val="ru-RU"/>
        </w:rPr>
        <w:t>Вольск</w:t>
      </w:r>
      <w:r w:rsidR="00002803">
        <w:rPr>
          <w:lang w:val="ru-RU"/>
        </w:rPr>
        <w:t>ого района</w:t>
      </w:r>
      <w:r w:rsidRPr="00722162">
        <w:rPr>
          <w:lang w:val="ru-RU"/>
        </w:rPr>
        <w:t xml:space="preserve"> применяются следующие сокращения:</w:t>
      </w:r>
    </w:p>
    <w:tbl>
      <w:tblPr>
        <w:tblW w:w="5000" w:type="pct"/>
        <w:jc w:val="center"/>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4A0"/>
      </w:tblPr>
      <w:tblGrid>
        <w:gridCol w:w="1812"/>
        <w:gridCol w:w="7598"/>
      </w:tblGrid>
      <w:tr w:rsidR="0028497A" w:rsidRPr="00722162" w:rsidTr="00F12141">
        <w:trPr>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28497A" w:rsidRPr="00722162" w:rsidRDefault="0028497A" w:rsidP="007F7864">
            <w:pPr>
              <w:widowControl w:val="0"/>
              <w:autoSpaceDE w:val="0"/>
              <w:autoSpaceDN w:val="0"/>
              <w:adjustRightInd w:val="0"/>
              <w:spacing w:line="276" w:lineRule="auto"/>
              <w:ind w:firstLine="0"/>
              <w:jc w:val="center"/>
              <w:rPr>
                <w:rFonts w:eastAsia="Times New Roman"/>
                <w:b/>
                <w:i/>
                <w:sz w:val="20"/>
                <w:szCs w:val="20"/>
              </w:rPr>
            </w:pPr>
            <w:r w:rsidRPr="00722162">
              <w:rPr>
                <w:rFonts w:eastAsia="Times New Roman"/>
                <w:b/>
                <w:i/>
                <w:sz w:val="20"/>
                <w:szCs w:val="20"/>
              </w:rPr>
              <w:t>Сокращения слов и словосочетаний</w:t>
            </w:r>
          </w:p>
        </w:tc>
      </w:tr>
      <w:tr w:rsidR="0028497A" w:rsidRPr="00722162" w:rsidTr="00F12141">
        <w:trPr>
          <w:jc w:val="center"/>
        </w:trPr>
        <w:tc>
          <w:tcPr>
            <w:tcW w:w="963"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28497A" w:rsidRPr="00722162" w:rsidRDefault="0028497A" w:rsidP="007F7864">
            <w:pPr>
              <w:widowControl w:val="0"/>
              <w:autoSpaceDE w:val="0"/>
              <w:autoSpaceDN w:val="0"/>
              <w:adjustRightInd w:val="0"/>
              <w:spacing w:line="276" w:lineRule="auto"/>
              <w:ind w:firstLine="0"/>
              <w:jc w:val="center"/>
              <w:rPr>
                <w:rFonts w:eastAsia="Times New Roman"/>
                <w:b/>
                <w:i/>
                <w:sz w:val="20"/>
                <w:szCs w:val="20"/>
              </w:rPr>
            </w:pPr>
            <w:r w:rsidRPr="00722162">
              <w:rPr>
                <w:rFonts w:eastAsia="Times New Roman"/>
                <w:b/>
                <w:i/>
                <w:sz w:val="20"/>
                <w:szCs w:val="20"/>
              </w:rPr>
              <w:t>Сокращение</w:t>
            </w:r>
          </w:p>
        </w:tc>
        <w:tc>
          <w:tcPr>
            <w:tcW w:w="4037"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28497A" w:rsidRPr="00722162" w:rsidRDefault="0028497A" w:rsidP="007F7864">
            <w:pPr>
              <w:widowControl w:val="0"/>
              <w:autoSpaceDE w:val="0"/>
              <w:autoSpaceDN w:val="0"/>
              <w:adjustRightInd w:val="0"/>
              <w:spacing w:line="276" w:lineRule="auto"/>
              <w:ind w:firstLine="0"/>
              <w:jc w:val="center"/>
              <w:rPr>
                <w:rFonts w:eastAsia="Times New Roman"/>
                <w:b/>
                <w:i/>
                <w:sz w:val="20"/>
                <w:szCs w:val="20"/>
              </w:rPr>
            </w:pPr>
            <w:r w:rsidRPr="00722162">
              <w:rPr>
                <w:rFonts w:eastAsia="Times New Roman"/>
                <w:b/>
                <w:i/>
                <w:sz w:val="20"/>
                <w:szCs w:val="20"/>
              </w:rPr>
              <w:t>Слово/словосочетание</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1629B4" w:rsidP="007F7864">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28497A" w:rsidRPr="00722162">
              <w:rPr>
                <w:rFonts w:eastAsia="Times New Roman"/>
                <w:sz w:val="20"/>
                <w:szCs w:val="20"/>
              </w:rPr>
              <w:t>ий район</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A04FA2" w:rsidP="007F7864">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1629B4">
              <w:rPr>
                <w:rFonts w:eastAsia="Times New Roman"/>
                <w:sz w:val="20"/>
                <w:szCs w:val="20"/>
              </w:rPr>
              <w:t>Вольск</w:t>
            </w:r>
            <w:r w:rsidR="0028497A" w:rsidRPr="00722162">
              <w:rPr>
                <w:rFonts w:eastAsia="Times New Roman"/>
                <w:sz w:val="20"/>
                <w:szCs w:val="20"/>
              </w:rPr>
              <w:t xml:space="preserve">ий </w:t>
            </w:r>
            <w:r>
              <w:rPr>
                <w:rFonts w:eastAsia="Times New Roman"/>
                <w:sz w:val="20"/>
                <w:szCs w:val="20"/>
              </w:rPr>
              <w:t xml:space="preserve">муниципальный </w:t>
            </w:r>
            <w:r w:rsidR="0028497A" w:rsidRPr="00722162">
              <w:rPr>
                <w:rFonts w:eastAsia="Times New Roman"/>
                <w:sz w:val="20"/>
                <w:szCs w:val="20"/>
              </w:rPr>
              <w:t xml:space="preserve">район </w:t>
            </w:r>
            <w:r>
              <w:rPr>
                <w:rFonts w:eastAsia="Times New Roman"/>
                <w:sz w:val="20"/>
                <w:szCs w:val="20"/>
              </w:rPr>
              <w:t>Саратовск</w:t>
            </w:r>
            <w:r w:rsidR="0028497A" w:rsidRPr="00722162">
              <w:rPr>
                <w:rFonts w:eastAsia="Times New Roman"/>
                <w:sz w:val="20"/>
                <w:szCs w:val="20"/>
              </w:rPr>
              <w:t>ой области</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гг.</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годы</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др.</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другие</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28497A" w:rsidP="007F7864">
            <w:pPr>
              <w:widowControl w:val="0"/>
              <w:autoSpaceDE w:val="0"/>
              <w:autoSpaceDN w:val="0"/>
              <w:adjustRightInd w:val="0"/>
              <w:spacing w:line="276" w:lineRule="auto"/>
              <w:ind w:firstLine="0"/>
              <w:jc w:val="left"/>
              <w:rPr>
                <w:rFonts w:eastAsia="Times New Roman"/>
                <w:bCs/>
                <w:sz w:val="20"/>
                <w:szCs w:val="20"/>
              </w:rPr>
            </w:pPr>
            <w:r w:rsidRPr="00722162">
              <w:rPr>
                <w:rFonts w:eastAsia="Times New Roman"/>
                <w:bCs/>
                <w:sz w:val="20"/>
                <w:szCs w:val="20"/>
              </w:rPr>
              <w:t>МНГП</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Местные нормативы градостроительного проектирования</w:t>
            </w:r>
          </w:p>
        </w:tc>
      </w:tr>
      <w:tr w:rsidR="0028497A" w:rsidRPr="00722162" w:rsidTr="00F12141">
        <w:trPr>
          <w:trHeight w:val="113"/>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002803" w:rsidP="007F7864">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001629B4">
              <w:rPr>
                <w:rFonts w:eastAsia="Times New Roman"/>
                <w:bCs/>
                <w:sz w:val="20"/>
                <w:szCs w:val="20"/>
              </w:rPr>
              <w:t>Вольск</w:t>
            </w:r>
            <w:r>
              <w:rPr>
                <w:rFonts w:eastAsia="Times New Roman"/>
                <w:bCs/>
                <w:sz w:val="20"/>
                <w:szCs w:val="20"/>
              </w:rPr>
              <w:t>ого района</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 xml:space="preserve">Местные нормативы </w:t>
            </w:r>
            <w:r w:rsidRPr="00722162">
              <w:rPr>
                <w:sz w:val="20"/>
                <w:szCs w:val="20"/>
              </w:rPr>
              <w:t xml:space="preserve">градостроительного проектирования </w:t>
            </w:r>
            <w:r w:rsidR="001629B4">
              <w:rPr>
                <w:sz w:val="20"/>
                <w:szCs w:val="20"/>
              </w:rPr>
              <w:t>Вольск</w:t>
            </w:r>
            <w:r w:rsidRPr="00722162">
              <w:rPr>
                <w:sz w:val="20"/>
                <w:szCs w:val="20"/>
              </w:rPr>
              <w:t>ого</w:t>
            </w:r>
            <w:r w:rsidR="00A04FA2">
              <w:rPr>
                <w:sz w:val="20"/>
                <w:szCs w:val="20"/>
              </w:rPr>
              <w:t xml:space="preserve"> муниципального</w:t>
            </w:r>
            <w:r w:rsidRPr="00722162">
              <w:rPr>
                <w:sz w:val="20"/>
                <w:szCs w:val="20"/>
              </w:rPr>
              <w:t xml:space="preserve"> района </w:t>
            </w:r>
            <w:r w:rsidR="00A04FA2">
              <w:rPr>
                <w:sz w:val="20"/>
                <w:szCs w:val="20"/>
              </w:rPr>
              <w:t>Саратовск</w:t>
            </w:r>
            <w:r w:rsidRPr="00722162">
              <w:rPr>
                <w:sz w:val="20"/>
                <w:szCs w:val="20"/>
              </w:rPr>
              <w:t>ой области</w:t>
            </w:r>
          </w:p>
        </w:tc>
      </w:tr>
      <w:tr w:rsidR="0028497A" w:rsidRPr="00722162" w:rsidTr="00F12141">
        <w:trPr>
          <w:trHeight w:val="113"/>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28497A" w:rsidRPr="00722162" w:rsidRDefault="0028497A" w:rsidP="007F7864">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МО</w:t>
            </w:r>
          </w:p>
        </w:tc>
        <w:tc>
          <w:tcPr>
            <w:tcW w:w="4037" w:type="pct"/>
            <w:tcBorders>
              <w:top w:val="single" w:sz="12" w:space="0" w:color="auto"/>
              <w:left w:val="single" w:sz="12" w:space="0" w:color="auto"/>
              <w:bottom w:val="single" w:sz="12" w:space="0" w:color="auto"/>
              <w:right w:val="single" w:sz="12" w:space="0" w:color="auto"/>
            </w:tcBorders>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н.п.</w:t>
            </w:r>
          </w:p>
        </w:tc>
        <w:tc>
          <w:tcPr>
            <w:tcW w:w="4037" w:type="pct"/>
            <w:tcBorders>
              <w:top w:val="single" w:sz="12" w:space="0" w:color="auto"/>
              <w:left w:val="single" w:sz="12" w:space="0" w:color="auto"/>
              <w:bottom w:val="single" w:sz="12" w:space="0" w:color="auto"/>
              <w:right w:val="single" w:sz="12" w:space="0" w:color="auto"/>
            </w:tcBorders>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населенный пункт</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п.</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пункт</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proofErr w:type="spellStart"/>
            <w:r w:rsidRPr="00722162">
              <w:rPr>
                <w:rFonts w:eastAsia="Times New Roman"/>
                <w:sz w:val="20"/>
                <w:szCs w:val="20"/>
              </w:rPr>
              <w:t>пп</w:t>
            </w:r>
            <w:proofErr w:type="spellEnd"/>
            <w:r w:rsidRPr="00722162">
              <w:rPr>
                <w:rFonts w:eastAsia="Times New Roman"/>
                <w:sz w:val="20"/>
                <w:szCs w:val="20"/>
              </w:rPr>
              <w:t>.</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подпункт</w:t>
            </w:r>
          </w:p>
        </w:tc>
      </w:tr>
      <w:tr w:rsidR="00537125"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537125" w:rsidRPr="00722162" w:rsidRDefault="00537125" w:rsidP="007F7864">
            <w:pPr>
              <w:widowControl w:val="0"/>
              <w:autoSpaceDE w:val="0"/>
              <w:autoSpaceDN w:val="0"/>
              <w:adjustRightInd w:val="0"/>
              <w:ind w:firstLine="0"/>
              <w:jc w:val="left"/>
              <w:rPr>
                <w:rFonts w:eastAsia="Times New Roman"/>
                <w:sz w:val="20"/>
                <w:szCs w:val="20"/>
              </w:rPr>
            </w:pPr>
            <w:bookmarkStart w:id="533" w:name="_Hlk499136733"/>
            <w:r>
              <w:rPr>
                <w:rFonts w:eastAsia="Times New Roman"/>
                <w:sz w:val="20"/>
                <w:szCs w:val="20"/>
              </w:rPr>
              <w:t>р.п.</w:t>
            </w:r>
          </w:p>
        </w:tc>
        <w:tc>
          <w:tcPr>
            <w:tcW w:w="4037" w:type="pct"/>
            <w:tcBorders>
              <w:top w:val="single" w:sz="12" w:space="0" w:color="auto"/>
              <w:left w:val="single" w:sz="12" w:space="0" w:color="auto"/>
              <w:bottom w:val="single" w:sz="12" w:space="0" w:color="auto"/>
              <w:right w:val="single" w:sz="12" w:space="0" w:color="auto"/>
            </w:tcBorders>
          </w:tcPr>
          <w:p w:rsidR="00537125" w:rsidRPr="00722162" w:rsidRDefault="00537125" w:rsidP="00A04FA2">
            <w:pPr>
              <w:widowControl w:val="0"/>
              <w:autoSpaceDE w:val="0"/>
              <w:autoSpaceDN w:val="0"/>
              <w:adjustRightInd w:val="0"/>
              <w:ind w:firstLine="0"/>
              <w:jc w:val="left"/>
              <w:rPr>
                <w:rFonts w:eastAsia="Times New Roman"/>
                <w:sz w:val="20"/>
                <w:szCs w:val="20"/>
              </w:rPr>
            </w:pPr>
            <w:r>
              <w:rPr>
                <w:rFonts w:eastAsia="Times New Roman"/>
                <w:sz w:val="20"/>
                <w:szCs w:val="20"/>
              </w:rPr>
              <w:t>рабочий поселок</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28497A" w:rsidRPr="00722162" w:rsidRDefault="0028497A" w:rsidP="007F7864">
            <w:pPr>
              <w:widowControl w:val="0"/>
              <w:autoSpaceDE w:val="0"/>
              <w:autoSpaceDN w:val="0"/>
              <w:adjustRightInd w:val="0"/>
              <w:ind w:firstLine="0"/>
              <w:jc w:val="left"/>
              <w:rPr>
                <w:rFonts w:eastAsia="Times New Roman"/>
                <w:sz w:val="20"/>
                <w:szCs w:val="20"/>
              </w:rPr>
            </w:pPr>
            <w:bookmarkStart w:id="534" w:name="_Hlk490577349"/>
            <w:bookmarkEnd w:id="533"/>
            <w:r w:rsidRPr="00722162">
              <w:rPr>
                <w:rFonts w:eastAsia="Times New Roman"/>
                <w:sz w:val="20"/>
                <w:szCs w:val="20"/>
              </w:rPr>
              <w:t xml:space="preserve">РНГП </w:t>
            </w:r>
            <w:r w:rsidR="00A04FA2">
              <w:rPr>
                <w:rFonts w:eastAsia="Times New Roman"/>
                <w:sz w:val="20"/>
                <w:szCs w:val="20"/>
              </w:rPr>
              <w:t>Саратовск</w:t>
            </w:r>
            <w:r w:rsidRPr="00722162">
              <w:rPr>
                <w:rFonts w:eastAsia="Times New Roman"/>
                <w:sz w:val="20"/>
                <w:szCs w:val="20"/>
              </w:rPr>
              <w:t>ой области</w:t>
            </w:r>
          </w:p>
        </w:tc>
        <w:tc>
          <w:tcPr>
            <w:tcW w:w="4037" w:type="pct"/>
            <w:tcBorders>
              <w:top w:val="single" w:sz="12" w:space="0" w:color="auto"/>
              <w:left w:val="single" w:sz="12" w:space="0" w:color="auto"/>
              <w:bottom w:val="single" w:sz="12" w:space="0" w:color="auto"/>
              <w:right w:val="single" w:sz="12" w:space="0" w:color="auto"/>
            </w:tcBorders>
          </w:tcPr>
          <w:p w:rsidR="0028497A" w:rsidRPr="00722162" w:rsidRDefault="0028497A" w:rsidP="00A04FA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sidR="00A04FA2">
              <w:rPr>
                <w:rFonts w:eastAsia="Times New Roman"/>
                <w:sz w:val="20"/>
                <w:szCs w:val="20"/>
              </w:rPr>
              <w:t>Саратовск</w:t>
            </w:r>
            <w:r w:rsidRPr="00722162">
              <w:rPr>
                <w:rFonts w:eastAsia="Times New Roman"/>
                <w:sz w:val="20"/>
                <w:szCs w:val="20"/>
              </w:rPr>
              <w:t>ой области</w:t>
            </w:r>
            <w:r w:rsidR="00A04FA2">
              <w:rPr>
                <w:rFonts w:eastAsia="Times New Roman"/>
                <w:sz w:val="20"/>
                <w:szCs w:val="20"/>
              </w:rPr>
              <w:t xml:space="preserve">, утвержденные </w:t>
            </w:r>
            <w:r w:rsidR="00A04FA2" w:rsidRPr="00A04FA2">
              <w:rPr>
                <w:rFonts w:eastAsia="Times New Roman"/>
                <w:sz w:val="20"/>
                <w:szCs w:val="20"/>
              </w:rPr>
              <w:t>Постановление</w:t>
            </w:r>
            <w:r w:rsidR="00A04FA2">
              <w:rPr>
                <w:rFonts w:eastAsia="Times New Roman"/>
                <w:sz w:val="20"/>
                <w:szCs w:val="20"/>
              </w:rPr>
              <w:t>м</w:t>
            </w:r>
            <w:r w:rsidR="00A04FA2" w:rsidRPr="00A04FA2">
              <w:rPr>
                <w:rFonts w:eastAsia="Times New Roman"/>
                <w:sz w:val="20"/>
                <w:szCs w:val="20"/>
              </w:rPr>
              <w:t xml:space="preserve"> Правительства Саратовской области от 14.06.2007 № 230-</w:t>
            </w:r>
            <w:proofErr w:type="gramStart"/>
            <w:r w:rsidR="00A04FA2" w:rsidRPr="00A04FA2">
              <w:rPr>
                <w:rFonts w:eastAsia="Times New Roman"/>
                <w:sz w:val="20"/>
                <w:szCs w:val="20"/>
              </w:rPr>
              <w:t>П(</w:t>
            </w:r>
            <w:proofErr w:type="gramEnd"/>
            <w:r w:rsidR="00A04FA2" w:rsidRPr="00A04FA2">
              <w:rPr>
                <w:rFonts w:eastAsia="Times New Roman"/>
                <w:sz w:val="20"/>
                <w:szCs w:val="20"/>
              </w:rPr>
              <w:t>ред. от 01.04.2009)</w:t>
            </w:r>
          </w:p>
        </w:tc>
      </w:tr>
      <w:tr w:rsidR="00A04FA2"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A04FA2" w:rsidRPr="00722162" w:rsidRDefault="00A04FA2" w:rsidP="007F7864">
            <w:pPr>
              <w:widowControl w:val="0"/>
              <w:autoSpaceDE w:val="0"/>
              <w:autoSpaceDN w:val="0"/>
              <w:adjustRightInd w:val="0"/>
              <w:ind w:firstLine="0"/>
              <w:jc w:val="left"/>
              <w:rPr>
                <w:rFonts w:eastAsia="Times New Roman"/>
                <w:sz w:val="20"/>
                <w:szCs w:val="20"/>
              </w:rPr>
            </w:pPr>
            <w:r>
              <w:rPr>
                <w:rFonts w:eastAsia="Times New Roman"/>
                <w:sz w:val="20"/>
                <w:szCs w:val="20"/>
              </w:rPr>
              <w:t>проект РНГП Сар</w:t>
            </w:r>
            <w:r>
              <w:rPr>
                <w:rFonts w:eastAsia="Times New Roman"/>
                <w:sz w:val="20"/>
                <w:szCs w:val="20"/>
              </w:rPr>
              <w:t>а</w:t>
            </w:r>
            <w:r>
              <w:rPr>
                <w:rFonts w:eastAsia="Times New Roman"/>
                <w:sz w:val="20"/>
                <w:szCs w:val="20"/>
              </w:rPr>
              <w:t>товской области</w:t>
            </w:r>
          </w:p>
        </w:tc>
        <w:tc>
          <w:tcPr>
            <w:tcW w:w="4037" w:type="pct"/>
            <w:tcBorders>
              <w:top w:val="single" w:sz="12" w:space="0" w:color="auto"/>
              <w:left w:val="single" w:sz="12" w:space="0" w:color="auto"/>
              <w:bottom w:val="single" w:sz="12" w:space="0" w:color="auto"/>
              <w:right w:val="single" w:sz="12" w:space="0" w:color="auto"/>
            </w:tcBorders>
          </w:tcPr>
          <w:p w:rsidR="00A04FA2" w:rsidRPr="00722162" w:rsidRDefault="00A04FA2" w:rsidP="00A04FA2">
            <w:pPr>
              <w:widowControl w:val="0"/>
              <w:autoSpaceDE w:val="0"/>
              <w:autoSpaceDN w:val="0"/>
              <w:adjustRightInd w:val="0"/>
              <w:ind w:firstLine="0"/>
              <w:jc w:val="left"/>
              <w:rPr>
                <w:rFonts w:eastAsia="Times New Roman"/>
                <w:sz w:val="20"/>
                <w:szCs w:val="20"/>
              </w:rPr>
            </w:pPr>
            <w:r>
              <w:rPr>
                <w:rFonts w:eastAsia="Times New Roman"/>
                <w:sz w:val="20"/>
                <w:szCs w:val="20"/>
              </w:rPr>
              <w:t xml:space="preserve">проект </w:t>
            </w:r>
            <w:bookmarkStart w:id="535" w:name="OLE_LINK187"/>
            <w:bookmarkStart w:id="536" w:name="OLE_LINK188"/>
            <w:bookmarkStart w:id="537" w:name="OLE_LINK191"/>
            <w:r>
              <w:rPr>
                <w:rFonts w:eastAsia="Times New Roman"/>
                <w:sz w:val="20"/>
                <w:szCs w:val="20"/>
              </w:rPr>
              <w:t>П</w:t>
            </w:r>
            <w:r w:rsidRPr="00A04FA2">
              <w:rPr>
                <w:rFonts w:eastAsia="Times New Roman"/>
                <w:sz w:val="20"/>
                <w:szCs w:val="20"/>
              </w:rPr>
              <w:t>остановления Правительства Саратовской области «Об утверждении реги</w:t>
            </w:r>
            <w:r w:rsidRPr="00A04FA2">
              <w:rPr>
                <w:rFonts w:eastAsia="Times New Roman"/>
                <w:sz w:val="20"/>
                <w:szCs w:val="20"/>
              </w:rPr>
              <w:t>о</w:t>
            </w:r>
            <w:r w:rsidRPr="00A04FA2">
              <w:rPr>
                <w:rFonts w:eastAsia="Times New Roman"/>
                <w:sz w:val="20"/>
                <w:szCs w:val="20"/>
              </w:rPr>
              <w:t>нальных нормативов градостроительного проектирования Саратовской области»</w:t>
            </w:r>
            <w:r>
              <w:rPr>
                <w:rFonts w:eastAsia="Times New Roman"/>
                <w:sz w:val="20"/>
                <w:szCs w:val="20"/>
              </w:rPr>
              <w:t>, ра</w:t>
            </w:r>
            <w:r>
              <w:rPr>
                <w:rFonts w:eastAsia="Times New Roman"/>
                <w:sz w:val="20"/>
                <w:szCs w:val="20"/>
              </w:rPr>
              <w:t>з</w:t>
            </w:r>
            <w:r>
              <w:rPr>
                <w:rFonts w:eastAsia="Times New Roman"/>
                <w:sz w:val="20"/>
                <w:szCs w:val="20"/>
              </w:rPr>
              <w:t>мещенный на официальном портале Правительства Саратовской области 21.07.2017</w:t>
            </w:r>
            <w:bookmarkEnd w:id="535"/>
            <w:bookmarkEnd w:id="536"/>
            <w:bookmarkEnd w:id="537"/>
          </w:p>
        </w:tc>
      </w:tr>
      <w:bookmarkEnd w:id="534"/>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ст.</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статья</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ТКО</w:t>
            </w:r>
          </w:p>
        </w:tc>
        <w:tc>
          <w:tcPr>
            <w:tcW w:w="4037" w:type="pct"/>
            <w:tcBorders>
              <w:top w:val="single" w:sz="12" w:space="0" w:color="auto"/>
              <w:left w:val="single" w:sz="12" w:space="0" w:color="auto"/>
              <w:bottom w:val="single" w:sz="12" w:space="0" w:color="auto"/>
              <w:right w:val="single" w:sz="12" w:space="0" w:color="auto"/>
            </w:tcBorders>
            <w:hideMark/>
          </w:tcPr>
          <w:p w:rsidR="0028497A" w:rsidRPr="00722162" w:rsidRDefault="0028497A" w:rsidP="007F7864">
            <w:pPr>
              <w:widowControl w:val="0"/>
              <w:autoSpaceDE w:val="0"/>
              <w:autoSpaceDN w:val="0"/>
              <w:adjustRightInd w:val="0"/>
              <w:spacing w:line="276" w:lineRule="auto"/>
              <w:ind w:firstLine="0"/>
              <w:jc w:val="left"/>
              <w:rPr>
                <w:rFonts w:eastAsia="Times New Roman"/>
                <w:sz w:val="20"/>
                <w:szCs w:val="20"/>
              </w:rPr>
            </w:pPr>
            <w:r w:rsidRPr="00722162">
              <w:rPr>
                <w:rFonts w:eastAsia="Times New Roman"/>
                <w:sz w:val="20"/>
                <w:szCs w:val="20"/>
              </w:rPr>
              <w:t>твердые коммунальные отходы</w:t>
            </w:r>
          </w:p>
        </w:tc>
      </w:tr>
      <w:tr w:rsidR="0028497A" w:rsidRPr="00722162" w:rsidTr="00F12141">
        <w:trPr>
          <w:trHeight w:val="40"/>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28497A" w:rsidRPr="00722162" w:rsidRDefault="0028497A" w:rsidP="007F7864">
            <w:pPr>
              <w:widowControl w:val="0"/>
              <w:autoSpaceDE w:val="0"/>
              <w:autoSpaceDN w:val="0"/>
              <w:adjustRightInd w:val="0"/>
              <w:spacing w:line="276" w:lineRule="auto"/>
              <w:ind w:firstLine="0"/>
              <w:jc w:val="center"/>
              <w:rPr>
                <w:rFonts w:eastAsia="Times New Roman"/>
                <w:b/>
                <w:i/>
                <w:sz w:val="20"/>
                <w:szCs w:val="20"/>
                <w:highlight w:val="red"/>
              </w:rPr>
            </w:pPr>
            <w:r w:rsidRPr="00722162">
              <w:rPr>
                <w:rFonts w:eastAsia="Times New Roman"/>
                <w:b/>
                <w:i/>
                <w:sz w:val="20"/>
                <w:szCs w:val="20"/>
              </w:rPr>
              <w:t>Сокращения единиц измерений</w:t>
            </w:r>
          </w:p>
        </w:tc>
      </w:tr>
      <w:tr w:rsidR="0028497A"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28497A" w:rsidRPr="00722162" w:rsidRDefault="0028497A" w:rsidP="007F7864">
            <w:pPr>
              <w:widowControl w:val="0"/>
              <w:autoSpaceDE w:val="0"/>
              <w:autoSpaceDN w:val="0"/>
              <w:adjustRightInd w:val="0"/>
              <w:spacing w:line="276" w:lineRule="auto"/>
              <w:ind w:firstLine="0"/>
              <w:jc w:val="center"/>
              <w:rPr>
                <w:rFonts w:eastAsia="Times New Roman"/>
                <w:b/>
                <w:i/>
                <w:sz w:val="20"/>
                <w:szCs w:val="20"/>
              </w:rPr>
            </w:pPr>
            <w:r w:rsidRPr="00722162">
              <w:rPr>
                <w:rFonts w:eastAsia="Times New Roman"/>
                <w:b/>
                <w:i/>
                <w:sz w:val="20"/>
                <w:szCs w:val="20"/>
              </w:rPr>
              <w:t>Обозначение</w:t>
            </w:r>
          </w:p>
        </w:tc>
        <w:tc>
          <w:tcPr>
            <w:tcW w:w="4037"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28497A" w:rsidRPr="00722162" w:rsidRDefault="0028497A" w:rsidP="007F7864">
            <w:pPr>
              <w:widowControl w:val="0"/>
              <w:autoSpaceDE w:val="0"/>
              <w:autoSpaceDN w:val="0"/>
              <w:adjustRightInd w:val="0"/>
              <w:spacing w:line="276" w:lineRule="auto"/>
              <w:ind w:firstLine="0"/>
              <w:jc w:val="center"/>
              <w:rPr>
                <w:rFonts w:eastAsia="Times New Roman"/>
                <w:b/>
                <w:i/>
                <w:sz w:val="20"/>
                <w:szCs w:val="20"/>
              </w:rPr>
            </w:pPr>
            <w:r w:rsidRPr="00722162">
              <w:rPr>
                <w:rFonts w:eastAsia="Times New Roman"/>
                <w:b/>
                <w:i/>
                <w:sz w:val="20"/>
                <w:szCs w:val="20"/>
              </w:rPr>
              <w:t>Наименование единицы измерения</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га</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гектар</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sz w:val="20"/>
                <w:szCs w:val="20"/>
              </w:rPr>
              <w:t>кВт</w:t>
            </w:r>
            <w:r>
              <w:rPr>
                <w:sz w:val="20"/>
                <w:szCs w:val="20"/>
              </w:rPr>
              <w:sym w:font="Symbol" w:char="F0D7"/>
            </w:r>
            <w:proofErr w:type="gramStart"/>
            <w:r w:rsidRPr="00CC35FD">
              <w:rPr>
                <w:sz w:val="20"/>
                <w:szCs w:val="20"/>
              </w:rPr>
              <w:t>ч</w:t>
            </w:r>
            <w:proofErr w:type="gramEnd"/>
            <w:r w:rsidRPr="00CC35FD">
              <w:rPr>
                <w:sz w:val="20"/>
                <w:szCs w:val="20"/>
              </w:rPr>
              <w:t>/чел. в год</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киловатт-часов на человека в год</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км</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километр</w:t>
            </w:r>
          </w:p>
        </w:tc>
      </w:tr>
      <w:tr w:rsidR="00F12141" w:rsidRPr="00722162" w:rsidTr="00F12141">
        <w:trPr>
          <w:trHeight w:val="36"/>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sz w:val="20"/>
                <w:szCs w:val="20"/>
                <w:vertAlign w:val="superscript"/>
              </w:rPr>
            </w:pPr>
            <w:r w:rsidRPr="00CC35FD">
              <w:rPr>
                <w:sz w:val="20"/>
                <w:szCs w:val="20"/>
              </w:rPr>
              <w:t>км/км</w:t>
            </w:r>
            <w:proofErr w:type="gramStart"/>
            <w:r w:rsidRPr="00CC35FD">
              <w:rPr>
                <w:sz w:val="20"/>
                <w:szCs w:val="20"/>
                <w:vertAlign w:val="superscript"/>
              </w:rPr>
              <w:t>2</w:t>
            </w:r>
            <w:proofErr w:type="gramEnd"/>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proofErr w:type="gramStart"/>
            <w:r w:rsidRPr="00CC35FD">
              <w:rPr>
                <w:rFonts w:eastAsia="Times New Roman"/>
                <w:sz w:val="20"/>
                <w:szCs w:val="20"/>
              </w:rPr>
              <w:t>километров на квадратных километр</w:t>
            </w:r>
            <w:proofErr w:type="gramEnd"/>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vertAlign w:val="superscript"/>
              </w:rPr>
            </w:pPr>
            <w:r w:rsidRPr="00CC35FD">
              <w:rPr>
                <w:rFonts w:eastAsia="Times New Roman"/>
                <w:sz w:val="20"/>
                <w:szCs w:val="20"/>
              </w:rPr>
              <w:t>км</w:t>
            </w:r>
            <w:proofErr w:type="gramStart"/>
            <w:r w:rsidRPr="00CC35FD">
              <w:rPr>
                <w:rFonts w:eastAsia="Times New Roman"/>
                <w:sz w:val="20"/>
                <w:szCs w:val="20"/>
                <w:vertAlign w:val="superscript"/>
              </w:rPr>
              <w:t>2</w:t>
            </w:r>
            <w:proofErr w:type="gramEnd"/>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квадратный километр</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м</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метр</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vertAlign w:val="superscript"/>
              </w:rPr>
            </w:pPr>
            <w:r w:rsidRPr="00CC35FD">
              <w:rPr>
                <w:rFonts w:eastAsia="Times New Roman"/>
                <w:sz w:val="20"/>
                <w:szCs w:val="20"/>
              </w:rPr>
              <w:t>м</w:t>
            </w:r>
            <w:proofErr w:type="gramStart"/>
            <w:r w:rsidRPr="00CC35FD">
              <w:rPr>
                <w:rFonts w:eastAsia="Times New Roman"/>
                <w:sz w:val="20"/>
                <w:szCs w:val="20"/>
                <w:vertAlign w:val="superscript"/>
              </w:rPr>
              <w:t>2</w:t>
            </w:r>
            <w:proofErr w:type="gramEnd"/>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квадратный метр</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Pr>
                <w:sz w:val="20"/>
                <w:szCs w:val="20"/>
              </w:rPr>
              <w:t>м</w:t>
            </w:r>
            <w:proofErr w:type="gramStart"/>
            <w:r>
              <w:rPr>
                <w:sz w:val="20"/>
                <w:szCs w:val="20"/>
                <w:vertAlign w:val="superscript"/>
              </w:rPr>
              <w:t>2</w:t>
            </w:r>
            <w:proofErr w:type="gramEnd"/>
            <w:r>
              <w:rPr>
                <w:sz w:val="20"/>
                <w:szCs w:val="20"/>
              </w:rPr>
              <w:t>/чел.</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квадратных метров на человека</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vertAlign w:val="superscript"/>
              </w:rPr>
            </w:pPr>
            <w:r w:rsidRPr="00CC35FD">
              <w:rPr>
                <w:rFonts w:eastAsia="Times New Roman"/>
                <w:sz w:val="20"/>
                <w:szCs w:val="20"/>
              </w:rPr>
              <w:t>м</w:t>
            </w:r>
            <w:r w:rsidRPr="00CC35FD">
              <w:rPr>
                <w:rFonts w:eastAsia="Times New Roman"/>
                <w:sz w:val="20"/>
                <w:szCs w:val="20"/>
                <w:vertAlign w:val="superscript"/>
              </w:rPr>
              <w:t>3</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кубический метр</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85A47">
              <w:rPr>
                <w:sz w:val="20"/>
                <w:szCs w:val="20"/>
              </w:rPr>
              <w:t>м</w:t>
            </w:r>
            <w:r w:rsidRPr="00C85A47">
              <w:rPr>
                <w:sz w:val="20"/>
                <w:szCs w:val="20"/>
                <w:vertAlign w:val="superscript"/>
              </w:rPr>
              <w:t>3</w:t>
            </w:r>
            <w:r w:rsidRPr="00C85A47">
              <w:rPr>
                <w:sz w:val="20"/>
                <w:szCs w:val="20"/>
              </w:rPr>
              <w:t>/год на 1 чел.</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кубически</w:t>
            </w:r>
            <w:r>
              <w:rPr>
                <w:rFonts w:eastAsia="Times New Roman"/>
                <w:sz w:val="20"/>
                <w:szCs w:val="20"/>
              </w:rPr>
              <w:t>х метров в год на человека</w:t>
            </w:r>
          </w:p>
        </w:tc>
      </w:tr>
      <w:tr w:rsidR="00F12141" w:rsidRPr="00722162" w:rsidTr="00F12141">
        <w:trPr>
          <w:trHeight w:val="40"/>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мин.</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минуты</w:t>
            </w:r>
          </w:p>
        </w:tc>
      </w:tr>
      <w:tr w:rsidR="00F12141" w:rsidRPr="00722162" w:rsidTr="00F12141">
        <w:trPr>
          <w:trHeight w:val="36"/>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тыс. чел.</w:t>
            </w:r>
          </w:p>
        </w:tc>
        <w:tc>
          <w:tcPr>
            <w:tcW w:w="4037" w:type="pct"/>
            <w:tcBorders>
              <w:top w:val="single" w:sz="12" w:space="0" w:color="auto"/>
              <w:left w:val="single" w:sz="12" w:space="0" w:color="auto"/>
              <w:bottom w:val="single" w:sz="12" w:space="0" w:color="auto"/>
              <w:right w:val="single" w:sz="12" w:space="0" w:color="auto"/>
            </w:tcBorders>
            <w:hideMark/>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тысяча человек</w:t>
            </w:r>
          </w:p>
        </w:tc>
      </w:tr>
      <w:tr w:rsidR="00F12141" w:rsidRPr="00722162" w:rsidTr="00F12141">
        <w:trPr>
          <w:trHeight w:val="36"/>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чел.</w:t>
            </w:r>
          </w:p>
        </w:tc>
        <w:tc>
          <w:tcPr>
            <w:tcW w:w="4037" w:type="pct"/>
            <w:tcBorders>
              <w:top w:val="single" w:sz="12" w:space="0" w:color="auto"/>
              <w:left w:val="single" w:sz="12" w:space="0" w:color="auto"/>
              <w:bottom w:val="single" w:sz="12" w:space="0" w:color="auto"/>
              <w:right w:val="single" w:sz="12" w:space="0" w:color="auto"/>
            </w:tcBorders>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человек</w:t>
            </w:r>
          </w:p>
        </w:tc>
      </w:tr>
      <w:tr w:rsidR="00F12141" w:rsidRPr="00722162" w:rsidTr="00F12141">
        <w:trPr>
          <w:trHeight w:val="36"/>
          <w:jc w:val="center"/>
        </w:trPr>
        <w:tc>
          <w:tcPr>
            <w:tcW w:w="963"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чел./</w:t>
            </w:r>
            <w:proofErr w:type="gramStart"/>
            <w:r w:rsidRPr="00CC35FD">
              <w:rPr>
                <w:rFonts w:eastAsia="Times New Roman"/>
                <w:sz w:val="20"/>
                <w:szCs w:val="20"/>
              </w:rPr>
              <w:t>га</w:t>
            </w:r>
            <w:proofErr w:type="gramEnd"/>
          </w:p>
        </w:tc>
        <w:tc>
          <w:tcPr>
            <w:tcW w:w="4037" w:type="pct"/>
            <w:tcBorders>
              <w:top w:val="single" w:sz="12" w:space="0" w:color="auto"/>
              <w:left w:val="single" w:sz="12" w:space="0" w:color="auto"/>
              <w:bottom w:val="single" w:sz="12" w:space="0" w:color="auto"/>
              <w:right w:val="single" w:sz="12" w:space="0" w:color="auto"/>
            </w:tcBorders>
          </w:tcPr>
          <w:p w:rsidR="00F12141" w:rsidRPr="00CC35FD" w:rsidRDefault="00F12141" w:rsidP="007F7864">
            <w:pPr>
              <w:widowControl w:val="0"/>
              <w:autoSpaceDE w:val="0"/>
              <w:autoSpaceDN w:val="0"/>
              <w:adjustRightInd w:val="0"/>
              <w:spacing w:line="276" w:lineRule="auto"/>
              <w:ind w:firstLine="0"/>
              <w:jc w:val="left"/>
              <w:rPr>
                <w:rFonts w:eastAsia="Times New Roman"/>
                <w:sz w:val="20"/>
                <w:szCs w:val="20"/>
              </w:rPr>
            </w:pPr>
            <w:r w:rsidRPr="00CC35FD">
              <w:rPr>
                <w:rFonts w:eastAsia="Times New Roman"/>
                <w:sz w:val="20"/>
                <w:szCs w:val="20"/>
              </w:rPr>
              <w:t>человек на гектар</w:t>
            </w:r>
          </w:p>
        </w:tc>
      </w:tr>
      <w:bookmarkEnd w:id="4"/>
      <w:bookmarkEnd w:id="5"/>
      <w:bookmarkEnd w:id="217"/>
      <w:bookmarkEnd w:id="218"/>
      <w:bookmarkEnd w:id="219"/>
      <w:bookmarkEnd w:id="220"/>
      <w:bookmarkEnd w:id="221"/>
      <w:bookmarkEnd w:id="459"/>
      <w:bookmarkEnd w:id="460"/>
      <w:bookmarkEnd w:id="461"/>
    </w:tbl>
    <w:p w:rsidR="00A86A6E" w:rsidRPr="00FA7643" w:rsidRDefault="00A86A6E" w:rsidP="0028497A"/>
    <w:sectPr w:rsidR="00A86A6E" w:rsidRPr="00FA7643" w:rsidSect="003D7252">
      <w:headerReference w:type="default" r:id="rId22"/>
      <w:footerReference w:type="default" r:id="rId23"/>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9E2" w:rsidRDefault="009559E2" w:rsidP="004E778C">
      <w:r>
        <w:separator/>
      </w:r>
    </w:p>
  </w:endnote>
  <w:endnote w:type="continuationSeparator" w:id="0">
    <w:p w:rsidR="009559E2" w:rsidRDefault="009559E2"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9F" w:rsidRDefault="00B17E9F" w:rsidP="00CF056D">
    <w:pPr>
      <w:pStyle w:val="af9"/>
      <w:ind w:firstLine="0"/>
      <w:jc w:val="right"/>
    </w:pPr>
    <w:r>
      <w:t>_____________________________________________________________________________________________</w:t>
    </w:r>
  </w:p>
  <w:p w:rsidR="00B17E9F" w:rsidRDefault="00D55C2B" w:rsidP="009E45D5">
    <w:pPr>
      <w:pStyle w:val="af9"/>
      <w:ind w:firstLine="0"/>
    </w:pPr>
    <w:sdt>
      <w:sdtPr>
        <w:id w:val="1203894687"/>
        <w:docPartObj>
          <w:docPartGallery w:val="Page Numbers (Bottom of Page)"/>
          <w:docPartUnique/>
        </w:docPartObj>
      </w:sdtPr>
      <w:sdtContent>
        <w:r w:rsidR="00B17E9F">
          <w:t xml:space="preserve">ООО «САРСТРОЙНИИПРОЕКТ», 2017 г. </w:t>
        </w:r>
        <w:r w:rsidR="00B17E9F">
          <w:tab/>
        </w:r>
        <w:r w:rsidR="00B17E9F">
          <w:tab/>
        </w:r>
        <w:r>
          <w:fldChar w:fldCharType="begin"/>
        </w:r>
        <w:r w:rsidR="00B17E9F">
          <w:instrText xml:space="preserve"> PAGE   \* MERGEFORMAT </w:instrText>
        </w:r>
        <w:r>
          <w:fldChar w:fldCharType="separate"/>
        </w:r>
        <w:r w:rsidR="00AB529D">
          <w:rPr>
            <w:noProof/>
          </w:rPr>
          <w:t>45</w:t>
        </w:r>
        <w:r>
          <w:rPr>
            <w:noProof/>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9E2" w:rsidRDefault="009559E2" w:rsidP="004E778C">
      <w:r>
        <w:separator/>
      </w:r>
    </w:p>
  </w:footnote>
  <w:footnote w:type="continuationSeparator" w:id="0">
    <w:p w:rsidR="009559E2" w:rsidRDefault="009559E2"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E9F" w:rsidRDefault="00B17E9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p>
  <w:p w:rsidR="00B17E9F" w:rsidRDefault="00B17E9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Вольского муниципального района Саратовской области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1">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nsid w:val="2FC67F8C"/>
    <w:multiLevelType w:val="hybridMultilevel"/>
    <w:tmpl w:val="3F9EF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74044D"/>
    <w:multiLevelType w:val="hybridMultilevel"/>
    <w:tmpl w:val="63D43F6C"/>
    <w:lvl w:ilvl="0" w:tplc="0419000F">
      <w:start w:val="1"/>
      <w:numFmt w:val="decimal"/>
      <w:lvlText w:val="%1."/>
      <w:lvlJc w:val="left"/>
      <w:pPr>
        <w:tabs>
          <w:tab w:val="num" w:pos="1422"/>
        </w:tabs>
        <w:ind w:left="1422" w:hanging="855"/>
      </w:pPr>
    </w:lvl>
    <w:lvl w:ilvl="1" w:tplc="04190019">
      <w:start w:val="1"/>
      <w:numFmt w:val="bullet"/>
      <w:lvlText w:val=""/>
      <w:lvlJc w:val="left"/>
      <w:pPr>
        <w:tabs>
          <w:tab w:val="num" w:pos="1287"/>
        </w:tabs>
        <w:ind w:left="1854" w:hanging="567"/>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9">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1">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2">
    <w:nsid w:val="5BAF13F2"/>
    <w:multiLevelType w:val="hybridMultilevel"/>
    <w:tmpl w:val="65C6F8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5">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1"/>
  </w:num>
  <w:num w:numId="2">
    <w:abstractNumId w:val="10"/>
  </w:num>
  <w:num w:numId="3">
    <w:abstractNumId w:val="11"/>
  </w:num>
  <w:num w:numId="4">
    <w:abstractNumId w:val="20"/>
  </w:num>
  <w:num w:numId="5">
    <w:abstractNumId w:val="27"/>
  </w:num>
  <w:num w:numId="6">
    <w:abstractNumId w:val="24"/>
  </w:num>
  <w:num w:numId="7">
    <w:abstractNumId w:val="6"/>
  </w:num>
  <w:num w:numId="8">
    <w:abstractNumId w:val="7"/>
  </w:num>
  <w:num w:numId="9">
    <w:abstractNumId w:val="19"/>
  </w:num>
  <w:num w:numId="10">
    <w:abstractNumId w:val="18"/>
  </w:num>
  <w:num w:numId="11">
    <w:abstractNumId w:val="15"/>
  </w:num>
  <w:num w:numId="12">
    <w:abstractNumId w:val="8"/>
  </w:num>
  <w:num w:numId="13">
    <w:abstractNumId w:val="23"/>
  </w:num>
  <w:num w:numId="14">
    <w:abstractNumId w:val="25"/>
  </w:num>
  <w:num w:numId="15">
    <w:abstractNumId w:val="16"/>
  </w:num>
  <w:num w:numId="16">
    <w:abstractNumId w:val="14"/>
  </w:num>
  <w:num w:numId="17">
    <w:abstractNumId w:val="22"/>
  </w:num>
  <w:num w:numId="18">
    <w:abstractNumId w:val="17"/>
  </w:num>
  <w:num w:numId="19">
    <w:abstractNumId w:val="26"/>
  </w:num>
  <w:num w:numId="20">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1028"/>
  <w:defaultTabStop w:val="567"/>
  <w:autoHyphenation/>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16B9"/>
    <w:rsid w:val="000017AB"/>
    <w:rsid w:val="00002803"/>
    <w:rsid w:val="000031FB"/>
    <w:rsid w:val="00004281"/>
    <w:rsid w:val="0000541C"/>
    <w:rsid w:val="000056D6"/>
    <w:rsid w:val="000074B1"/>
    <w:rsid w:val="000078FA"/>
    <w:rsid w:val="00007EBA"/>
    <w:rsid w:val="0001004B"/>
    <w:rsid w:val="00010CF4"/>
    <w:rsid w:val="00012A06"/>
    <w:rsid w:val="00012CE5"/>
    <w:rsid w:val="000135F6"/>
    <w:rsid w:val="00013A08"/>
    <w:rsid w:val="00014E73"/>
    <w:rsid w:val="000156F1"/>
    <w:rsid w:val="00015E1C"/>
    <w:rsid w:val="00016149"/>
    <w:rsid w:val="00016D5B"/>
    <w:rsid w:val="0002002A"/>
    <w:rsid w:val="0002089F"/>
    <w:rsid w:val="00020D44"/>
    <w:rsid w:val="000227BA"/>
    <w:rsid w:val="00023878"/>
    <w:rsid w:val="00023DD1"/>
    <w:rsid w:val="00024244"/>
    <w:rsid w:val="00024DDC"/>
    <w:rsid w:val="00026178"/>
    <w:rsid w:val="000268F8"/>
    <w:rsid w:val="00031634"/>
    <w:rsid w:val="00031D7C"/>
    <w:rsid w:val="00032918"/>
    <w:rsid w:val="0003536C"/>
    <w:rsid w:val="00035C10"/>
    <w:rsid w:val="00036629"/>
    <w:rsid w:val="000369AB"/>
    <w:rsid w:val="00040447"/>
    <w:rsid w:val="00040674"/>
    <w:rsid w:val="000411DA"/>
    <w:rsid w:val="00041632"/>
    <w:rsid w:val="00041A02"/>
    <w:rsid w:val="00041B40"/>
    <w:rsid w:val="00041F18"/>
    <w:rsid w:val="0004209C"/>
    <w:rsid w:val="0004211E"/>
    <w:rsid w:val="00042145"/>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726"/>
    <w:rsid w:val="00056E70"/>
    <w:rsid w:val="0005798C"/>
    <w:rsid w:val="00061116"/>
    <w:rsid w:val="000613B8"/>
    <w:rsid w:val="00061717"/>
    <w:rsid w:val="000622E6"/>
    <w:rsid w:val="0006427A"/>
    <w:rsid w:val="00064311"/>
    <w:rsid w:val="00064735"/>
    <w:rsid w:val="000649C3"/>
    <w:rsid w:val="0006573E"/>
    <w:rsid w:val="00066AE4"/>
    <w:rsid w:val="00066D1A"/>
    <w:rsid w:val="00067295"/>
    <w:rsid w:val="00067935"/>
    <w:rsid w:val="000716C2"/>
    <w:rsid w:val="0007180C"/>
    <w:rsid w:val="00072042"/>
    <w:rsid w:val="00074167"/>
    <w:rsid w:val="00074A9B"/>
    <w:rsid w:val="00074CF9"/>
    <w:rsid w:val="00074FE9"/>
    <w:rsid w:val="0007645C"/>
    <w:rsid w:val="000764A1"/>
    <w:rsid w:val="00076D17"/>
    <w:rsid w:val="00077A92"/>
    <w:rsid w:val="000802B5"/>
    <w:rsid w:val="00080A61"/>
    <w:rsid w:val="000815B8"/>
    <w:rsid w:val="0008167E"/>
    <w:rsid w:val="00081DE6"/>
    <w:rsid w:val="00082660"/>
    <w:rsid w:val="00083901"/>
    <w:rsid w:val="00083CA1"/>
    <w:rsid w:val="00084F96"/>
    <w:rsid w:val="00085CC7"/>
    <w:rsid w:val="000865AF"/>
    <w:rsid w:val="000869F6"/>
    <w:rsid w:val="00086B3B"/>
    <w:rsid w:val="0008723C"/>
    <w:rsid w:val="00087FC9"/>
    <w:rsid w:val="00090E7E"/>
    <w:rsid w:val="00092DFA"/>
    <w:rsid w:val="00095B02"/>
    <w:rsid w:val="00096080"/>
    <w:rsid w:val="00097C1E"/>
    <w:rsid w:val="000A1F5E"/>
    <w:rsid w:val="000A2A0A"/>
    <w:rsid w:val="000A5E63"/>
    <w:rsid w:val="000A6ACA"/>
    <w:rsid w:val="000A7D32"/>
    <w:rsid w:val="000B0160"/>
    <w:rsid w:val="000B021C"/>
    <w:rsid w:val="000B0430"/>
    <w:rsid w:val="000B0B94"/>
    <w:rsid w:val="000B17AA"/>
    <w:rsid w:val="000B18F8"/>
    <w:rsid w:val="000B4E38"/>
    <w:rsid w:val="000B4F92"/>
    <w:rsid w:val="000B58E2"/>
    <w:rsid w:val="000B5D64"/>
    <w:rsid w:val="000B68B7"/>
    <w:rsid w:val="000B6B98"/>
    <w:rsid w:val="000C0EF7"/>
    <w:rsid w:val="000C16B9"/>
    <w:rsid w:val="000C199F"/>
    <w:rsid w:val="000C25B8"/>
    <w:rsid w:val="000C3174"/>
    <w:rsid w:val="000C3F4B"/>
    <w:rsid w:val="000C5EC0"/>
    <w:rsid w:val="000C62EE"/>
    <w:rsid w:val="000C7869"/>
    <w:rsid w:val="000C7ECB"/>
    <w:rsid w:val="000D1390"/>
    <w:rsid w:val="000D1D7B"/>
    <w:rsid w:val="000D249F"/>
    <w:rsid w:val="000D386F"/>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2737"/>
    <w:rsid w:val="000F5B51"/>
    <w:rsid w:val="000F6225"/>
    <w:rsid w:val="000F64A6"/>
    <w:rsid w:val="000F65C3"/>
    <w:rsid w:val="000F6641"/>
    <w:rsid w:val="00101004"/>
    <w:rsid w:val="001015E1"/>
    <w:rsid w:val="00102867"/>
    <w:rsid w:val="0010339D"/>
    <w:rsid w:val="00103AB5"/>
    <w:rsid w:val="00103B54"/>
    <w:rsid w:val="0010475C"/>
    <w:rsid w:val="001065B5"/>
    <w:rsid w:val="00107172"/>
    <w:rsid w:val="0010786A"/>
    <w:rsid w:val="00107E00"/>
    <w:rsid w:val="00107ED0"/>
    <w:rsid w:val="00110CF9"/>
    <w:rsid w:val="00111E21"/>
    <w:rsid w:val="001125AB"/>
    <w:rsid w:val="00115B7F"/>
    <w:rsid w:val="00115E4A"/>
    <w:rsid w:val="00116090"/>
    <w:rsid w:val="00116645"/>
    <w:rsid w:val="00116C71"/>
    <w:rsid w:val="001170CF"/>
    <w:rsid w:val="00121587"/>
    <w:rsid w:val="00123AE4"/>
    <w:rsid w:val="00124E83"/>
    <w:rsid w:val="00126189"/>
    <w:rsid w:val="00127610"/>
    <w:rsid w:val="00127B65"/>
    <w:rsid w:val="00130938"/>
    <w:rsid w:val="00131098"/>
    <w:rsid w:val="00131649"/>
    <w:rsid w:val="00131EF0"/>
    <w:rsid w:val="00132383"/>
    <w:rsid w:val="001327A9"/>
    <w:rsid w:val="00132FFD"/>
    <w:rsid w:val="00134DD8"/>
    <w:rsid w:val="00134E71"/>
    <w:rsid w:val="00135F8E"/>
    <w:rsid w:val="001375D5"/>
    <w:rsid w:val="00137824"/>
    <w:rsid w:val="00137ED4"/>
    <w:rsid w:val="00140A98"/>
    <w:rsid w:val="00140C7E"/>
    <w:rsid w:val="00141FAA"/>
    <w:rsid w:val="0014204B"/>
    <w:rsid w:val="001420D3"/>
    <w:rsid w:val="00144725"/>
    <w:rsid w:val="001450F2"/>
    <w:rsid w:val="00146321"/>
    <w:rsid w:val="00146A02"/>
    <w:rsid w:val="0015093C"/>
    <w:rsid w:val="001509A6"/>
    <w:rsid w:val="00153F24"/>
    <w:rsid w:val="00155D0D"/>
    <w:rsid w:val="00156317"/>
    <w:rsid w:val="00156582"/>
    <w:rsid w:val="00156997"/>
    <w:rsid w:val="00156C38"/>
    <w:rsid w:val="00156DB7"/>
    <w:rsid w:val="0015709D"/>
    <w:rsid w:val="001579AA"/>
    <w:rsid w:val="0016024E"/>
    <w:rsid w:val="001604C1"/>
    <w:rsid w:val="001605BE"/>
    <w:rsid w:val="00160E16"/>
    <w:rsid w:val="00160EC1"/>
    <w:rsid w:val="00161614"/>
    <w:rsid w:val="00162182"/>
    <w:rsid w:val="00162693"/>
    <w:rsid w:val="001629B4"/>
    <w:rsid w:val="00162F42"/>
    <w:rsid w:val="00163B30"/>
    <w:rsid w:val="0016444E"/>
    <w:rsid w:val="0016488D"/>
    <w:rsid w:val="0016689E"/>
    <w:rsid w:val="001709EF"/>
    <w:rsid w:val="00171BEE"/>
    <w:rsid w:val="00172264"/>
    <w:rsid w:val="0017275F"/>
    <w:rsid w:val="00173988"/>
    <w:rsid w:val="001765CB"/>
    <w:rsid w:val="00176A73"/>
    <w:rsid w:val="00180822"/>
    <w:rsid w:val="001808EF"/>
    <w:rsid w:val="00180991"/>
    <w:rsid w:val="0018190A"/>
    <w:rsid w:val="001827DE"/>
    <w:rsid w:val="001829E3"/>
    <w:rsid w:val="001836DD"/>
    <w:rsid w:val="00183787"/>
    <w:rsid w:val="00183926"/>
    <w:rsid w:val="001867AB"/>
    <w:rsid w:val="00186CBB"/>
    <w:rsid w:val="00186E31"/>
    <w:rsid w:val="001907FB"/>
    <w:rsid w:val="001951F7"/>
    <w:rsid w:val="00196540"/>
    <w:rsid w:val="00197797"/>
    <w:rsid w:val="00197814"/>
    <w:rsid w:val="00197B9B"/>
    <w:rsid w:val="00197FB6"/>
    <w:rsid w:val="001A22CF"/>
    <w:rsid w:val="001A2597"/>
    <w:rsid w:val="001A2A61"/>
    <w:rsid w:val="001A3308"/>
    <w:rsid w:val="001A3A99"/>
    <w:rsid w:val="001A3D31"/>
    <w:rsid w:val="001A4258"/>
    <w:rsid w:val="001A5B08"/>
    <w:rsid w:val="001A729C"/>
    <w:rsid w:val="001A7F6C"/>
    <w:rsid w:val="001B061B"/>
    <w:rsid w:val="001B2E3B"/>
    <w:rsid w:val="001B4002"/>
    <w:rsid w:val="001B5149"/>
    <w:rsid w:val="001B5C44"/>
    <w:rsid w:val="001B5FAA"/>
    <w:rsid w:val="001B6213"/>
    <w:rsid w:val="001B67AD"/>
    <w:rsid w:val="001B6A6E"/>
    <w:rsid w:val="001C0DBA"/>
    <w:rsid w:val="001C1841"/>
    <w:rsid w:val="001C3223"/>
    <w:rsid w:val="001C32A3"/>
    <w:rsid w:val="001C3C63"/>
    <w:rsid w:val="001C3E57"/>
    <w:rsid w:val="001C462B"/>
    <w:rsid w:val="001C4FE5"/>
    <w:rsid w:val="001C5810"/>
    <w:rsid w:val="001C6DE7"/>
    <w:rsid w:val="001C760B"/>
    <w:rsid w:val="001C7887"/>
    <w:rsid w:val="001D1654"/>
    <w:rsid w:val="001D27D0"/>
    <w:rsid w:val="001D3A48"/>
    <w:rsid w:val="001D48D0"/>
    <w:rsid w:val="001D785F"/>
    <w:rsid w:val="001E06CC"/>
    <w:rsid w:val="001E08C8"/>
    <w:rsid w:val="001E11DE"/>
    <w:rsid w:val="001E1969"/>
    <w:rsid w:val="001E19FA"/>
    <w:rsid w:val="001E1E2A"/>
    <w:rsid w:val="001E2867"/>
    <w:rsid w:val="001E3565"/>
    <w:rsid w:val="001E43F7"/>
    <w:rsid w:val="001E4755"/>
    <w:rsid w:val="001E5869"/>
    <w:rsid w:val="001E5945"/>
    <w:rsid w:val="001E7772"/>
    <w:rsid w:val="001E7CDC"/>
    <w:rsid w:val="001E7CF1"/>
    <w:rsid w:val="001F00BA"/>
    <w:rsid w:val="001F0972"/>
    <w:rsid w:val="001F1541"/>
    <w:rsid w:val="001F1BDB"/>
    <w:rsid w:val="001F2523"/>
    <w:rsid w:val="001F32F9"/>
    <w:rsid w:val="001F4723"/>
    <w:rsid w:val="001F487E"/>
    <w:rsid w:val="001F5B5B"/>
    <w:rsid w:val="001F6D1B"/>
    <w:rsid w:val="001F7D57"/>
    <w:rsid w:val="001F7E59"/>
    <w:rsid w:val="00200168"/>
    <w:rsid w:val="00200A6B"/>
    <w:rsid w:val="00200ECB"/>
    <w:rsid w:val="0020128E"/>
    <w:rsid w:val="0020177F"/>
    <w:rsid w:val="00202DF7"/>
    <w:rsid w:val="00203173"/>
    <w:rsid w:val="002037AC"/>
    <w:rsid w:val="002041FA"/>
    <w:rsid w:val="0020474F"/>
    <w:rsid w:val="00204B1E"/>
    <w:rsid w:val="002106B1"/>
    <w:rsid w:val="00210783"/>
    <w:rsid w:val="002109A7"/>
    <w:rsid w:val="002115A0"/>
    <w:rsid w:val="002136D1"/>
    <w:rsid w:val="002146CA"/>
    <w:rsid w:val="00214C9A"/>
    <w:rsid w:val="0021516E"/>
    <w:rsid w:val="00217D55"/>
    <w:rsid w:val="00220331"/>
    <w:rsid w:val="00220745"/>
    <w:rsid w:val="00221FD2"/>
    <w:rsid w:val="00223054"/>
    <w:rsid w:val="00223770"/>
    <w:rsid w:val="00223B15"/>
    <w:rsid w:val="00223D33"/>
    <w:rsid w:val="00224A4E"/>
    <w:rsid w:val="00224A66"/>
    <w:rsid w:val="00225086"/>
    <w:rsid w:val="00226B6A"/>
    <w:rsid w:val="002277FA"/>
    <w:rsid w:val="00227B53"/>
    <w:rsid w:val="00227F68"/>
    <w:rsid w:val="00230315"/>
    <w:rsid w:val="00231695"/>
    <w:rsid w:val="00231F90"/>
    <w:rsid w:val="002329AF"/>
    <w:rsid w:val="00233EDB"/>
    <w:rsid w:val="00234174"/>
    <w:rsid w:val="002343D1"/>
    <w:rsid w:val="00235854"/>
    <w:rsid w:val="00236455"/>
    <w:rsid w:val="002421E3"/>
    <w:rsid w:val="00243BB0"/>
    <w:rsid w:val="00246E19"/>
    <w:rsid w:val="00246E82"/>
    <w:rsid w:val="002500E2"/>
    <w:rsid w:val="00250254"/>
    <w:rsid w:val="0025083E"/>
    <w:rsid w:val="0025087F"/>
    <w:rsid w:val="00250CC7"/>
    <w:rsid w:val="00250DAC"/>
    <w:rsid w:val="002521AE"/>
    <w:rsid w:val="0025451B"/>
    <w:rsid w:val="00254948"/>
    <w:rsid w:val="00254AD7"/>
    <w:rsid w:val="00254B02"/>
    <w:rsid w:val="00255DAF"/>
    <w:rsid w:val="002566DE"/>
    <w:rsid w:val="002572EA"/>
    <w:rsid w:val="0026010F"/>
    <w:rsid w:val="00262329"/>
    <w:rsid w:val="00262609"/>
    <w:rsid w:val="002628E9"/>
    <w:rsid w:val="00263BF8"/>
    <w:rsid w:val="00263D2E"/>
    <w:rsid w:val="0026546D"/>
    <w:rsid w:val="002657C0"/>
    <w:rsid w:val="00265CA1"/>
    <w:rsid w:val="0026671F"/>
    <w:rsid w:val="002668DA"/>
    <w:rsid w:val="00270008"/>
    <w:rsid w:val="0027025D"/>
    <w:rsid w:val="002708ED"/>
    <w:rsid w:val="002720CD"/>
    <w:rsid w:val="002732D0"/>
    <w:rsid w:val="002747D6"/>
    <w:rsid w:val="00274A00"/>
    <w:rsid w:val="00274B0A"/>
    <w:rsid w:val="00274C05"/>
    <w:rsid w:val="00274DB2"/>
    <w:rsid w:val="002758E2"/>
    <w:rsid w:val="00276B23"/>
    <w:rsid w:val="00277AA6"/>
    <w:rsid w:val="00277BBB"/>
    <w:rsid w:val="00277BE6"/>
    <w:rsid w:val="00277CB0"/>
    <w:rsid w:val="00277F36"/>
    <w:rsid w:val="00280F1C"/>
    <w:rsid w:val="00281727"/>
    <w:rsid w:val="0028191F"/>
    <w:rsid w:val="002825CB"/>
    <w:rsid w:val="00283554"/>
    <w:rsid w:val="002844F8"/>
    <w:rsid w:val="0028497A"/>
    <w:rsid w:val="0028552B"/>
    <w:rsid w:val="002861E2"/>
    <w:rsid w:val="002862AC"/>
    <w:rsid w:val="002865BD"/>
    <w:rsid w:val="00287CE3"/>
    <w:rsid w:val="00290807"/>
    <w:rsid w:val="00290B67"/>
    <w:rsid w:val="00292B81"/>
    <w:rsid w:val="00292D3C"/>
    <w:rsid w:val="00293D87"/>
    <w:rsid w:val="00293F7D"/>
    <w:rsid w:val="00294937"/>
    <w:rsid w:val="00294EDA"/>
    <w:rsid w:val="00295975"/>
    <w:rsid w:val="002A0417"/>
    <w:rsid w:val="002A0F7B"/>
    <w:rsid w:val="002A1430"/>
    <w:rsid w:val="002A154C"/>
    <w:rsid w:val="002A1D28"/>
    <w:rsid w:val="002A2A2B"/>
    <w:rsid w:val="002A37A8"/>
    <w:rsid w:val="002A57F7"/>
    <w:rsid w:val="002A65D3"/>
    <w:rsid w:val="002A6B86"/>
    <w:rsid w:val="002A70F0"/>
    <w:rsid w:val="002A72EE"/>
    <w:rsid w:val="002A7874"/>
    <w:rsid w:val="002B1298"/>
    <w:rsid w:val="002B159E"/>
    <w:rsid w:val="002B212A"/>
    <w:rsid w:val="002B3370"/>
    <w:rsid w:val="002B4B83"/>
    <w:rsid w:val="002B695E"/>
    <w:rsid w:val="002B6F45"/>
    <w:rsid w:val="002C1084"/>
    <w:rsid w:val="002C2093"/>
    <w:rsid w:val="002C2298"/>
    <w:rsid w:val="002C2BCE"/>
    <w:rsid w:val="002C4341"/>
    <w:rsid w:val="002C4507"/>
    <w:rsid w:val="002C4E87"/>
    <w:rsid w:val="002C57C2"/>
    <w:rsid w:val="002C5C3A"/>
    <w:rsid w:val="002C5FE8"/>
    <w:rsid w:val="002C6B8D"/>
    <w:rsid w:val="002D02C5"/>
    <w:rsid w:val="002D0B73"/>
    <w:rsid w:val="002D168A"/>
    <w:rsid w:val="002D2F8E"/>
    <w:rsid w:val="002D3931"/>
    <w:rsid w:val="002D3E97"/>
    <w:rsid w:val="002D470D"/>
    <w:rsid w:val="002D5FC5"/>
    <w:rsid w:val="002D64C6"/>
    <w:rsid w:val="002D7553"/>
    <w:rsid w:val="002D7D08"/>
    <w:rsid w:val="002E0235"/>
    <w:rsid w:val="002E23CD"/>
    <w:rsid w:val="002E3221"/>
    <w:rsid w:val="002E342B"/>
    <w:rsid w:val="002E42C7"/>
    <w:rsid w:val="002E4492"/>
    <w:rsid w:val="002E460A"/>
    <w:rsid w:val="002E473D"/>
    <w:rsid w:val="002E4CC1"/>
    <w:rsid w:val="002E596A"/>
    <w:rsid w:val="002E6307"/>
    <w:rsid w:val="002E7774"/>
    <w:rsid w:val="002F028E"/>
    <w:rsid w:val="002F08D8"/>
    <w:rsid w:val="002F4D0A"/>
    <w:rsid w:val="002F4DAD"/>
    <w:rsid w:val="002F591C"/>
    <w:rsid w:val="002F6758"/>
    <w:rsid w:val="002F7B5A"/>
    <w:rsid w:val="002F7D5E"/>
    <w:rsid w:val="002F7DB3"/>
    <w:rsid w:val="00300098"/>
    <w:rsid w:val="003008CF"/>
    <w:rsid w:val="00301727"/>
    <w:rsid w:val="003023E5"/>
    <w:rsid w:val="00302CED"/>
    <w:rsid w:val="00302D65"/>
    <w:rsid w:val="00304C1A"/>
    <w:rsid w:val="00306F3E"/>
    <w:rsid w:val="00307335"/>
    <w:rsid w:val="003078DD"/>
    <w:rsid w:val="00307D63"/>
    <w:rsid w:val="00307F56"/>
    <w:rsid w:val="00311206"/>
    <w:rsid w:val="00311316"/>
    <w:rsid w:val="0031225C"/>
    <w:rsid w:val="00312450"/>
    <w:rsid w:val="00312E8E"/>
    <w:rsid w:val="00313F0A"/>
    <w:rsid w:val="00315912"/>
    <w:rsid w:val="0031656C"/>
    <w:rsid w:val="00316AF8"/>
    <w:rsid w:val="003205F1"/>
    <w:rsid w:val="00320A23"/>
    <w:rsid w:val="00321164"/>
    <w:rsid w:val="00321197"/>
    <w:rsid w:val="00321418"/>
    <w:rsid w:val="00322760"/>
    <w:rsid w:val="0032301C"/>
    <w:rsid w:val="00325856"/>
    <w:rsid w:val="00326568"/>
    <w:rsid w:val="0032727F"/>
    <w:rsid w:val="00330755"/>
    <w:rsid w:val="00330A43"/>
    <w:rsid w:val="00330D3A"/>
    <w:rsid w:val="00331DF4"/>
    <w:rsid w:val="00331F9B"/>
    <w:rsid w:val="003329F3"/>
    <w:rsid w:val="00333780"/>
    <w:rsid w:val="00333C24"/>
    <w:rsid w:val="00333F5A"/>
    <w:rsid w:val="0033415A"/>
    <w:rsid w:val="003348E3"/>
    <w:rsid w:val="003367A0"/>
    <w:rsid w:val="00336DDD"/>
    <w:rsid w:val="003413FA"/>
    <w:rsid w:val="003416A4"/>
    <w:rsid w:val="003420D2"/>
    <w:rsid w:val="0034343B"/>
    <w:rsid w:val="00343649"/>
    <w:rsid w:val="00343B35"/>
    <w:rsid w:val="00345BAC"/>
    <w:rsid w:val="00346D04"/>
    <w:rsid w:val="00346E3C"/>
    <w:rsid w:val="0034753C"/>
    <w:rsid w:val="003479C3"/>
    <w:rsid w:val="00350EEC"/>
    <w:rsid w:val="00350FD4"/>
    <w:rsid w:val="00351A99"/>
    <w:rsid w:val="00352030"/>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425D"/>
    <w:rsid w:val="00364550"/>
    <w:rsid w:val="003645E2"/>
    <w:rsid w:val="003656C6"/>
    <w:rsid w:val="00365A95"/>
    <w:rsid w:val="00366E20"/>
    <w:rsid w:val="00366EC8"/>
    <w:rsid w:val="00367DA2"/>
    <w:rsid w:val="003701A1"/>
    <w:rsid w:val="003706AE"/>
    <w:rsid w:val="00370B3E"/>
    <w:rsid w:val="003711A3"/>
    <w:rsid w:val="003725D9"/>
    <w:rsid w:val="00373A56"/>
    <w:rsid w:val="00373AC0"/>
    <w:rsid w:val="00374319"/>
    <w:rsid w:val="0037545E"/>
    <w:rsid w:val="00375899"/>
    <w:rsid w:val="0037660A"/>
    <w:rsid w:val="0037739A"/>
    <w:rsid w:val="00377868"/>
    <w:rsid w:val="00377C43"/>
    <w:rsid w:val="00377D46"/>
    <w:rsid w:val="00380156"/>
    <w:rsid w:val="003803CE"/>
    <w:rsid w:val="00380E97"/>
    <w:rsid w:val="003815B7"/>
    <w:rsid w:val="00381FA7"/>
    <w:rsid w:val="00383DEF"/>
    <w:rsid w:val="00384C92"/>
    <w:rsid w:val="003865C5"/>
    <w:rsid w:val="00386DB3"/>
    <w:rsid w:val="00392032"/>
    <w:rsid w:val="00395B63"/>
    <w:rsid w:val="00396627"/>
    <w:rsid w:val="00396DB6"/>
    <w:rsid w:val="00396F09"/>
    <w:rsid w:val="003A0C3B"/>
    <w:rsid w:val="003A1797"/>
    <w:rsid w:val="003A2269"/>
    <w:rsid w:val="003A25F8"/>
    <w:rsid w:val="003A29A5"/>
    <w:rsid w:val="003A4498"/>
    <w:rsid w:val="003A489F"/>
    <w:rsid w:val="003A55A4"/>
    <w:rsid w:val="003A5AE3"/>
    <w:rsid w:val="003A69C9"/>
    <w:rsid w:val="003A7796"/>
    <w:rsid w:val="003A7D4D"/>
    <w:rsid w:val="003B248E"/>
    <w:rsid w:val="003B24E2"/>
    <w:rsid w:val="003B36EE"/>
    <w:rsid w:val="003B4B4D"/>
    <w:rsid w:val="003B5B5E"/>
    <w:rsid w:val="003B5B67"/>
    <w:rsid w:val="003B66B4"/>
    <w:rsid w:val="003B6868"/>
    <w:rsid w:val="003B690C"/>
    <w:rsid w:val="003B6FA9"/>
    <w:rsid w:val="003B7045"/>
    <w:rsid w:val="003B765C"/>
    <w:rsid w:val="003C0062"/>
    <w:rsid w:val="003C18E9"/>
    <w:rsid w:val="003C1CB2"/>
    <w:rsid w:val="003C3EB3"/>
    <w:rsid w:val="003C5C40"/>
    <w:rsid w:val="003C6D4B"/>
    <w:rsid w:val="003C7592"/>
    <w:rsid w:val="003D0BB9"/>
    <w:rsid w:val="003D1A2C"/>
    <w:rsid w:val="003D20D3"/>
    <w:rsid w:val="003D32FD"/>
    <w:rsid w:val="003D3940"/>
    <w:rsid w:val="003D59D7"/>
    <w:rsid w:val="003D6381"/>
    <w:rsid w:val="003D7252"/>
    <w:rsid w:val="003E149E"/>
    <w:rsid w:val="003E1546"/>
    <w:rsid w:val="003E17A3"/>
    <w:rsid w:val="003E1BF5"/>
    <w:rsid w:val="003E2D8D"/>
    <w:rsid w:val="003E39B4"/>
    <w:rsid w:val="003E4E4B"/>
    <w:rsid w:val="003E6226"/>
    <w:rsid w:val="003E6BB4"/>
    <w:rsid w:val="003E70E3"/>
    <w:rsid w:val="003E7FBE"/>
    <w:rsid w:val="003F13EF"/>
    <w:rsid w:val="003F203D"/>
    <w:rsid w:val="003F264E"/>
    <w:rsid w:val="003F2A76"/>
    <w:rsid w:val="003F387B"/>
    <w:rsid w:val="003F7D75"/>
    <w:rsid w:val="00401BC9"/>
    <w:rsid w:val="00402785"/>
    <w:rsid w:val="00402B50"/>
    <w:rsid w:val="00403669"/>
    <w:rsid w:val="00403972"/>
    <w:rsid w:val="00405FFD"/>
    <w:rsid w:val="0040669A"/>
    <w:rsid w:val="00406A9B"/>
    <w:rsid w:val="00406BF4"/>
    <w:rsid w:val="0040733E"/>
    <w:rsid w:val="00411691"/>
    <w:rsid w:val="00413228"/>
    <w:rsid w:val="00413E75"/>
    <w:rsid w:val="00415225"/>
    <w:rsid w:val="00420948"/>
    <w:rsid w:val="00420C62"/>
    <w:rsid w:val="004210A5"/>
    <w:rsid w:val="00421392"/>
    <w:rsid w:val="0042198E"/>
    <w:rsid w:val="00422908"/>
    <w:rsid w:val="00423B15"/>
    <w:rsid w:val="004249DE"/>
    <w:rsid w:val="004252F3"/>
    <w:rsid w:val="0042644A"/>
    <w:rsid w:val="00427B7B"/>
    <w:rsid w:val="00430A3C"/>
    <w:rsid w:val="0043272A"/>
    <w:rsid w:val="00433918"/>
    <w:rsid w:val="00433DC0"/>
    <w:rsid w:val="004345F6"/>
    <w:rsid w:val="00434BC2"/>
    <w:rsid w:val="00435E1D"/>
    <w:rsid w:val="00440886"/>
    <w:rsid w:val="0044092F"/>
    <w:rsid w:val="00441431"/>
    <w:rsid w:val="00442D0C"/>
    <w:rsid w:val="004439B0"/>
    <w:rsid w:val="0044468B"/>
    <w:rsid w:val="00444CC2"/>
    <w:rsid w:val="00444F23"/>
    <w:rsid w:val="004460DB"/>
    <w:rsid w:val="0044743B"/>
    <w:rsid w:val="0044779C"/>
    <w:rsid w:val="004502D0"/>
    <w:rsid w:val="004532CA"/>
    <w:rsid w:val="00455139"/>
    <w:rsid w:val="004561C0"/>
    <w:rsid w:val="004579AF"/>
    <w:rsid w:val="00457FE4"/>
    <w:rsid w:val="0046096F"/>
    <w:rsid w:val="004611F6"/>
    <w:rsid w:val="004655E2"/>
    <w:rsid w:val="004657C1"/>
    <w:rsid w:val="0046609F"/>
    <w:rsid w:val="00467688"/>
    <w:rsid w:val="004676E3"/>
    <w:rsid w:val="00467FAF"/>
    <w:rsid w:val="004711EA"/>
    <w:rsid w:val="00471776"/>
    <w:rsid w:val="004724C6"/>
    <w:rsid w:val="00473306"/>
    <w:rsid w:val="00474AB7"/>
    <w:rsid w:val="00474D86"/>
    <w:rsid w:val="00475B0D"/>
    <w:rsid w:val="004761D0"/>
    <w:rsid w:val="00476453"/>
    <w:rsid w:val="00476F1E"/>
    <w:rsid w:val="004773DA"/>
    <w:rsid w:val="00480348"/>
    <w:rsid w:val="004804F8"/>
    <w:rsid w:val="00480873"/>
    <w:rsid w:val="00481771"/>
    <w:rsid w:val="004823B1"/>
    <w:rsid w:val="00483422"/>
    <w:rsid w:val="00483FEF"/>
    <w:rsid w:val="00484372"/>
    <w:rsid w:val="004843F4"/>
    <w:rsid w:val="004851AD"/>
    <w:rsid w:val="0048577E"/>
    <w:rsid w:val="00485A2E"/>
    <w:rsid w:val="00485EC5"/>
    <w:rsid w:val="004865E4"/>
    <w:rsid w:val="00486E85"/>
    <w:rsid w:val="00487247"/>
    <w:rsid w:val="00487E3C"/>
    <w:rsid w:val="004903F6"/>
    <w:rsid w:val="00490B66"/>
    <w:rsid w:val="00491B86"/>
    <w:rsid w:val="004928B5"/>
    <w:rsid w:val="00493A23"/>
    <w:rsid w:val="004944F6"/>
    <w:rsid w:val="00494F65"/>
    <w:rsid w:val="004965EB"/>
    <w:rsid w:val="0049667C"/>
    <w:rsid w:val="00496EB6"/>
    <w:rsid w:val="00496FA7"/>
    <w:rsid w:val="004A17CD"/>
    <w:rsid w:val="004A3497"/>
    <w:rsid w:val="004A38DF"/>
    <w:rsid w:val="004A420D"/>
    <w:rsid w:val="004A63B5"/>
    <w:rsid w:val="004A6B18"/>
    <w:rsid w:val="004A76D0"/>
    <w:rsid w:val="004A7B89"/>
    <w:rsid w:val="004A7C53"/>
    <w:rsid w:val="004B052E"/>
    <w:rsid w:val="004B18A5"/>
    <w:rsid w:val="004B402B"/>
    <w:rsid w:val="004B4C14"/>
    <w:rsid w:val="004B6332"/>
    <w:rsid w:val="004B6BB5"/>
    <w:rsid w:val="004B71B1"/>
    <w:rsid w:val="004C0027"/>
    <w:rsid w:val="004C1103"/>
    <w:rsid w:val="004C1C04"/>
    <w:rsid w:val="004C31F9"/>
    <w:rsid w:val="004C38CA"/>
    <w:rsid w:val="004C6CBA"/>
    <w:rsid w:val="004C7D17"/>
    <w:rsid w:val="004D0194"/>
    <w:rsid w:val="004D0F47"/>
    <w:rsid w:val="004D0FAA"/>
    <w:rsid w:val="004D103E"/>
    <w:rsid w:val="004D18E0"/>
    <w:rsid w:val="004D238A"/>
    <w:rsid w:val="004D3519"/>
    <w:rsid w:val="004D368D"/>
    <w:rsid w:val="004D3D23"/>
    <w:rsid w:val="004D4076"/>
    <w:rsid w:val="004D5282"/>
    <w:rsid w:val="004D5664"/>
    <w:rsid w:val="004D57A3"/>
    <w:rsid w:val="004D587E"/>
    <w:rsid w:val="004D5ECA"/>
    <w:rsid w:val="004D6176"/>
    <w:rsid w:val="004D62CE"/>
    <w:rsid w:val="004D70EB"/>
    <w:rsid w:val="004D75A6"/>
    <w:rsid w:val="004E01BA"/>
    <w:rsid w:val="004E1374"/>
    <w:rsid w:val="004E1923"/>
    <w:rsid w:val="004E1932"/>
    <w:rsid w:val="004E4221"/>
    <w:rsid w:val="004E741E"/>
    <w:rsid w:val="004E7623"/>
    <w:rsid w:val="004E778C"/>
    <w:rsid w:val="004E77BC"/>
    <w:rsid w:val="004F1118"/>
    <w:rsid w:val="004F2A9C"/>
    <w:rsid w:val="004F4706"/>
    <w:rsid w:val="004F4781"/>
    <w:rsid w:val="004F6EF6"/>
    <w:rsid w:val="00500169"/>
    <w:rsid w:val="0050037D"/>
    <w:rsid w:val="005010DF"/>
    <w:rsid w:val="005019A7"/>
    <w:rsid w:val="00501C10"/>
    <w:rsid w:val="005020D8"/>
    <w:rsid w:val="0050545D"/>
    <w:rsid w:val="0050788C"/>
    <w:rsid w:val="00507EE4"/>
    <w:rsid w:val="00512700"/>
    <w:rsid w:val="00512D67"/>
    <w:rsid w:val="00513639"/>
    <w:rsid w:val="00515CD4"/>
    <w:rsid w:val="00516A53"/>
    <w:rsid w:val="00517B39"/>
    <w:rsid w:val="00523579"/>
    <w:rsid w:val="00523915"/>
    <w:rsid w:val="00523F41"/>
    <w:rsid w:val="00526531"/>
    <w:rsid w:val="005265F2"/>
    <w:rsid w:val="00526BE0"/>
    <w:rsid w:val="00527B26"/>
    <w:rsid w:val="00527BF2"/>
    <w:rsid w:val="00527E47"/>
    <w:rsid w:val="00527FCB"/>
    <w:rsid w:val="00530679"/>
    <w:rsid w:val="00530F97"/>
    <w:rsid w:val="00531158"/>
    <w:rsid w:val="0053143E"/>
    <w:rsid w:val="00531BE7"/>
    <w:rsid w:val="00531F6D"/>
    <w:rsid w:val="00532150"/>
    <w:rsid w:val="00532543"/>
    <w:rsid w:val="00532A7E"/>
    <w:rsid w:val="00533FDA"/>
    <w:rsid w:val="00535074"/>
    <w:rsid w:val="00536279"/>
    <w:rsid w:val="00537125"/>
    <w:rsid w:val="00537E49"/>
    <w:rsid w:val="00542902"/>
    <w:rsid w:val="00542E49"/>
    <w:rsid w:val="005431B1"/>
    <w:rsid w:val="005433E7"/>
    <w:rsid w:val="00550457"/>
    <w:rsid w:val="00550B1F"/>
    <w:rsid w:val="00550B72"/>
    <w:rsid w:val="00550CE0"/>
    <w:rsid w:val="00551E10"/>
    <w:rsid w:val="00552B4D"/>
    <w:rsid w:val="0055364F"/>
    <w:rsid w:val="00553945"/>
    <w:rsid w:val="00554E18"/>
    <w:rsid w:val="00555DE7"/>
    <w:rsid w:val="005564AD"/>
    <w:rsid w:val="005564DA"/>
    <w:rsid w:val="00556B03"/>
    <w:rsid w:val="00556FC3"/>
    <w:rsid w:val="005577F0"/>
    <w:rsid w:val="00557C59"/>
    <w:rsid w:val="00557F50"/>
    <w:rsid w:val="00560521"/>
    <w:rsid w:val="0056361F"/>
    <w:rsid w:val="00565991"/>
    <w:rsid w:val="0056630A"/>
    <w:rsid w:val="0056637D"/>
    <w:rsid w:val="005663D7"/>
    <w:rsid w:val="00566C17"/>
    <w:rsid w:val="00571E92"/>
    <w:rsid w:val="00572890"/>
    <w:rsid w:val="00572914"/>
    <w:rsid w:val="005748EC"/>
    <w:rsid w:val="00574B7D"/>
    <w:rsid w:val="00575976"/>
    <w:rsid w:val="00575E67"/>
    <w:rsid w:val="00577028"/>
    <w:rsid w:val="005818FD"/>
    <w:rsid w:val="00582103"/>
    <w:rsid w:val="00582FDE"/>
    <w:rsid w:val="005832A2"/>
    <w:rsid w:val="00584389"/>
    <w:rsid w:val="00584B15"/>
    <w:rsid w:val="00585172"/>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BD"/>
    <w:rsid w:val="005A0FE5"/>
    <w:rsid w:val="005A1FBE"/>
    <w:rsid w:val="005A37FA"/>
    <w:rsid w:val="005A3A27"/>
    <w:rsid w:val="005A4C89"/>
    <w:rsid w:val="005A4C94"/>
    <w:rsid w:val="005A58E0"/>
    <w:rsid w:val="005A6AE3"/>
    <w:rsid w:val="005B11BD"/>
    <w:rsid w:val="005B1EAA"/>
    <w:rsid w:val="005B2692"/>
    <w:rsid w:val="005B2DCE"/>
    <w:rsid w:val="005B349D"/>
    <w:rsid w:val="005B3C7C"/>
    <w:rsid w:val="005B6AA6"/>
    <w:rsid w:val="005B6E8E"/>
    <w:rsid w:val="005B7B3C"/>
    <w:rsid w:val="005C0FB9"/>
    <w:rsid w:val="005C2CFD"/>
    <w:rsid w:val="005C4553"/>
    <w:rsid w:val="005C463E"/>
    <w:rsid w:val="005C4810"/>
    <w:rsid w:val="005C4F8F"/>
    <w:rsid w:val="005C5514"/>
    <w:rsid w:val="005C5B76"/>
    <w:rsid w:val="005C6703"/>
    <w:rsid w:val="005C6923"/>
    <w:rsid w:val="005D03B4"/>
    <w:rsid w:val="005D0498"/>
    <w:rsid w:val="005D068E"/>
    <w:rsid w:val="005D2990"/>
    <w:rsid w:val="005D2F79"/>
    <w:rsid w:val="005D400D"/>
    <w:rsid w:val="005D5A72"/>
    <w:rsid w:val="005D5AD5"/>
    <w:rsid w:val="005D65D8"/>
    <w:rsid w:val="005D7F5B"/>
    <w:rsid w:val="005E0491"/>
    <w:rsid w:val="005E08A1"/>
    <w:rsid w:val="005E08E7"/>
    <w:rsid w:val="005E0EE8"/>
    <w:rsid w:val="005E1063"/>
    <w:rsid w:val="005E17A9"/>
    <w:rsid w:val="005E19D9"/>
    <w:rsid w:val="005E33AB"/>
    <w:rsid w:val="005E3DBD"/>
    <w:rsid w:val="005E3E27"/>
    <w:rsid w:val="005E469F"/>
    <w:rsid w:val="005E4BF1"/>
    <w:rsid w:val="005E4C94"/>
    <w:rsid w:val="005E4DEF"/>
    <w:rsid w:val="005E6D5D"/>
    <w:rsid w:val="005E70D5"/>
    <w:rsid w:val="005E70F8"/>
    <w:rsid w:val="005E71AE"/>
    <w:rsid w:val="005F01FA"/>
    <w:rsid w:val="005F0837"/>
    <w:rsid w:val="005F0BE7"/>
    <w:rsid w:val="005F11CD"/>
    <w:rsid w:val="005F1733"/>
    <w:rsid w:val="005F21EA"/>
    <w:rsid w:val="005F27D0"/>
    <w:rsid w:val="005F3096"/>
    <w:rsid w:val="005F360A"/>
    <w:rsid w:val="005F3971"/>
    <w:rsid w:val="005F506E"/>
    <w:rsid w:val="005F5402"/>
    <w:rsid w:val="005F5A36"/>
    <w:rsid w:val="005F6349"/>
    <w:rsid w:val="005F63B0"/>
    <w:rsid w:val="005F6841"/>
    <w:rsid w:val="005F78A9"/>
    <w:rsid w:val="006010E4"/>
    <w:rsid w:val="00601E99"/>
    <w:rsid w:val="00602909"/>
    <w:rsid w:val="00602A7B"/>
    <w:rsid w:val="006036B4"/>
    <w:rsid w:val="00604EB8"/>
    <w:rsid w:val="0061013F"/>
    <w:rsid w:val="006104A3"/>
    <w:rsid w:val="00610D68"/>
    <w:rsid w:val="00611284"/>
    <w:rsid w:val="00613191"/>
    <w:rsid w:val="00614118"/>
    <w:rsid w:val="00614B78"/>
    <w:rsid w:val="00616266"/>
    <w:rsid w:val="00617114"/>
    <w:rsid w:val="00617C48"/>
    <w:rsid w:val="00617DEA"/>
    <w:rsid w:val="00621050"/>
    <w:rsid w:val="00624227"/>
    <w:rsid w:val="0062696E"/>
    <w:rsid w:val="00630623"/>
    <w:rsid w:val="00632008"/>
    <w:rsid w:val="006320AA"/>
    <w:rsid w:val="006325B4"/>
    <w:rsid w:val="00632E78"/>
    <w:rsid w:val="00633638"/>
    <w:rsid w:val="006336A0"/>
    <w:rsid w:val="00634F29"/>
    <w:rsid w:val="00635619"/>
    <w:rsid w:val="00635766"/>
    <w:rsid w:val="00635B8D"/>
    <w:rsid w:val="00636B1D"/>
    <w:rsid w:val="00637AD5"/>
    <w:rsid w:val="006407DB"/>
    <w:rsid w:val="00641E54"/>
    <w:rsid w:val="00643081"/>
    <w:rsid w:val="00644001"/>
    <w:rsid w:val="00645F63"/>
    <w:rsid w:val="00646468"/>
    <w:rsid w:val="0065053B"/>
    <w:rsid w:val="00650CD3"/>
    <w:rsid w:val="006515B2"/>
    <w:rsid w:val="006516E7"/>
    <w:rsid w:val="00652875"/>
    <w:rsid w:val="00657B82"/>
    <w:rsid w:val="00662113"/>
    <w:rsid w:val="006624A6"/>
    <w:rsid w:val="00663D4A"/>
    <w:rsid w:val="00664AA3"/>
    <w:rsid w:val="00666F07"/>
    <w:rsid w:val="0066725B"/>
    <w:rsid w:val="006679EE"/>
    <w:rsid w:val="00670233"/>
    <w:rsid w:val="00670700"/>
    <w:rsid w:val="006709EB"/>
    <w:rsid w:val="00671AD8"/>
    <w:rsid w:val="00673834"/>
    <w:rsid w:val="00673852"/>
    <w:rsid w:val="006744CC"/>
    <w:rsid w:val="0067490C"/>
    <w:rsid w:val="00675011"/>
    <w:rsid w:val="00675CA6"/>
    <w:rsid w:val="00676A16"/>
    <w:rsid w:val="00676C65"/>
    <w:rsid w:val="00676FA6"/>
    <w:rsid w:val="00677CB9"/>
    <w:rsid w:val="00677CCB"/>
    <w:rsid w:val="006804B7"/>
    <w:rsid w:val="006811D0"/>
    <w:rsid w:val="00681DF0"/>
    <w:rsid w:val="00684FD7"/>
    <w:rsid w:val="0068607C"/>
    <w:rsid w:val="00686B01"/>
    <w:rsid w:val="0069017D"/>
    <w:rsid w:val="00690C9A"/>
    <w:rsid w:val="00690F41"/>
    <w:rsid w:val="00691AB7"/>
    <w:rsid w:val="00691D14"/>
    <w:rsid w:val="00691D7F"/>
    <w:rsid w:val="00692636"/>
    <w:rsid w:val="00693334"/>
    <w:rsid w:val="006934AE"/>
    <w:rsid w:val="006935C9"/>
    <w:rsid w:val="006940D9"/>
    <w:rsid w:val="00694220"/>
    <w:rsid w:val="00694FCC"/>
    <w:rsid w:val="006955EC"/>
    <w:rsid w:val="00696DC2"/>
    <w:rsid w:val="006A01F8"/>
    <w:rsid w:val="006A0A40"/>
    <w:rsid w:val="006A28F3"/>
    <w:rsid w:val="006A2A9C"/>
    <w:rsid w:val="006A2CA1"/>
    <w:rsid w:val="006A3788"/>
    <w:rsid w:val="006A3ECC"/>
    <w:rsid w:val="006A3FC2"/>
    <w:rsid w:val="006A485E"/>
    <w:rsid w:val="006A4902"/>
    <w:rsid w:val="006A4F47"/>
    <w:rsid w:val="006A673F"/>
    <w:rsid w:val="006A6C1F"/>
    <w:rsid w:val="006A714F"/>
    <w:rsid w:val="006A7C24"/>
    <w:rsid w:val="006A7E48"/>
    <w:rsid w:val="006B0D35"/>
    <w:rsid w:val="006B106D"/>
    <w:rsid w:val="006B10B2"/>
    <w:rsid w:val="006B155D"/>
    <w:rsid w:val="006B1901"/>
    <w:rsid w:val="006B1D01"/>
    <w:rsid w:val="006B2881"/>
    <w:rsid w:val="006B3F5C"/>
    <w:rsid w:val="006B4422"/>
    <w:rsid w:val="006B5644"/>
    <w:rsid w:val="006B5D1C"/>
    <w:rsid w:val="006B6AC3"/>
    <w:rsid w:val="006C05C5"/>
    <w:rsid w:val="006C09B3"/>
    <w:rsid w:val="006C0C72"/>
    <w:rsid w:val="006C3722"/>
    <w:rsid w:val="006C445E"/>
    <w:rsid w:val="006C4779"/>
    <w:rsid w:val="006C525A"/>
    <w:rsid w:val="006C5BFF"/>
    <w:rsid w:val="006C5CF6"/>
    <w:rsid w:val="006C631C"/>
    <w:rsid w:val="006C6405"/>
    <w:rsid w:val="006C6C76"/>
    <w:rsid w:val="006C7437"/>
    <w:rsid w:val="006D10E6"/>
    <w:rsid w:val="006D118D"/>
    <w:rsid w:val="006D1733"/>
    <w:rsid w:val="006D1E67"/>
    <w:rsid w:val="006D2518"/>
    <w:rsid w:val="006D2FF5"/>
    <w:rsid w:val="006D3793"/>
    <w:rsid w:val="006D37D7"/>
    <w:rsid w:val="006D48A4"/>
    <w:rsid w:val="006D524C"/>
    <w:rsid w:val="006D5661"/>
    <w:rsid w:val="006D5A0A"/>
    <w:rsid w:val="006D5F69"/>
    <w:rsid w:val="006D60F3"/>
    <w:rsid w:val="006D6802"/>
    <w:rsid w:val="006D6C98"/>
    <w:rsid w:val="006D77D1"/>
    <w:rsid w:val="006D7A7F"/>
    <w:rsid w:val="006E0ACE"/>
    <w:rsid w:val="006E1186"/>
    <w:rsid w:val="006E1327"/>
    <w:rsid w:val="006E1A9E"/>
    <w:rsid w:val="006E1BCC"/>
    <w:rsid w:val="006E2240"/>
    <w:rsid w:val="006E28F0"/>
    <w:rsid w:val="006E5120"/>
    <w:rsid w:val="006E710F"/>
    <w:rsid w:val="006F2111"/>
    <w:rsid w:val="006F2E12"/>
    <w:rsid w:val="006F2EBE"/>
    <w:rsid w:val="006F346F"/>
    <w:rsid w:val="006F34E6"/>
    <w:rsid w:val="006F35C2"/>
    <w:rsid w:val="006F3F55"/>
    <w:rsid w:val="006F442E"/>
    <w:rsid w:val="006F54DD"/>
    <w:rsid w:val="006F5BBD"/>
    <w:rsid w:val="006F7B92"/>
    <w:rsid w:val="0070028B"/>
    <w:rsid w:val="00701197"/>
    <w:rsid w:val="007013E5"/>
    <w:rsid w:val="00702B42"/>
    <w:rsid w:val="0070439C"/>
    <w:rsid w:val="00705E89"/>
    <w:rsid w:val="00706058"/>
    <w:rsid w:val="00706D69"/>
    <w:rsid w:val="00710E9D"/>
    <w:rsid w:val="00711B59"/>
    <w:rsid w:val="00714268"/>
    <w:rsid w:val="00714508"/>
    <w:rsid w:val="00714DE4"/>
    <w:rsid w:val="0071540A"/>
    <w:rsid w:val="007160B4"/>
    <w:rsid w:val="007164E3"/>
    <w:rsid w:val="00716B81"/>
    <w:rsid w:val="00716FC1"/>
    <w:rsid w:val="00717337"/>
    <w:rsid w:val="00717E8E"/>
    <w:rsid w:val="00720ADC"/>
    <w:rsid w:val="0072191E"/>
    <w:rsid w:val="00724030"/>
    <w:rsid w:val="00724774"/>
    <w:rsid w:val="00725158"/>
    <w:rsid w:val="0072516E"/>
    <w:rsid w:val="007251C5"/>
    <w:rsid w:val="00725828"/>
    <w:rsid w:val="007261EA"/>
    <w:rsid w:val="00726463"/>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1006"/>
    <w:rsid w:val="00742C4B"/>
    <w:rsid w:val="00742D4C"/>
    <w:rsid w:val="00743017"/>
    <w:rsid w:val="007430D9"/>
    <w:rsid w:val="0074344A"/>
    <w:rsid w:val="00745E60"/>
    <w:rsid w:val="00746160"/>
    <w:rsid w:val="00746168"/>
    <w:rsid w:val="007468AD"/>
    <w:rsid w:val="00747EE2"/>
    <w:rsid w:val="007505C9"/>
    <w:rsid w:val="0075151B"/>
    <w:rsid w:val="00751DD1"/>
    <w:rsid w:val="00752037"/>
    <w:rsid w:val="00752117"/>
    <w:rsid w:val="00752453"/>
    <w:rsid w:val="00752BE6"/>
    <w:rsid w:val="00753A21"/>
    <w:rsid w:val="00753F50"/>
    <w:rsid w:val="007550A3"/>
    <w:rsid w:val="00757A79"/>
    <w:rsid w:val="0076194D"/>
    <w:rsid w:val="007619CC"/>
    <w:rsid w:val="00761DDF"/>
    <w:rsid w:val="00762576"/>
    <w:rsid w:val="007626E2"/>
    <w:rsid w:val="007636F5"/>
    <w:rsid w:val="00763A8A"/>
    <w:rsid w:val="00763D1C"/>
    <w:rsid w:val="00764240"/>
    <w:rsid w:val="0076438E"/>
    <w:rsid w:val="00765185"/>
    <w:rsid w:val="007655D7"/>
    <w:rsid w:val="00767825"/>
    <w:rsid w:val="0076788A"/>
    <w:rsid w:val="007678BC"/>
    <w:rsid w:val="00770074"/>
    <w:rsid w:val="00771B9C"/>
    <w:rsid w:val="00774429"/>
    <w:rsid w:val="0077453F"/>
    <w:rsid w:val="00774891"/>
    <w:rsid w:val="00776364"/>
    <w:rsid w:val="00776B49"/>
    <w:rsid w:val="00781BDD"/>
    <w:rsid w:val="00783262"/>
    <w:rsid w:val="0078462F"/>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407"/>
    <w:rsid w:val="00792508"/>
    <w:rsid w:val="0079312A"/>
    <w:rsid w:val="00793FE1"/>
    <w:rsid w:val="0079591D"/>
    <w:rsid w:val="00796427"/>
    <w:rsid w:val="0079660E"/>
    <w:rsid w:val="00796BA9"/>
    <w:rsid w:val="00797607"/>
    <w:rsid w:val="00797B19"/>
    <w:rsid w:val="007A0BE9"/>
    <w:rsid w:val="007A1CC8"/>
    <w:rsid w:val="007A215A"/>
    <w:rsid w:val="007A2432"/>
    <w:rsid w:val="007A362A"/>
    <w:rsid w:val="007A38AF"/>
    <w:rsid w:val="007A3E21"/>
    <w:rsid w:val="007A3E53"/>
    <w:rsid w:val="007A41EF"/>
    <w:rsid w:val="007A678A"/>
    <w:rsid w:val="007A78D3"/>
    <w:rsid w:val="007A7D20"/>
    <w:rsid w:val="007B0D7C"/>
    <w:rsid w:val="007B0EB2"/>
    <w:rsid w:val="007B1B84"/>
    <w:rsid w:val="007B3DD8"/>
    <w:rsid w:val="007B4160"/>
    <w:rsid w:val="007B4EB4"/>
    <w:rsid w:val="007B5EB2"/>
    <w:rsid w:val="007B750F"/>
    <w:rsid w:val="007B7D72"/>
    <w:rsid w:val="007C0968"/>
    <w:rsid w:val="007C0B0E"/>
    <w:rsid w:val="007C13A6"/>
    <w:rsid w:val="007C2743"/>
    <w:rsid w:val="007C353B"/>
    <w:rsid w:val="007C516B"/>
    <w:rsid w:val="007C68A9"/>
    <w:rsid w:val="007C68B2"/>
    <w:rsid w:val="007C711C"/>
    <w:rsid w:val="007C7A89"/>
    <w:rsid w:val="007C7FA6"/>
    <w:rsid w:val="007D0033"/>
    <w:rsid w:val="007D04CF"/>
    <w:rsid w:val="007D09C5"/>
    <w:rsid w:val="007D0E60"/>
    <w:rsid w:val="007D1747"/>
    <w:rsid w:val="007D1FA8"/>
    <w:rsid w:val="007D3496"/>
    <w:rsid w:val="007D4561"/>
    <w:rsid w:val="007D4F39"/>
    <w:rsid w:val="007D5003"/>
    <w:rsid w:val="007D7A06"/>
    <w:rsid w:val="007D7CDD"/>
    <w:rsid w:val="007E11F4"/>
    <w:rsid w:val="007E138B"/>
    <w:rsid w:val="007E1B5D"/>
    <w:rsid w:val="007E21AB"/>
    <w:rsid w:val="007E2F0D"/>
    <w:rsid w:val="007E3454"/>
    <w:rsid w:val="007E3561"/>
    <w:rsid w:val="007E5CB5"/>
    <w:rsid w:val="007E6478"/>
    <w:rsid w:val="007F01A4"/>
    <w:rsid w:val="007F1396"/>
    <w:rsid w:val="007F272D"/>
    <w:rsid w:val="007F2D50"/>
    <w:rsid w:val="007F4311"/>
    <w:rsid w:val="007F4525"/>
    <w:rsid w:val="007F4614"/>
    <w:rsid w:val="007F469F"/>
    <w:rsid w:val="007F4E8D"/>
    <w:rsid w:val="007F51B6"/>
    <w:rsid w:val="007F5E85"/>
    <w:rsid w:val="007F673C"/>
    <w:rsid w:val="007F6F18"/>
    <w:rsid w:val="007F6F56"/>
    <w:rsid w:val="007F7864"/>
    <w:rsid w:val="00800523"/>
    <w:rsid w:val="008006F9"/>
    <w:rsid w:val="0080153C"/>
    <w:rsid w:val="0080198A"/>
    <w:rsid w:val="00802679"/>
    <w:rsid w:val="008026BF"/>
    <w:rsid w:val="00802E51"/>
    <w:rsid w:val="008054D0"/>
    <w:rsid w:val="00805900"/>
    <w:rsid w:val="00805CC4"/>
    <w:rsid w:val="008072BA"/>
    <w:rsid w:val="008073EB"/>
    <w:rsid w:val="00807763"/>
    <w:rsid w:val="00807F91"/>
    <w:rsid w:val="00812468"/>
    <w:rsid w:val="00812EA2"/>
    <w:rsid w:val="00814BB9"/>
    <w:rsid w:val="00814DD0"/>
    <w:rsid w:val="0081522A"/>
    <w:rsid w:val="00815629"/>
    <w:rsid w:val="00816D68"/>
    <w:rsid w:val="00816F09"/>
    <w:rsid w:val="00816F33"/>
    <w:rsid w:val="008175CC"/>
    <w:rsid w:val="00817C2B"/>
    <w:rsid w:val="00817CD2"/>
    <w:rsid w:val="00817E9D"/>
    <w:rsid w:val="00820F52"/>
    <w:rsid w:val="00821560"/>
    <w:rsid w:val="00821BB0"/>
    <w:rsid w:val="0082367D"/>
    <w:rsid w:val="00824215"/>
    <w:rsid w:val="00825548"/>
    <w:rsid w:val="008264BA"/>
    <w:rsid w:val="008268CF"/>
    <w:rsid w:val="00826A98"/>
    <w:rsid w:val="00826ECA"/>
    <w:rsid w:val="00830835"/>
    <w:rsid w:val="00830D34"/>
    <w:rsid w:val="00830D87"/>
    <w:rsid w:val="00830F21"/>
    <w:rsid w:val="00831633"/>
    <w:rsid w:val="00831F2B"/>
    <w:rsid w:val="00832A67"/>
    <w:rsid w:val="0083332A"/>
    <w:rsid w:val="008342AC"/>
    <w:rsid w:val="00835E6D"/>
    <w:rsid w:val="00837045"/>
    <w:rsid w:val="00837ACB"/>
    <w:rsid w:val="008406BC"/>
    <w:rsid w:val="00841305"/>
    <w:rsid w:val="0084353B"/>
    <w:rsid w:val="008446F4"/>
    <w:rsid w:val="008454B1"/>
    <w:rsid w:val="008515C0"/>
    <w:rsid w:val="00851A4E"/>
    <w:rsid w:val="00851C9F"/>
    <w:rsid w:val="008523AF"/>
    <w:rsid w:val="00852BF8"/>
    <w:rsid w:val="008531AE"/>
    <w:rsid w:val="008532C8"/>
    <w:rsid w:val="00854EF8"/>
    <w:rsid w:val="00855128"/>
    <w:rsid w:val="00855703"/>
    <w:rsid w:val="00855C20"/>
    <w:rsid w:val="00856EB9"/>
    <w:rsid w:val="00857BC2"/>
    <w:rsid w:val="00857F10"/>
    <w:rsid w:val="008613B5"/>
    <w:rsid w:val="00861411"/>
    <w:rsid w:val="00861831"/>
    <w:rsid w:val="00861EEC"/>
    <w:rsid w:val="0086284A"/>
    <w:rsid w:val="00864A76"/>
    <w:rsid w:val="00865E1A"/>
    <w:rsid w:val="0086632A"/>
    <w:rsid w:val="00867AF1"/>
    <w:rsid w:val="00870B1D"/>
    <w:rsid w:val="0087316B"/>
    <w:rsid w:val="0087360F"/>
    <w:rsid w:val="00873E76"/>
    <w:rsid w:val="008746A8"/>
    <w:rsid w:val="008754D8"/>
    <w:rsid w:val="00875B51"/>
    <w:rsid w:val="00875E77"/>
    <w:rsid w:val="00877EB3"/>
    <w:rsid w:val="00880522"/>
    <w:rsid w:val="00881100"/>
    <w:rsid w:val="008816B8"/>
    <w:rsid w:val="00884E79"/>
    <w:rsid w:val="008861A0"/>
    <w:rsid w:val="008869EE"/>
    <w:rsid w:val="00886CAF"/>
    <w:rsid w:val="00887593"/>
    <w:rsid w:val="00890852"/>
    <w:rsid w:val="00892D55"/>
    <w:rsid w:val="0089372B"/>
    <w:rsid w:val="00894817"/>
    <w:rsid w:val="008955E3"/>
    <w:rsid w:val="0089663C"/>
    <w:rsid w:val="00896D26"/>
    <w:rsid w:val="00896F5E"/>
    <w:rsid w:val="0089727E"/>
    <w:rsid w:val="008972D6"/>
    <w:rsid w:val="00897675"/>
    <w:rsid w:val="008979A7"/>
    <w:rsid w:val="008A0041"/>
    <w:rsid w:val="008A04FE"/>
    <w:rsid w:val="008A0CD9"/>
    <w:rsid w:val="008A292C"/>
    <w:rsid w:val="008A3DEC"/>
    <w:rsid w:val="008A4449"/>
    <w:rsid w:val="008A4B9B"/>
    <w:rsid w:val="008A4E5A"/>
    <w:rsid w:val="008A5E37"/>
    <w:rsid w:val="008A6948"/>
    <w:rsid w:val="008A75D7"/>
    <w:rsid w:val="008A785B"/>
    <w:rsid w:val="008A7F29"/>
    <w:rsid w:val="008B00EB"/>
    <w:rsid w:val="008B107E"/>
    <w:rsid w:val="008B11C5"/>
    <w:rsid w:val="008B1BF3"/>
    <w:rsid w:val="008B1F9A"/>
    <w:rsid w:val="008B2302"/>
    <w:rsid w:val="008B247A"/>
    <w:rsid w:val="008B40D1"/>
    <w:rsid w:val="008B46E7"/>
    <w:rsid w:val="008B5D5A"/>
    <w:rsid w:val="008B6517"/>
    <w:rsid w:val="008B6B7B"/>
    <w:rsid w:val="008C0180"/>
    <w:rsid w:val="008C1DCF"/>
    <w:rsid w:val="008C242F"/>
    <w:rsid w:val="008C67C8"/>
    <w:rsid w:val="008C7229"/>
    <w:rsid w:val="008D0011"/>
    <w:rsid w:val="008D0659"/>
    <w:rsid w:val="008D17CB"/>
    <w:rsid w:val="008D2DD6"/>
    <w:rsid w:val="008D7654"/>
    <w:rsid w:val="008D78B9"/>
    <w:rsid w:val="008E071E"/>
    <w:rsid w:val="008E12EE"/>
    <w:rsid w:val="008E1582"/>
    <w:rsid w:val="008E1A10"/>
    <w:rsid w:val="008E1B2A"/>
    <w:rsid w:val="008E37AA"/>
    <w:rsid w:val="008E43D3"/>
    <w:rsid w:val="008E4FDA"/>
    <w:rsid w:val="008E6B21"/>
    <w:rsid w:val="008E6BB0"/>
    <w:rsid w:val="008E6CAF"/>
    <w:rsid w:val="008F00C3"/>
    <w:rsid w:val="008F0F50"/>
    <w:rsid w:val="008F2C4C"/>
    <w:rsid w:val="008F2D9B"/>
    <w:rsid w:val="008F3574"/>
    <w:rsid w:val="008F36E7"/>
    <w:rsid w:val="008F3855"/>
    <w:rsid w:val="008F4680"/>
    <w:rsid w:val="008F5BDC"/>
    <w:rsid w:val="008F6391"/>
    <w:rsid w:val="009000C4"/>
    <w:rsid w:val="00900629"/>
    <w:rsid w:val="00900A99"/>
    <w:rsid w:val="009017DB"/>
    <w:rsid w:val="00902030"/>
    <w:rsid w:val="009026DC"/>
    <w:rsid w:val="00902C35"/>
    <w:rsid w:val="00904B15"/>
    <w:rsid w:val="00905774"/>
    <w:rsid w:val="00905894"/>
    <w:rsid w:val="00906795"/>
    <w:rsid w:val="0090683C"/>
    <w:rsid w:val="00906D5A"/>
    <w:rsid w:val="00907239"/>
    <w:rsid w:val="009077A1"/>
    <w:rsid w:val="00910B9A"/>
    <w:rsid w:val="00910D68"/>
    <w:rsid w:val="00911E61"/>
    <w:rsid w:val="0091218E"/>
    <w:rsid w:val="0091498B"/>
    <w:rsid w:val="00914B71"/>
    <w:rsid w:val="00914C52"/>
    <w:rsid w:val="00915D7D"/>
    <w:rsid w:val="00916F6F"/>
    <w:rsid w:val="00920335"/>
    <w:rsid w:val="00921EF7"/>
    <w:rsid w:val="0092215E"/>
    <w:rsid w:val="00923986"/>
    <w:rsid w:val="009253FB"/>
    <w:rsid w:val="00926A12"/>
    <w:rsid w:val="00926F0B"/>
    <w:rsid w:val="00926FB6"/>
    <w:rsid w:val="009270B4"/>
    <w:rsid w:val="00930100"/>
    <w:rsid w:val="0093086C"/>
    <w:rsid w:val="009319DC"/>
    <w:rsid w:val="00933BEB"/>
    <w:rsid w:val="00933C62"/>
    <w:rsid w:val="009340DD"/>
    <w:rsid w:val="00934590"/>
    <w:rsid w:val="0093469D"/>
    <w:rsid w:val="009352FE"/>
    <w:rsid w:val="00935881"/>
    <w:rsid w:val="0093640D"/>
    <w:rsid w:val="009368E9"/>
    <w:rsid w:val="00937755"/>
    <w:rsid w:val="009405E0"/>
    <w:rsid w:val="00940694"/>
    <w:rsid w:val="00940997"/>
    <w:rsid w:val="00942BFA"/>
    <w:rsid w:val="00943241"/>
    <w:rsid w:val="00943665"/>
    <w:rsid w:val="00943752"/>
    <w:rsid w:val="0094398F"/>
    <w:rsid w:val="00943FFA"/>
    <w:rsid w:val="00944A5E"/>
    <w:rsid w:val="00944E23"/>
    <w:rsid w:val="00944EA6"/>
    <w:rsid w:val="00945458"/>
    <w:rsid w:val="00945573"/>
    <w:rsid w:val="00945DB2"/>
    <w:rsid w:val="0094698E"/>
    <w:rsid w:val="009475E6"/>
    <w:rsid w:val="00947AA1"/>
    <w:rsid w:val="00947BF1"/>
    <w:rsid w:val="00950D51"/>
    <w:rsid w:val="009518D5"/>
    <w:rsid w:val="00952425"/>
    <w:rsid w:val="0095306F"/>
    <w:rsid w:val="00953206"/>
    <w:rsid w:val="00954259"/>
    <w:rsid w:val="009545CF"/>
    <w:rsid w:val="00954DE7"/>
    <w:rsid w:val="00954E6E"/>
    <w:rsid w:val="0095577A"/>
    <w:rsid w:val="009559E2"/>
    <w:rsid w:val="009609B6"/>
    <w:rsid w:val="00961BCF"/>
    <w:rsid w:val="00961F70"/>
    <w:rsid w:val="00963AE0"/>
    <w:rsid w:val="00963C1C"/>
    <w:rsid w:val="00966ADD"/>
    <w:rsid w:val="00971C89"/>
    <w:rsid w:val="00972513"/>
    <w:rsid w:val="0097262C"/>
    <w:rsid w:val="00972B8C"/>
    <w:rsid w:val="00973A4A"/>
    <w:rsid w:val="00974099"/>
    <w:rsid w:val="0097434B"/>
    <w:rsid w:val="009753B4"/>
    <w:rsid w:val="0097563F"/>
    <w:rsid w:val="00980B65"/>
    <w:rsid w:val="00982D68"/>
    <w:rsid w:val="0098565D"/>
    <w:rsid w:val="00986160"/>
    <w:rsid w:val="00986332"/>
    <w:rsid w:val="009901C4"/>
    <w:rsid w:val="00991BC2"/>
    <w:rsid w:val="00993854"/>
    <w:rsid w:val="00995F06"/>
    <w:rsid w:val="00996FA3"/>
    <w:rsid w:val="00997951"/>
    <w:rsid w:val="009A17E0"/>
    <w:rsid w:val="009A22AF"/>
    <w:rsid w:val="009A295D"/>
    <w:rsid w:val="009A2BDF"/>
    <w:rsid w:val="009A343F"/>
    <w:rsid w:val="009A44C4"/>
    <w:rsid w:val="009A5720"/>
    <w:rsid w:val="009A5C8E"/>
    <w:rsid w:val="009A5CBC"/>
    <w:rsid w:val="009A5D63"/>
    <w:rsid w:val="009A6447"/>
    <w:rsid w:val="009A7936"/>
    <w:rsid w:val="009A7C8E"/>
    <w:rsid w:val="009B13FC"/>
    <w:rsid w:val="009B14EF"/>
    <w:rsid w:val="009B1C8C"/>
    <w:rsid w:val="009B1D59"/>
    <w:rsid w:val="009B2682"/>
    <w:rsid w:val="009B2EB8"/>
    <w:rsid w:val="009B3274"/>
    <w:rsid w:val="009B35EA"/>
    <w:rsid w:val="009B3B6C"/>
    <w:rsid w:val="009B3D32"/>
    <w:rsid w:val="009B41AD"/>
    <w:rsid w:val="009B4460"/>
    <w:rsid w:val="009B4659"/>
    <w:rsid w:val="009B4FD5"/>
    <w:rsid w:val="009B7955"/>
    <w:rsid w:val="009C0800"/>
    <w:rsid w:val="009C090B"/>
    <w:rsid w:val="009C1ABD"/>
    <w:rsid w:val="009C1CAD"/>
    <w:rsid w:val="009C333B"/>
    <w:rsid w:val="009C33B8"/>
    <w:rsid w:val="009C444B"/>
    <w:rsid w:val="009C6596"/>
    <w:rsid w:val="009C6630"/>
    <w:rsid w:val="009C6970"/>
    <w:rsid w:val="009C6CD8"/>
    <w:rsid w:val="009C7342"/>
    <w:rsid w:val="009C7B54"/>
    <w:rsid w:val="009D1475"/>
    <w:rsid w:val="009D1DF2"/>
    <w:rsid w:val="009D22AD"/>
    <w:rsid w:val="009D313A"/>
    <w:rsid w:val="009D4A5A"/>
    <w:rsid w:val="009D4B8A"/>
    <w:rsid w:val="009D4D12"/>
    <w:rsid w:val="009D4F67"/>
    <w:rsid w:val="009D67D2"/>
    <w:rsid w:val="009D7E68"/>
    <w:rsid w:val="009E01D7"/>
    <w:rsid w:val="009E042E"/>
    <w:rsid w:val="009E1308"/>
    <w:rsid w:val="009E1621"/>
    <w:rsid w:val="009E2472"/>
    <w:rsid w:val="009E2515"/>
    <w:rsid w:val="009E3047"/>
    <w:rsid w:val="009E35BA"/>
    <w:rsid w:val="009E45D5"/>
    <w:rsid w:val="009E4A5E"/>
    <w:rsid w:val="009E66F8"/>
    <w:rsid w:val="009E6E5F"/>
    <w:rsid w:val="009F049B"/>
    <w:rsid w:val="009F0700"/>
    <w:rsid w:val="009F17F4"/>
    <w:rsid w:val="009F2707"/>
    <w:rsid w:val="009F34F0"/>
    <w:rsid w:val="009F37B2"/>
    <w:rsid w:val="009F52CD"/>
    <w:rsid w:val="009F5827"/>
    <w:rsid w:val="00A004EA"/>
    <w:rsid w:val="00A0225F"/>
    <w:rsid w:val="00A02683"/>
    <w:rsid w:val="00A03209"/>
    <w:rsid w:val="00A0350C"/>
    <w:rsid w:val="00A04FA2"/>
    <w:rsid w:val="00A052FE"/>
    <w:rsid w:val="00A078D2"/>
    <w:rsid w:val="00A100E2"/>
    <w:rsid w:val="00A113F2"/>
    <w:rsid w:val="00A11539"/>
    <w:rsid w:val="00A11867"/>
    <w:rsid w:val="00A14256"/>
    <w:rsid w:val="00A154C8"/>
    <w:rsid w:val="00A156FA"/>
    <w:rsid w:val="00A15BDE"/>
    <w:rsid w:val="00A16302"/>
    <w:rsid w:val="00A164C5"/>
    <w:rsid w:val="00A16835"/>
    <w:rsid w:val="00A16CB7"/>
    <w:rsid w:val="00A177A3"/>
    <w:rsid w:val="00A17E70"/>
    <w:rsid w:val="00A20BC9"/>
    <w:rsid w:val="00A2205B"/>
    <w:rsid w:val="00A2287E"/>
    <w:rsid w:val="00A2329F"/>
    <w:rsid w:val="00A24034"/>
    <w:rsid w:val="00A2509B"/>
    <w:rsid w:val="00A252B1"/>
    <w:rsid w:val="00A25368"/>
    <w:rsid w:val="00A26A00"/>
    <w:rsid w:val="00A26C64"/>
    <w:rsid w:val="00A27D6A"/>
    <w:rsid w:val="00A27E1A"/>
    <w:rsid w:val="00A301BA"/>
    <w:rsid w:val="00A3045F"/>
    <w:rsid w:val="00A31277"/>
    <w:rsid w:val="00A32DA4"/>
    <w:rsid w:val="00A36452"/>
    <w:rsid w:val="00A370E5"/>
    <w:rsid w:val="00A4167F"/>
    <w:rsid w:val="00A41951"/>
    <w:rsid w:val="00A41FB0"/>
    <w:rsid w:val="00A43603"/>
    <w:rsid w:val="00A43F7A"/>
    <w:rsid w:val="00A454F4"/>
    <w:rsid w:val="00A455C4"/>
    <w:rsid w:val="00A458F9"/>
    <w:rsid w:val="00A45BCF"/>
    <w:rsid w:val="00A45E26"/>
    <w:rsid w:val="00A4782F"/>
    <w:rsid w:val="00A478C3"/>
    <w:rsid w:val="00A50EFA"/>
    <w:rsid w:val="00A51342"/>
    <w:rsid w:val="00A514B2"/>
    <w:rsid w:val="00A519F2"/>
    <w:rsid w:val="00A51BDA"/>
    <w:rsid w:val="00A5295A"/>
    <w:rsid w:val="00A52961"/>
    <w:rsid w:val="00A55A8E"/>
    <w:rsid w:val="00A56A23"/>
    <w:rsid w:val="00A5771D"/>
    <w:rsid w:val="00A57C2A"/>
    <w:rsid w:val="00A60191"/>
    <w:rsid w:val="00A60EA1"/>
    <w:rsid w:val="00A61130"/>
    <w:rsid w:val="00A618BD"/>
    <w:rsid w:val="00A61D82"/>
    <w:rsid w:val="00A62016"/>
    <w:rsid w:val="00A62706"/>
    <w:rsid w:val="00A63125"/>
    <w:rsid w:val="00A64260"/>
    <w:rsid w:val="00A658E8"/>
    <w:rsid w:val="00A662FE"/>
    <w:rsid w:val="00A66DCE"/>
    <w:rsid w:val="00A674F7"/>
    <w:rsid w:val="00A67862"/>
    <w:rsid w:val="00A67F27"/>
    <w:rsid w:val="00A703D1"/>
    <w:rsid w:val="00A70481"/>
    <w:rsid w:val="00A72532"/>
    <w:rsid w:val="00A72B96"/>
    <w:rsid w:val="00A73752"/>
    <w:rsid w:val="00A73BB5"/>
    <w:rsid w:val="00A73D95"/>
    <w:rsid w:val="00A7583A"/>
    <w:rsid w:val="00A76BA7"/>
    <w:rsid w:val="00A772BF"/>
    <w:rsid w:val="00A77894"/>
    <w:rsid w:val="00A779B3"/>
    <w:rsid w:val="00A803C1"/>
    <w:rsid w:val="00A81DA2"/>
    <w:rsid w:val="00A831D5"/>
    <w:rsid w:val="00A83602"/>
    <w:rsid w:val="00A847A3"/>
    <w:rsid w:val="00A85C00"/>
    <w:rsid w:val="00A85D83"/>
    <w:rsid w:val="00A8625E"/>
    <w:rsid w:val="00A864C9"/>
    <w:rsid w:val="00A86A6E"/>
    <w:rsid w:val="00A87E52"/>
    <w:rsid w:val="00A93083"/>
    <w:rsid w:val="00A932F6"/>
    <w:rsid w:val="00A94569"/>
    <w:rsid w:val="00A94E00"/>
    <w:rsid w:val="00A94FC2"/>
    <w:rsid w:val="00A954B6"/>
    <w:rsid w:val="00A95BF9"/>
    <w:rsid w:val="00A95C15"/>
    <w:rsid w:val="00A95EC3"/>
    <w:rsid w:val="00A96065"/>
    <w:rsid w:val="00A96066"/>
    <w:rsid w:val="00A97624"/>
    <w:rsid w:val="00A9772C"/>
    <w:rsid w:val="00AA11E5"/>
    <w:rsid w:val="00AA2BBA"/>
    <w:rsid w:val="00AA3FA5"/>
    <w:rsid w:val="00AA4533"/>
    <w:rsid w:val="00AA480A"/>
    <w:rsid w:val="00AA6525"/>
    <w:rsid w:val="00AA700B"/>
    <w:rsid w:val="00AA7896"/>
    <w:rsid w:val="00AA7E70"/>
    <w:rsid w:val="00AB03E1"/>
    <w:rsid w:val="00AB1178"/>
    <w:rsid w:val="00AB3873"/>
    <w:rsid w:val="00AB3C3C"/>
    <w:rsid w:val="00AB3F3F"/>
    <w:rsid w:val="00AB427E"/>
    <w:rsid w:val="00AB4726"/>
    <w:rsid w:val="00AB502C"/>
    <w:rsid w:val="00AB529D"/>
    <w:rsid w:val="00AB53CE"/>
    <w:rsid w:val="00AB59DD"/>
    <w:rsid w:val="00AB6C91"/>
    <w:rsid w:val="00AB6D23"/>
    <w:rsid w:val="00AC12FA"/>
    <w:rsid w:val="00AC1440"/>
    <w:rsid w:val="00AC19BA"/>
    <w:rsid w:val="00AC28FD"/>
    <w:rsid w:val="00AC6394"/>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F0191"/>
    <w:rsid w:val="00AF18ED"/>
    <w:rsid w:val="00AF23C0"/>
    <w:rsid w:val="00AF24C2"/>
    <w:rsid w:val="00AF2770"/>
    <w:rsid w:val="00AF29B6"/>
    <w:rsid w:val="00AF2E9A"/>
    <w:rsid w:val="00AF3419"/>
    <w:rsid w:val="00AF4F9F"/>
    <w:rsid w:val="00AF5362"/>
    <w:rsid w:val="00AF5E70"/>
    <w:rsid w:val="00AF61F2"/>
    <w:rsid w:val="00AF7157"/>
    <w:rsid w:val="00AF7179"/>
    <w:rsid w:val="00AF779D"/>
    <w:rsid w:val="00B0064E"/>
    <w:rsid w:val="00B00BBD"/>
    <w:rsid w:val="00B023DF"/>
    <w:rsid w:val="00B0254D"/>
    <w:rsid w:val="00B036A4"/>
    <w:rsid w:val="00B03B28"/>
    <w:rsid w:val="00B043FA"/>
    <w:rsid w:val="00B04552"/>
    <w:rsid w:val="00B04D90"/>
    <w:rsid w:val="00B05005"/>
    <w:rsid w:val="00B05F02"/>
    <w:rsid w:val="00B06637"/>
    <w:rsid w:val="00B071D6"/>
    <w:rsid w:val="00B1178A"/>
    <w:rsid w:val="00B133E0"/>
    <w:rsid w:val="00B137F0"/>
    <w:rsid w:val="00B13D14"/>
    <w:rsid w:val="00B14C51"/>
    <w:rsid w:val="00B15722"/>
    <w:rsid w:val="00B1721E"/>
    <w:rsid w:val="00B178A0"/>
    <w:rsid w:val="00B17E9F"/>
    <w:rsid w:val="00B17F66"/>
    <w:rsid w:val="00B20082"/>
    <w:rsid w:val="00B22A5F"/>
    <w:rsid w:val="00B22BF6"/>
    <w:rsid w:val="00B230BA"/>
    <w:rsid w:val="00B234AB"/>
    <w:rsid w:val="00B24D17"/>
    <w:rsid w:val="00B253C6"/>
    <w:rsid w:val="00B25DC7"/>
    <w:rsid w:val="00B267D2"/>
    <w:rsid w:val="00B26A8A"/>
    <w:rsid w:val="00B26DB6"/>
    <w:rsid w:val="00B27DF8"/>
    <w:rsid w:val="00B30387"/>
    <w:rsid w:val="00B320D2"/>
    <w:rsid w:val="00B3496F"/>
    <w:rsid w:val="00B34F16"/>
    <w:rsid w:val="00B37583"/>
    <w:rsid w:val="00B37BCC"/>
    <w:rsid w:val="00B4033F"/>
    <w:rsid w:val="00B40780"/>
    <w:rsid w:val="00B43FF6"/>
    <w:rsid w:val="00B45118"/>
    <w:rsid w:val="00B4545A"/>
    <w:rsid w:val="00B46CC6"/>
    <w:rsid w:val="00B47EFE"/>
    <w:rsid w:val="00B51D72"/>
    <w:rsid w:val="00B53549"/>
    <w:rsid w:val="00B53816"/>
    <w:rsid w:val="00B53DB3"/>
    <w:rsid w:val="00B54115"/>
    <w:rsid w:val="00B55EA1"/>
    <w:rsid w:val="00B56977"/>
    <w:rsid w:val="00B5718B"/>
    <w:rsid w:val="00B60929"/>
    <w:rsid w:val="00B60FC8"/>
    <w:rsid w:val="00B61EE7"/>
    <w:rsid w:val="00B63403"/>
    <w:rsid w:val="00B65EC8"/>
    <w:rsid w:val="00B65F7E"/>
    <w:rsid w:val="00B668E8"/>
    <w:rsid w:val="00B672AD"/>
    <w:rsid w:val="00B675FE"/>
    <w:rsid w:val="00B67A5A"/>
    <w:rsid w:val="00B71591"/>
    <w:rsid w:val="00B73DD6"/>
    <w:rsid w:val="00B747BD"/>
    <w:rsid w:val="00B74B02"/>
    <w:rsid w:val="00B75000"/>
    <w:rsid w:val="00B75638"/>
    <w:rsid w:val="00B75DEE"/>
    <w:rsid w:val="00B75E3A"/>
    <w:rsid w:val="00B76760"/>
    <w:rsid w:val="00B80057"/>
    <w:rsid w:val="00B803EB"/>
    <w:rsid w:val="00B8349B"/>
    <w:rsid w:val="00B83DB3"/>
    <w:rsid w:val="00B84278"/>
    <w:rsid w:val="00B847A9"/>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45A1"/>
    <w:rsid w:val="00BA6A64"/>
    <w:rsid w:val="00BA7221"/>
    <w:rsid w:val="00BA76C4"/>
    <w:rsid w:val="00BA798F"/>
    <w:rsid w:val="00BB0BAF"/>
    <w:rsid w:val="00BB0DC2"/>
    <w:rsid w:val="00BB1D22"/>
    <w:rsid w:val="00BB2482"/>
    <w:rsid w:val="00BB3E7A"/>
    <w:rsid w:val="00BB463E"/>
    <w:rsid w:val="00BB5500"/>
    <w:rsid w:val="00BB576B"/>
    <w:rsid w:val="00BB7EE6"/>
    <w:rsid w:val="00BC1EF4"/>
    <w:rsid w:val="00BC1FE5"/>
    <w:rsid w:val="00BC3FA0"/>
    <w:rsid w:val="00BC4B27"/>
    <w:rsid w:val="00BC50E4"/>
    <w:rsid w:val="00BC5632"/>
    <w:rsid w:val="00BC576E"/>
    <w:rsid w:val="00BC5952"/>
    <w:rsid w:val="00BC69EB"/>
    <w:rsid w:val="00BD0930"/>
    <w:rsid w:val="00BD0F19"/>
    <w:rsid w:val="00BD16EB"/>
    <w:rsid w:val="00BD37A3"/>
    <w:rsid w:val="00BD3893"/>
    <w:rsid w:val="00BD4784"/>
    <w:rsid w:val="00BD4D75"/>
    <w:rsid w:val="00BD592B"/>
    <w:rsid w:val="00BD603F"/>
    <w:rsid w:val="00BD619D"/>
    <w:rsid w:val="00BD66C7"/>
    <w:rsid w:val="00BE0A97"/>
    <w:rsid w:val="00BE1075"/>
    <w:rsid w:val="00BE193B"/>
    <w:rsid w:val="00BE21F7"/>
    <w:rsid w:val="00BE2350"/>
    <w:rsid w:val="00BE3BDA"/>
    <w:rsid w:val="00BE3F17"/>
    <w:rsid w:val="00BE5470"/>
    <w:rsid w:val="00BE7043"/>
    <w:rsid w:val="00BE7220"/>
    <w:rsid w:val="00BE7CAA"/>
    <w:rsid w:val="00BF0DBD"/>
    <w:rsid w:val="00BF0F23"/>
    <w:rsid w:val="00BF1438"/>
    <w:rsid w:val="00BF1EA4"/>
    <w:rsid w:val="00BF2A9F"/>
    <w:rsid w:val="00BF2D84"/>
    <w:rsid w:val="00BF33AC"/>
    <w:rsid w:val="00BF3403"/>
    <w:rsid w:val="00BF39F7"/>
    <w:rsid w:val="00BF5533"/>
    <w:rsid w:val="00BF5C7C"/>
    <w:rsid w:val="00BF6E1A"/>
    <w:rsid w:val="00C016AF"/>
    <w:rsid w:val="00C0310D"/>
    <w:rsid w:val="00C034A4"/>
    <w:rsid w:val="00C036D6"/>
    <w:rsid w:val="00C03837"/>
    <w:rsid w:val="00C03E81"/>
    <w:rsid w:val="00C043D2"/>
    <w:rsid w:val="00C04819"/>
    <w:rsid w:val="00C05853"/>
    <w:rsid w:val="00C066BB"/>
    <w:rsid w:val="00C06E28"/>
    <w:rsid w:val="00C07795"/>
    <w:rsid w:val="00C10BFB"/>
    <w:rsid w:val="00C10DB2"/>
    <w:rsid w:val="00C11181"/>
    <w:rsid w:val="00C1132E"/>
    <w:rsid w:val="00C11746"/>
    <w:rsid w:val="00C128BA"/>
    <w:rsid w:val="00C141EE"/>
    <w:rsid w:val="00C176E5"/>
    <w:rsid w:val="00C17E7E"/>
    <w:rsid w:val="00C20DB2"/>
    <w:rsid w:val="00C21025"/>
    <w:rsid w:val="00C21582"/>
    <w:rsid w:val="00C22BAA"/>
    <w:rsid w:val="00C22F55"/>
    <w:rsid w:val="00C244E1"/>
    <w:rsid w:val="00C24ABA"/>
    <w:rsid w:val="00C24CE2"/>
    <w:rsid w:val="00C2533A"/>
    <w:rsid w:val="00C2736C"/>
    <w:rsid w:val="00C3039D"/>
    <w:rsid w:val="00C3167D"/>
    <w:rsid w:val="00C32669"/>
    <w:rsid w:val="00C331EE"/>
    <w:rsid w:val="00C34D6A"/>
    <w:rsid w:val="00C3565D"/>
    <w:rsid w:val="00C37FCD"/>
    <w:rsid w:val="00C407E5"/>
    <w:rsid w:val="00C40BD3"/>
    <w:rsid w:val="00C43D7F"/>
    <w:rsid w:val="00C45618"/>
    <w:rsid w:val="00C45644"/>
    <w:rsid w:val="00C50504"/>
    <w:rsid w:val="00C50700"/>
    <w:rsid w:val="00C5090D"/>
    <w:rsid w:val="00C52E93"/>
    <w:rsid w:val="00C5347E"/>
    <w:rsid w:val="00C5348C"/>
    <w:rsid w:val="00C5380E"/>
    <w:rsid w:val="00C54636"/>
    <w:rsid w:val="00C5583B"/>
    <w:rsid w:val="00C5600E"/>
    <w:rsid w:val="00C567EE"/>
    <w:rsid w:val="00C5681D"/>
    <w:rsid w:val="00C568E4"/>
    <w:rsid w:val="00C56AFE"/>
    <w:rsid w:val="00C56D1A"/>
    <w:rsid w:val="00C56F43"/>
    <w:rsid w:val="00C57D75"/>
    <w:rsid w:val="00C57E8B"/>
    <w:rsid w:val="00C600C2"/>
    <w:rsid w:val="00C61CE3"/>
    <w:rsid w:val="00C635E9"/>
    <w:rsid w:val="00C63751"/>
    <w:rsid w:val="00C639F7"/>
    <w:rsid w:val="00C63FB5"/>
    <w:rsid w:val="00C64104"/>
    <w:rsid w:val="00C64676"/>
    <w:rsid w:val="00C6475E"/>
    <w:rsid w:val="00C67DF6"/>
    <w:rsid w:val="00C70845"/>
    <w:rsid w:val="00C70BA5"/>
    <w:rsid w:val="00C71721"/>
    <w:rsid w:val="00C71DA9"/>
    <w:rsid w:val="00C7217B"/>
    <w:rsid w:val="00C72C20"/>
    <w:rsid w:val="00C72DDE"/>
    <w:rsid w:val="00C75431"/>
    <w:rsid w:val="00C754D4"/>
    <w:rsid w:val="00C7563A"/>
    <w:rsid w:val="00C756B8"/>
    <w:rsid w:val="00C8012D"/>
    <w:rsid w:val="00C80495"/>
    <w:rsid w:val="00C819E8"/>
    <w:rsid w:val="00C81B57"/>
    <w:rsid w:val="00C81E80"/>
    <w:rsid w:val="00C827D2"/>
    <w:rsid w:val="00C83FB4"/>
    <w:rsid w:val="00C8559A"/>
    <w:rsid w:val="00C86392"/>
    <w:rsid w:val="00C86A63"/>
    <w:rsid w:val="00C876B0"/>
    <w:rsid w:val="00C9056D"/>
    <w:rsid w:val="00C9098C"/>
    <w:rsid w:val="00C918EB"/>
    <w:rsid w:val="00C93075"/>
    <w:rsid w:val="00C937D3"/>
    <w:rsid w:val="00C93B59"/>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3566"/>
    <w:rsid w:val="00CA3C7A"/>
    <w:rsid w:val="00CA43BD"/>
    <w:rsid w:val="00CA45FE"/>
    <w:rsid w:val="00CA5099"/>
    <w:rsid w:val="00CA56C9"/>
    <w:rsid w:val="00CA6DB5"/>
    <w:rsid w:val="00CA6F82"/>
    <w:rsid w:val="00CA730D"/>
    <w:rsid w:val="00CA7806"/>
    <w:rsid w:val="00CB0F54"/>
    <w:rsid w:val="00CB18C5"/>
    <w:rsid w:val="00CB293B"/>
    <w:rsid w:val="00CB2CC0"/>
    <w:rsid w:val="00CB2E1D"/>
    <w:rsid w:val="00CB4C5C"/>
    <w:rsid w:val="00CB5A0F"/>
    <w:rsid w:val="00CB7DE9"/>
    <w:rsid w:val="00CC02EA"/>
    <w:rsid w:val="00CC04BD"/>
    <w:rsid w:val="00CC1F7A"/>
    <w:rsid w:val="00CC2301"/>
    <w:rsid w:val="00CC280E"/>
    <w:rsid w:val="00CC48CD"/>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3C9A"/>
    <w:rsid w:val="00CE4754"/>
    <w:rsid w:val="00CE4B31"/>
    <w:rsid w:val="00CE5127"/>
    <w:rsid w:val="00CE5FA4"/>
    <w:rsid w:val="00CF02F4"/>
    <w:rsid w:val="00CF056D"/>
    <w:rsid w:val="00CF0721"/>
    <w:rsid w:val="00CF1ADF"/>
    <w:rsid w:val="00CF1C29"/>
    <w:rsid w:val="00CF1FDA"/>
    <w:rsid w:val="00CF2D7C"/>
    <w:rsid w:val="00CF3855"/>
    <w:rsid w:val="00CF3C91"/>
    <w:rsid w:val="00CF4C6C"/>
    <w:rsid w:val="00CF5220"/>
    <w:rsid w:val="00CF7681"/>
    <w:rsid w:val="00D00194"/>
    <w:rsid w:val="00D00447"/>
    <w:rsid w:val="00D00D75"/>
    <w:rsid w:val="00D00E6C"/>
    <w:rsid w:val="00D018D4"/>
    <w:rsid w:val="00D0238E"/>
    <w:rsid w:val="00D027DC"/>
    <w:rsid w:val="00D03E20"/>
    <w:rsid w:val="00D04490"/>
    <w:rsid w:val="00D0503B"/>
    <w:rsid w:val="00D07019"/>
    <w:rsid w:val="00D10239"/>
    <w:rsid w:val="00D10920"/>
    <w:rsid w:val="00D1142E"/>
    <w:rsid w:val="00D114E2"/>
    <w:rsid w:val="00D121E0"/>
    <w:rsid w:val="00D12779"/>
    <w:rsid w:val="00D132BB"/>
    <w:rsid w:val="00D14CD0"/>
    <w:rsid w:val="00D165F8"/>
    <w:rsid w:val="00D16CB7"/>
    <w:rsid w:val="00D1728B"/>
    <w:rsid w:val="00D17583"/>
    <w:rsid w:val="00D200A5"/>
    <w:rsid w:val="00D2084C"/>
    <w:rsid w:val="00D21133"/>
    <w:rsid w:val="00D212F2"/>
    <w:rsid w:val="00D21364"/>
    <w:rsid w:val="00D214BA"/>
    <w:rsid w:val="00D2170C"/>
    <w:rsid w:val="00D21821"/>
    <w:rsid w:val="00D218D1"/>
    <w:rsid w:val="00D21E45"/>
    <w:rsid w:val="00D22229"/>
    <w:rsid w:val="00D224A6"/>
    <w:rsid w:val="00D22B8D"/>
    <w:rsid w:val="00D2303A"/>
    <w:rsid w:val="00D23458"/>
    <w:rsid w:val="00D24E38"/>
    <w:rsid w:val="00D251FF"/>
    <w:rsid w:val="00D2647A"/>
    <w:rsid w:val="00D276E4"/>
    <w:rsid w:val="00D30087"/>
    <w:rsid w:val="00D31933"/>
    <w:rsid w:val="00D31D89"/>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6B24"/>
    <w:rsid w:val="00D50811"/>
    <w:rsid w:val="00D50879"/>
    <w:rsid w:val="00D518E3"/>
    <w:rsid w:val="00D5349B"/>
    <w:rsid w:val="00D538FF"/>
    <w:rsid w:val="00D53EB8"/>
    <w:rsid w:val="00D54422"/>
    <w:rsid w:val="00D55599"/>
    <w:rsid w:val="00D55637"/>
    <w:rsid w:val="00D55C2B"/>
    <w:rsid w:val="00D55D18"/>
    <w:rsid w:val="00D57473"/>
    <w:rsid w:val="00D57D0C"/>
    <w:rsid w:val="00D60A09"/>
    <w:rsid w:val="00D617A4"/>
    <w:rsid w:val="00D6392E"/>
    <w:rsid w:val="00D65532"/>
    <w:rsid w:val="00D6564A"/>
    <w:rsid w:val="00D667C7"/>
    <w:rsid w:val="00D66B77"/>
    <w:rsid w:val="00D67D44"/>
    <w:rsid w:val="00D67E81"/>
    <w:rsid w:val="00D70056"/>
    <w:rsid w:val="00D70E61"/>
    <w:rsid w:val="00D7163B"/>
    <w:rsid w:val="00D72217"/>
    <w:rsid w:val="00D727EE"/>
    <w:rsid w:val="00D75E7D"/>
    <w:rsid w:val="00D76049"/>
    <w:rsid w:val="00D777D1"/>
    <w:rsid w:val="00D81E1D"/>
    <w:rsid w:val="00D822DC"/>
    <w:rsid w:val="00D835F1"/>
    <w:rsid w:val="00D837C4"/>
    <w:rsid w:val="00D83A61"/>
    <w:rsid w:val="00D84531"/>
    <w:rsid w:val="00D856AC"/>
    <w:rsid w:val="00D86BA5"/>
    <w:rsid w:val="00D86D85"/>
    <w:rsid w:val="00D87611"/>
    <w:rsid w:val="00D87C31"/>
    <w:rsid w:val="00D87D13"/>
    <w:rsid w:val="00D91A01"/>
    <w:rsid w:val="00D91A32"/>
    <w:rsid w:val="00D91E75"/>
    <w:rsid w:val="00D92731"/>
    <w:rsid w:val="00D9352B"/>
    <w:rsid w:val="00D960A8"/>
    <w:rsid w:val="00D9635D"/>
    <w:rsid w:val="00D963CA"/>
    <w:rsid w:val="00D969A4"/>
    <w:rsid w:val="00D96B97"/>
    <w:rsid w:val="00DA05A1"/>
    <w:rsid w:val="00DA10FA"/>
    <w:rsid w:val="00DA47EC"/>
    <w:rsid w:val="00DA4E6C"/>
    <w:rsid w:val="00DA50CD"/>
    <w:rsid w:val="00DA590F"/>
    <w:rsid w:val="00DA6486"/>
    <w:rsid w:val="00DA70EA"/>
    <w:rsid w:val="00DA7C86"/>
    <w:rsid w:val="00DB00B7"/>
    <w:rsid w:val="00DB0879"/>
    <w:rsid w:val="00DB0A14"/>
    <w:rsid w:val="00DB2107"/>
    <w:rsid w:val="00DB2E9D"/>
    <w:rsid w:val="00DB451E"/>
    <w:rsid w:val="00DB508C"/>
    <w:rsid w:val="00DB6B48"/>
    <w:rsid w:val="00DB6EA9"/>
    <w:rsid w:val="00DC00C9"/>
    <w:rsid w:val="00DC0F21"/>
    <w:rsid w:val="00DC13EB"/>
    <w:rsid w:val="00DC17F0"/>
    <w:rsid w:val="00DC1FD9"/>
    <w:rsid w:val="00DC20C0"/>
    <w:rsid w:val="00DC2D8A"/>
    <w:rsid w:val="00DC35D6"/>
    <w:rsid w:val="00DC5221"/>
    <w:rsid w:val="00DC5244"/>
    <w:rsid w:val="00DC5F18"/>
    <w:rsid w:val="00DC60AE"/>
    <w:rsid w:val="00DC6772"/>
    <w:rsid w:val="00DD0049"/>
    <w:rsid w:val="00DD0654"/>
    <w:rsid w:val="00DD1334"/>
    <w:rsid w:val="00DD146A"/>
    <w:rsid w:val="00DD28B7"/>
    <w:rsid w:val="00DD2DAA"/>
    <w:rsid w:val="00DD2F24"/>
    <w:rsid w:val="00DD3118"/>
    <w:rsid w:val="00DD4398"/>
    <w:rsid w:val="00DD4460"/>
    <w:rsid w:val="00DD4B52"/>
    <w:rsid w:val="00DD6BD1"/>
    <w:rsid w:val="00DD7000"/>
    <w:rsid w:val="00DD7291"/>
    <w:rsid w:val="00DE051C"/>
    <w:rsid w:val="00DE29B9"/>
    <w:rsid w:val="00DE3022"/>
    <w:rsid w:val="00DE3F3F"/>
    <w:rsid w:val="00DE586A"/>
    <w:rsid w:val="00DE5B8F"/>
    <w:rsid w:val="00DE5DBF"/>
    <w:rsid w:val="00DE75A6"/>
    <w:rsid w:val="00DF09D4"/>
    <w:rsid w:val="00DF0E41"/>
    <w:rsid w:val="00DF1257"/>
    <w:rsid w:val="00DF25A2"/>
    <w:rsid w:val="00DF3E9D"/>
    <w:rsid w:val="00DF55E6"/>
    <w:rsid w:val="00DF5683"/>
    <w:rsid w:val="00DF57EC"/>
    <w:rsid w:val="00DF68A6"/>
    <w:rsid w:val="00DF701C"/>
    <w:rsid w:val="00DF7400"/>
    <w:rsid w:val="00DF766C"/>
    <w:rsid w:val="00E0044F"/>
    <w:rsid w:val="00E0066D"/>
    <w:rsid w:val="00E01B08"/>
    <w:rsid w:val="00E02F16"/>
    <w:rsid w:val="00E0326B"/>
    <w:rsid w:val="00E0402E"/>
    <w:rsid w:val="00E0567D"/>
    <w:rsid w:val="00E05DFD"/>
    <w:rsid w:val="00E0671E"/>
    <w:rsid w:val="00E10994"/>
    <w:rsid w:val="00E10C69"/>
    <w:rsid w:val="00E116E0"/>
    <w:rsid w:val="00E116EC"/>
    <w:rsid w:val="00E1388E"/>
    <w:rsid w:val="00E13E29"/>
    <w:rsid w:val="00E14275"/>
    <w:rsid w:val="00E14400"/>
    <w:rsid w:val="00E15BDB"/>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95"/>
    <w:rsid w:val="00E31133"/>
    <w:rsid w:val="00E31251"/>
    <w:rsid w:val="00E31AB8"/>
    <w:rsid w:val="00E31D9F"/>
    <w:rsid w:val="00E34628"/>
    <w:rsid w:val="00E34BBC"/>
    <w:rsid w:val="00E35270"/>
    <w:rsid w:val="00E360CB"/>
    <w:rsid w:val="00E36693"/>
    <w:rsid w:val="00E36807"/>
    <w:rsid w:val="00E371A7"/>
    <w:rsid w:val="00E3732A"/>
    <w:rsid w:val="00E378D4"/>
    <w:rsid w:val="00E37C20"/>
    <w:rsid w:val="00E437E4"/>
    <w:rsid w:val="00E45179"/>
    <w:rsid w:val="00E4545E"/>
    <w:rsid w:val="00E4581C"/>
    <w:rsid w:val="00E471E0"/>
    <w:rsid w:val="00E47760"/>
    <w:rsid w:val="00E4790C"/>
    <w:rsid w:val="00E47EA2"/>
    <w:rsid w:val="00E50687"/>
    <w:rsid w:val="00E507AF"/>
    <w:rsid w:val="00E50FB1"/>
    <w:rsid w:val="00E51178"/>
    <w:rsid w:val="00E53A43"/>
    <w:rsid w:val="00E541BA"/>
    <w:rsid w:val="00E5443C"/>
    <w:rsid w:val="00E54F9F"/>
    <w:rsid w:val="00E576D7"/>
    <w:rsid w:val="00E57C43"/>
    <w:rsid w:val="00E61813"/>
    <w:rsid w:val="00E62BF6"/>
    <w:rsid w:val="00E6427A"/>
    <w:rsid w:val="00E644A1"/>
    <w:rsid w:val="00E65154"/>
    <w:rsid w:val="00E66963"/>
    <w:rsid w:val="00E677EF"/>
    <w:rsid w:val="00E678DB"/>
    <w:rsid w:val="00E67B5D"/>
    <w:rsid w:val="00E72A84"/>
    <w:rsid w:val="00E73227"/>
    <w:rsid w:val="00E737AB"/>
    <w:rsid w:val="00E73832"/>
    <w:rsid w:val="00E7392A"/>
    <w:rsid w:val="00E73B10"/>
    <w:rsid w:val="00E779EE"/>
    <w:rsid w:val="00E81335"/>
    <w:rsid w:val="00E821A2"/>
    <w:rsid w:val="00E83493"/>
    <w:rsid w:val="00E83A32"/>
    <w:rsid w:val="00E8549D"/>
    <w:rsid w:val="00E854A2"/>
    <w:rsid w:val="00E857C2"/>
    <w:rsid w:val="00E858D0"/>
    <w:rsid w:val="00E864DF"/>
    <w:rsid w:val="00E90B5F"/>
    <w:rsid w:val="00E90DFE"/>
    <w:rsid w:val="00E91305"/>
    <w:rsid w:val="00E9191A"/>
    <w:rsid w:val="00E91BDB"/>
    <w:rsid w:val="00E921C7"/>
    <w:rsid w:val="00E92E84"/>
    <w:rsid w:val="00E948E9"/>
    <w:rsid w:val="00E95586"/>
    <w:rsid w:val="00EA112F"/>
    <w:rsid w:val="00EA16DB"/>
    <w:rsid w:val="00EA2AD3"/>
    <w:rsid w:val="00EA2E4D"/>
    <w:rsid w:val="00EA302E"/>
    <w:rsid w:val="00EA3B23"/>
    <w:rsid w:val="00EA413E"/>
    <w:rsid w:val="00EA6CD9"/>
    <w:rsid w:val="00EA7A1F"/>
    <w:rsid w:val="00EA7CD0"/>
    <w:rsid w:val="00EB0D7C"/>
    <w:rsid w:val="00EB14FA"/>
    <w:rsid w:val="00EB166E"/>
    <w:rsid w:val="00EB33EA"/>
    <w:rsid w:val="00EB5A6A"/>
    <w:rsid w:val="00EB5F48"/>
    <w:rsid w:val="00EB6292"/>
    <w:rsid w:val="00EB668B"/>
    <w:rsid w:val="00EB7C11"/>
    <w:rsid w:val="00EC0DB5"/>
    <w:rsid w:val="00EC1382"/>
    <w:rsid w:val="00EC1423"/>
    <w:rsid w:val="00EC1B2D"/>
    <w:rsid w:val="00EC5795"/>
    <w:rsid w:val="00EC63BB"/>
    <w:rsid w:val="00EC75FA"/>
    <w:rsid w:val="00EC79FC"/>
    <w:rsid w:val="00EC7A03"/>
    <w:rsid w:val="00ED065C"/>
    <w:rsid w:val="00ED1884"/>
    <w:rsid w:val="00ED2B78"/>
    <w:rsid w:val="00ED2FAF"/>
    <w:rsid w:val="00ED3068"/>
    <w:rsid w:val="00ED3853"/>
    <w:rsid w:val="00ED3904"/>
    <w:rsid w:val="00ED3BBC"/>
    <w:rsid w:val="00ED4131"/>
    <w:rsid w:val="00ED5777"/>
    <w:rsid w:val="00ED70D7"/>
    <w:rsid w:val="00ED73B1"/>
    <w:rsid w:val="00EE01F5"/>
    <w:rsid w:val="00EE03FD"/>
    <w:rsid w:val="00EE149A"/>
    <w:rsid w:val="00EE1D90"/>
    <w:rsid w:val="00EE2A54"/>
    <w:rsid w:val="00EE4CAE"/>
    <w:rsid w:val="00EE55FF"/>
    <w:rsid w:val="00EE6BC6"/>
    <w:rsid w:val="00EE7F0F"/>
    <w:rsid w:val="00EE7F13"/>
    <w:rsid w:val="00EF089D"/>
    <w:rsid w:val="00EF0F6B"/>
    <w:rsid w:val="00EF1187"/>
    <w:rsid w:val="00EF1F3D"/>
    <w:rsid w:val="00EF43CD"/>
    <w:rsid w:val="00EF547F"/>
    <w:rsid w:val="00EF5A10"/>
    <w:rsid w:val="00EF611A"/>
    <w:rsid w:val="00EF7A3D"/>
    <w:rsid w:val="00EF7CF1"/>
    <w:rsid w:val="00F0115B"/>
    <w:rsid w:val="00F0227B"/>
    <w:rsid w:val="00F0253F"/>
    <w:rsid w:val="00F0258D"/>
    <w:rsid w:val="00F026F2"/>
    <w:rsid w:val="00F043B0"/>
    <w:rsid w:val="00F04A01"/>
    <w:rsid w:val="00F04E97"/>
    <w:rsid w:val="00F04F3F"/>
    <w:rsid w:val="00F06E5D"/>
    <w:rsid w:val="00F074C5"/>
    <w:rsid w:val="00F07E94"/>
    <w:rsid w:val="00F10319"/>
    <w:rsid w:val="00F1089F"/>
    <w:rsid w:val="00F118C9"/>
    <w:rsid w:val="00F12141"/>
    <w:rsid w:val="00F13080"/>
    <w:rsid w:val="00F13398"/>
    <w:rsid w:val="00F137FC"/>
    <w:rsid w:val="00F13A8B"/>
    <w:rsid w:val="00F14F3B"/>
    <w:rsid w:val="00F159E1"/>
    <w:rsid w:val="00F15AAF"/>
    <w:rsid w:val="00F16A37"/>
    <w:rsid w:val="00F17615"/>
    <w:rsid w:val="00F202BA"/>
    <w:rsid w:val="00F20B43"/>
    <w:rsid w:val="00F21661"/>
    <w:rsid w:val="00F232CB"/>
    <w:rsid w:val="00F2373A"/>
    <w:rsid w:val="00F23B7B"/>
    <w:rsid w:val="00F23D23"/>
    <w:rsid w:val="00F24451"/>
    <w:rsid w:val="00F2493E"/>
    <w:rsid w:val="00F24B56"/>
    <w:rsid w:val="00F24F04"/>
    <w:rsid w:val="00F271B9"/>
    <w:rsid w:val="00F27568"/>
    <w:rsid w:val="00F27B95"/>
    <w:rsid w:val="00F27EB5"/>
    <w:rsid w:val="00F31654"/>
    <w:rsid w:val="00F3250A"/>
    <w:rsid w:val="00F32E54"/>
    <w:rsid w:val="00F3304F"/>
    <w:rsid w:val="00F330B8"/>
    <w:rsid w:val="00F33175"/>
    <w:rsid w:val="00F33760"/>
    <w:rsid w:val="00F33E60"/>
    <w:rsid w:val="00F33FD8"/>
    <w:rsid w:val="00F34525"/>
    <w:rsid w:val="00F34577"/>
    <w:rsid w:val="00F361D8"/>
    <w:rsid w:val="00F36306"/>
    <w:rsid w:val="00F37009"/>
    <w:rsid w:val="00F372CD"/>
    <w:rsid w:val="00F37975"/>
    <w:rsid w:val="00F409BA"/>
    <w:rsid w:val="00F42BCC"/>
    <w:rsid w:val="00F42E33"/>
    <w:rsid w:val="00F430B6"/>
    <w:rsid w:val="00F43120"/>
    <w:rsid w:val="00F43621"/>
    <w:rsid w:val="00F45CD8"/>
    <w:rsid w:val="00F47B3B"/>
    <w:rsid w:val="00F50283"/>
    <w:rsid w:val="00F5041C"/>
    <w:rsid w:val="00F520CC"/>
    <w:rsid w:val="00F52893"/>
    <w:rsid w:val="00F53D97"/>
    <w:rsid w:val="00F5410B"/>
    <w:rsid w:val="00F5461B"/>
    <w:rsid w:val="00F56C01"/>
    <w:rsid w:val="00F60324"/>
    <w:rsid w:val="00F60661"/>
    <w:rsid w:val="00F612F1"/>
    <w:rsid w:val="00F62BAA"/>
    <w:rsid w:val="00F62CB8"/>
    <w:rsid w:val="00F62E68"/>
    <w:rsid w:val="00F649F4"/>
    <w:rsid w:val="00F64CE9"/>
    <w:rsid w:val="00F64FBD"/>
    <w:rsid w:val="00F6525D"/>
    <w:rsid w:val="00F6638B"/>
    <w:rsid w:val="00F7121C"/>
    <w:rsid w:val="00F72770"/>
    <w:rsid w:val="00F72D0D"/>
    <w:rsid w:val="00F7309A"/>
    <w:rsid w:val="00F7366C"/>
    <w:rsid w:val="00F73AFC"/>
    <w:rsid w:val="00F74045"/>
    <w:rsid w:val="00F74420"/>
    <w:rsid w:val="00F74492"/>
    <w:rsid w:val="00F746CB"/>
    <w:rsid w:val="00F76086"/>
    <w:rsid w:val="00F7786D"/>
    <w:rsid w:val="00F80FD3"/>
    <w:rsid w:val="00F81833"/>
    <w:rsid w:val="00F81CE1"/>
    <w:rsid w:val="00F82F2C"/>
    <w:rsid w:val="00F83260"/>
    <w:rsid w:val="00F838AC"/>
    <w:rsid w:val="00F8391E"/>
    <w:rsid w:val="00F83E60"/>
    <w:rsid w:val="00F85265"/>
    <w:rsid w:val="00F85BAC"/>
    <w:rsid w:val="00F85CDF"/>
    <w:rsid w:val="00F8745C"/>
    <w:rsid w:val="00F90A91"/>
    <w:rsid w:val="00F913B8"/>
    <w:rsid w:val="00F91749"/>
    <w:rsid w:val="00F92909"/>
    <w:rsid w:val="00F92A71"/>
    <w:rsid w:val="00F93760"/>
    <w:rsid w:val="00F93CAA"/>
    <w:rsid w:val="00F942D1"/>
    <w:rsid w:val="00F949A9"/>
    <w:rsid w:val="00F94DA4"/>
    <w:rsid w:val="00F96D03"/>
    <w:rsid w:val="00F96F66"/>
    <w:rsid w:val="00FA1509"/>
    <w:rsid w:val="00FA1899"/>
    <w:rsid w:val="00FA2E70"/>
    <w:rsid w:val="00FA3AA1"/>
    <w:rsid w:val="00FA47CD"/>
    <w:rsid w:val="00FA6F4A"/>
    <w:rsid w:val="00FA7643"/>
    <w:rsid w:val="00FA7D76"/>
    <w:rsid w:val="00FB00CB"/>
    <w:rsid w:val="00FB0D18"/>
    <w:rsid w:val="00FB0D76"/>
    <w:rsid w:val="00FB16B9"/>
    <w:rsid w:val="00FB1F77"/>
    <w:rsid w:val="00FB2789"/>
    <w:rsid w:val="00FB52EB"/>
    <w:rsid w:val="00FB54E4"/>
    <w:rsid w:val="00FB57AC"/>
    <w:rsid w:val="00FB5E3B"/>
    <w:rsid w:val="00FB62B1"/>
    <w:rsid w:val="00FB6DC9"/>
    <w:rsid w:val="00FB7720"/>
    <w:rsid w:val="00FB79F0"/>
    <w:rsid w:val="00FC09EB"/>
    <w:rsid w:val="00FC0CD2"/>
    <w:rsid w:val="00FC48F2"/>
    <w:rsid w:val="00FC6C03"/>
    <w:rsid w:val="00FC72AF"/>
    <w:rsid w:val="00FC7629"/>
    <w:rsid w:val="00FD1781"/>
    <w:rsid w:val="00FD3BD3"/>
    <w:rsid w:val="00FD453B"/>
    <w:rsid w:val="00FD50AC"/>
    <w:rsid w:val="00FD6127"/>
    <w:rsid w:val="00FD6551"/>
    <w:rsid w:val="00FD695E"/>
    <w:rsid w:val="00FE085B"/>
    <w:rsid w:val="00FE0FE6"/>
    <w:rsid w:val="00FE11A9"/>
    <w:rsid w:val="00FE2480"/>
    <w:rsid w:val="00FE2C17"/>
    <w:rsid w:val="00FE4CF6"/>
    <w:rsid w:val="00FE5D13"/>
    <w:rsid w:val="00FE6A1B"/>
    <w:rsid w:val="00FE71EB"/>
    <w:rsid w:val="00FE75FC"/>
    <w:rsid w:val="00FF40B6"/>
    <w:rsid w:val="00FF450F"/>
    <w:rsid w:val="00FF4DE2"/>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A2CA1"/>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8">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A2CA1"/>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8">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57177916">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44357918">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9904077">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19877334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3.xml"/><Relationship Id="rId18" Type="http://schemas.openxmlformats.org/officeDocument/2006/relationships/hyperlink" Target="https://saratov.gov.ru/gov/auth/mineconom/PRLD/TOPBU/Norm_torg_2017.pdf" TargetMode="External"/><Relationship Id="rId3" Type="http://schemas.openxmlformats.org/officeDocument/2006/relationships/styles" Target="styles.xml"/><Relationship Id="rId21" Type="http://schemas.openxmlformats.org/officeDocument/2006/relationships/hyperlink" Target="http://gks.ru"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www.minsport.gov.ru/activities/econom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fgis.economy.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CF5FAD3076CFC8144376F9DFC25BBA2F5E0E133F27E1B316FD1BCB1C6J1n1J" TargetMode="External"/><Relationship Id="rId23" Type="http://schemas.openxmlformats.org/officeDocument/2006/relationships/footer" Target="footer1.xml"/><Relationship Id="rId10" Type="http://schemas.openxmlformats.org/officeDocument/2006/relationships/hyperlink" Target="consultantplus://offline/ref=ACF5FAD3076CFC8144376F9DFC25BBA2F5E0E133F27E1B316FD1BCB1C6J1n1J" TargetMode="External"/><Relationship Id="rId19" Type="http://schemas.openxmlformats.org/officeDocument/2006/relationships/hyperlink" Target="https://saratov.gov.ru/news/proekt_postanovleniya_pravitelstva_saratovskoy_"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4.xml"/><Relationship Id="rId22" Type="http://schemas.openxmlformats.org/officeDocument/2006/relationships/header" Target="header1.xml"/><Relationship Id="rId27"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40;&#1088;&#1093;&#1080;&#1090;&#1077;&#1082;&#1090;&#1091;&#1088;&#1085;&#1086;-&#1087;&#1083;&#1072;&#1085;&#1080;&#1088;&#1086;&#1074;&#1086;&#1095;&#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040;&#1088;&#1093;&#1080;&#1090;&#1077;&#1082;&#1090;&#1091;&#1088;&#1085;&#1086;-&#1087;&#1083;&#1072;&#1085;&#1080;&#1088;&#1086;&#1074;&#1086;&#1095;&#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4"/>
  <c:chart>
    <c:plotArea>
      <c:layout/>
      <c:barChart>
        <c:barDir val="col"/>
        <c:grouping val="stacked"/>
        <c:ser>
          <c:idx val="0"/>
          <c:order val="0"/>
          <c:tx>
            <c:strRef>
              <c:f>Лист1!$A$20</c:f>
              <c:strCache>
                <c:ptCount val="1"/>
                <c:pt idx="0">
                  <c:v>Городское население</c:v>
                </c:pt>
              </c:strCache>
            </c:strRef>
          </c:tx>
          <c:cat>
            <c:strRef>
              <c:f>Лист1!$B$19:$I$19</c:f>
              <c:strCache>
                <c:ptCount val="8"/>
                <c:pt idx="0">
                  <c:v>2010 г.</c:v>
                </c:pt>
                <c:pt idx="1">
                  <c:v>2011 г.</c:v>
                </c:pt>
                <c:pt idx="2">
                  <c:v>2012 г.</c:v>
                </c:pt>
                <c:pt idx="3">
                  <c:v>2013 г.</c:v>
                </c:pt>
                <c:pt idx="4">
                  <c:v>2014 г.</c:v>
                </c:pt>
                <c:pt idx="5">
                  <c:v>2015 г.</c:v>
                </c:pt>
                <c:pt idx="6">
                  <c:v>2016 г.</c:v>
                </c:pt>
                <c:pt idx="7">
                  <c:v>2017 г.</c:v>
                </c:pt>
              </c:strCache>
            </c:strRef>
          </c:cat>
          <c:val>
            <c:numRef>
              <c:f>Лист1!$B$20:$I$20</c:f>
              <c:numCache>
                <c:formatCode>General</c:formatCode>
                <c:ptCount val="8"/>
                <c:pt idx="0">
                  <c:v>78188</c:v>
                </c:pt>
                <c:pt idx="1">
                  <c:v>76249</c:v>
                </c:pt>
                <c:pt idx="2">
                  <c:v>75489</c:v>
                </c:pt>
                <c:pt idx="3">
                  <c:v>75690</c:v>
                </c:pt>
                <c:pt idx="4">
                  <c:v>71109</c:v>
                </c:pt>
                <c:pt idx="5">
                  <c:v>70837</c:v>
                </c:pt>
                <c:pt idx="6">
                  <c:v>70802</c:v>
                </c:pt>
                <c:pt idx="7">
                  <c:v>70349</c:v>
                </c:pt>
              </c:numCache>
            </c:numRef>
          </c:val>
        </c:ser>
        <c:ser>
          <c:idx val="1"/>
          <c:order val="1"/>
          <c:tx>
            <c:strRef>
              <c:f>Лист1!$A$21</c:f>
              <c:strCache>
                <c:ptCount val="1"/>
                <c:pt idx="0">
                  <c:v>Сельское население</c:v>
                </c:pt>
              </c:strCache>
            </c:strRef>
          </c:tx>
          <c:cat>
            <c:strRef>
              <c:f>Лист1!$B$19:$I$19</c:f>
              <c:strCache>
                <c:ptCount val="8"/>
                <c:pt idx="0">
                  <c:v>2010 г.</c:v>
                </c:pt>
                <c:pt idx="1">
                  <c:v>2011 г.</c:v>
                </c:pt>
                <c:pt idx="2">
                  <c:v>2012 г.</c:v>
                </c:pt>
                <c:pt idx="3">
                  <c:v>2013 г.</c:v>
                </c:pt>
                <c:pt idx="4">
                  <c:v>2014 г.</c:v>
                </c:pt>
                <c:pt idx="5">
                  <c:v>2015 г.</c:v>
                </c:pt>
                <c:pt idx="6">
                  <c:v>2016 г.</c:v>
                </c:pt>
                <c:pt idx="7">
                  <c:v>2017 г.</c:v>
                </c:pt>
              </c:strCache>
            </c:strRef>
          </c:cat>
          <c:val>
            <c:numRef>
              <c:f>Лист1!$B$21:$I$21</c:f>
              <c:numCache>
                <c:formatCode>General</c:formatCode>
                <c:ptCount val="8"/>
                <c:pt idx="0">
                  <c:v>18394</c:v>
                </c:pt>
                <c:pt idx="1">
                  <c:v>17492</c:v>
                </c:pt>
                <c:pt idx="2">
                  <c:v>17232</c:v>
                </c:pt>
                <c:pt idx="3">
                  <c:v>16115</c:v>
                </c:pt>
                <c:pt idx="4">
                  <c:v>19947</c:v>
                </c:pt>
                <c:pt idx="5">
                  <c:v>19643</c:v>
                </c:pt>
                <c:pt idx="6">
                  <c:v>19516</c:v>
                </c:pt>
                <c:pt idx="7">
                  <c:v>19346</c:v>
                </c:pt>
              </c:numCache>
            </c:numRef>
          </c:val>
        </c:ser>
        <c:dLbls>
          <c:showVal val="1"/>
        </c:dLbls>
        <c:overlap val="100"/>
        <c:axId val="134509696"/>
        <c:axId val="134511232"/>
      </c:barChart>
      <c:catAx>
        <c:axId val="134509696"/>
        <c:scaling>
          <c:orientation val="minMax"/>
        </c:scaling>
        <c:axPos val="b"/>
        <c:tickLblPos val="nextTo"/>
        <c:crossAx val="134511232"/>
        <c:crosses val="autoZero"/>
        <c:auto val="1"/>
        <c:lblAlgn val="ctr"/>
        <c:lblOffset val="100"/>
      </c:catAx>
      <c:valAx>
        <c:axId val="134511232"/>
        <c:scaling>
          <c:orientation val="minMax"/>
        </c:scaling>
        <c:axPos val="l"/>
        <c:majorGridlines/>
        <c:title>
          <c:tx>
            <c:rich>
              <a:bodyPr rot="-5400000" vert="horz"/>
              <a:lstStyle/>
              <a:p>
                <a:pPr>
                  <a:defRPr/>
                </a:pPr>
                <a:r>
                  <a:rPr lang="ru-RU"/>
                  <a:t>чел.</a:t>
                </a:r>
              </a:p>
            </c:rich>
          </c:tx>
        </c:title>
        <c:numFmt formatCode="General" sourceLinked="1"/>
        <c:tickLblPos val="nextTo"/>
        <c:crossAx val="134509696"/>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manualLayout>
          <c:layoutTarget val="inner"/>
          <c:xMode val="edge"/>
          <c:yMode val="edge"/>
          <c:x val="0.15861289168622936"/>
          <c:y val="0.18882264716910391"/>
          <c:w val="0.81388888888889022"/>
          <c:h val="0.77314814814814992"/>
        </c:manualLayout>
      </c:layout>
      <c:pie3DChart>
        <c:varyColors val="1"/>
        <c:ser>
          <c:idx val="0"/>
          <c:order val="0"/>
          <c:dLbls>
            <c:dLbl>
              <c:idx val="1"/>
              <c:layout>
                <c:manualLayout>
                  <c:x val="-1.0286367686576888E-2"/>
                  <c:y val="0.4457974003249594"/>
                </c:manualLayout>
              </c:layout>
              <c:showVal val="1"/>
              <c:showCatName val="1"/>
              <c:showPercent val="1"/>
            </c:dLbl>
            <c:dLbl>
              <c:idx val="2"/>
              <c:layout>
                <c:manualLayout>
                  <c:x val="-5.6379056221575866E-2"/>
                  <c:y val="0.4104527559055125"/>
                </c:manualLayout>
              </c:layout>
              <c:showVal val="1"/>
              <c:showCatName val="1"/>
              <c:showPercent val="1"/>
            </c:dLbl>
            <c:dLbl>
              <c:idx val="3"/>
              <c:layout>
                <c:manualLayout>
                  <c:x val="-7.2818960692976484E-2"/>
                  <c:y val="0.30753124609423821"/>
                </c:manualLayout>
              </c:layout>
              <c:showVal val="1"/>
              <c:showCatName val="1"/>
              <c:showPercent val="1"/>
            </c:dLbl>
            <c:dLbl>
              <c:idx val="4"/>
              <c:layout>
                <c:manualLayout>
                  <c:x val="-9.5679931900404344E-2"/>
                  <c:y val="0.18120141232345971"/>
                </c:manualLayout>
              </c:layout>
              <c:showVal val="1"/>
              <c:showCatName val="1"/>
              <c:showPercent val="1"/>
            </c:dLbl>
            <c:dLbl>
              <c:idx val="5"/>
              <c:layout>
                <c:manualLayout>
                  <c:x val="-0.13159931585128479"/>
                  <c:y val="7.9725971753530994E-2"/>
                </c:manualLayout>
              </c:layout>
              <c:showVal val="1"/>
              <c:showCatName val="1"/>
              <c:showPercent val="1"/>
            </c:dLbl>
            <c:dLbl>
              <c:idx val="7"/>
              <c:layout>
                <c:manualLayout>
                  <c:x val="-0.14343950249462101"/>
                  <c:y val="-0.10018153980752405"/>
                </c:manualLayout>
              </c:layout>
              <c:showVal val="1"/>
              <c:showCatName val="1"/>
              <c:showPercent val="1"/>
            </c:dLbl>
            <c:dLbl>
              <c:idx val="11"/>
              <c:layout>
                <c:manualLayout>
                  <c:x val="0.18054542536379425"/>
                  <c:y val="-6.2445631796025504E-2"/>
                </c:manualLayout>
              </c:layout>
              <c:showVal val="1"/>
              <c:showCatName val="1"/>
              <c:showPercent val="1"/>
            </c:dLbl>
            <c:dLbl>
              <c:idx val="12"/>
              <c:layout>
                <c:manualLayout>
                  <c:x val="0.30799996847241012"/>
                  <c:y val="-0.10594519435070615"/>
                </c:manualLayout>
              </c:layout>
              <c:showVal val="1"/>
              <c:showCatName val="1"/>
              <c:showPercent val="1"/>
            </c:dLbl>
            <c:dLbl>
              <c:idx val="13"/>
              <c:layout>
                <c:manualLayout>
                  <c:x val="0.42952587012920029"/>
                  <c:y val="4.0265591801024903E-2"/>
                </c:manualLayout>
              </c:layout>
              <c:showVal val="1"/>
              <c:showCatName val="1"/>
              <c:showPercent val="1"/>
            </c:dLbl>
            <c:dLbl>
              <c:idx val="14"/>
              <c:layout>
                <c:manualLayout>
                  <c:x val="0.30432621597976128"/>
                  <c:y val="-8.3980439945006868E-2"/>
                </c:manualLayout>
              </c:layout>
              <c:showVal val="1"/>
              <c:showCatName val="1"/>
              <c:showPercent val="1"/>
            </c:dLbl>
            <c:numFmt formatCode="0.0%" sourceLinked="0"/>
            <c:showVal val="1"/>
            <c:showCatName val="1"/>
            <c:showPercent val="1"/>
            <c:showLeaderLines val="1"/>
          </c:dLbls>
          <c:cat>
            <c:strRef>
              <c:f>Лист1!$I$2:$I$16</c:f>
              <c:strCache>
                <c:ptCount val="15"/>
                <c:pt idx="0">
                  <c:v>МО город Вольск</c:v>
                </c:pt>
                <c:pt idx="1">
                  <c:v>Сенное МО</c:v>
                </c:pt>
                <c:pt idx="2">
                  <c:v>Барановское МО</c:v>
                </c:pt>
                <c:pt idx="3">
                  <c:v>Белогорновское МО</c:v>
                </c:pt>
                <c:pt idx="4">
                  <c:v>Верхнечернавское МО</c:v>
                </c:pt>
                <c:pt idx="5">
                  <c:v>Кряжимское МО</c:v>
                </c:pt>
                <c:pt idx="6">
                  <c:v>Колоярское МО</c:v>
                </c:pt>
                <c:pt idx="7">
                  <c:v>Куриловское МО</c:v>
                </c:pt>
                <c:pt idx="8">
                  <c:v>Междуреченское МО</c:v>
                </c:pt>
                <c:pt idx="9">
                  <c:v>Нижнечернавское МО</c:v>
                </c:pt>
                <c:pt idx="10">
                  <c:v>Покровское МО</c:v>
                </c:pt>
                <c:pt idx="11">
                  <c:v>Талалихинское МО</c:v>
                </c:pt>
                <c:pt idx="12">
                  <c:v>Терсинское МО</c:v>
                </c:pt>
                <c:pt idx="13">
                  <c:v>Черкасское МО</c:v>
                </c:pt>
                <c:pt idx="14">
                  <c:v>Широкобуеракское МО</c:v>
                </c:pt>
              </c:strCache>
            </c:strRef>
          </c:cat>
          <c:val>
            <c:numRef>
              <c:f>Лист1!$J$2:$J$16</c:f>
              <c:numCache>
                <c:formatCode>General</c:formatCode>
                <c:ptCount val="15"/>
                <c:pt idx="0">
                  <c:v>63947</c:v>
                </c:pt>
                <c:pt idx="1">
                  <c:v>7070</c:v>
                </c:pt>
                <c:pt idx="2">
                  <c:v>1127</c:v>
                </c:pt>
                <c:pt idx="3">
                  <c:v>956</c:v>
                </c:pt>
                <c:pt idx="4">
                  <c:v>1060</c:v>
                </c:pt>
                <c:pt idx="5">
                  <c:v>1055</c:v>
                </c:pt>
                <c:pt idx="6">
                  <c:v>793</c:v>
                </c:pt>
                <c:pt idx="7">
                  <c:v>1518</c:v>
                </c:pt>
                <c:pt idx="8">
                  <c:v>1008</c:v>
                </c:pt>
                <c:pt idx="9">
                  <c:v>979</c:v>
                </c:pt>
                <c:pt idx="10">
                  <c:v>606</c:v>
                </c:pt>
                <c:pt idx="11">
                  <c:v>565</c:v>
                </c:pt>
                <c:pt idx="12">
                  <c:v>3330</c:v>
                </c:pt>
                <c:pt idx="13">
                  <c:v>3807</c:v>
                </c:pt>
                <c:pt idx="14">
                  <c:v>1874</c:v>
                </c:pt>
              </c:numCache>
            </c:numRef>
          </c:val>
        </c:ser>
        <c:dLbls>
          <c:showVal val="1"/>
        </c:dLbls>
      </c:pie3DChart>
    </c:plotArea>
    <c:plotVisOnly val="1"/>
    <c:dispBlanksAs val="zero"/>
  </c:chart>
  <c:txPr>
    <a:bodyPr/>
    <a:lstStyle/>
    <a:p>
      <a:pPr>
        <a:defRPr sz="900"/>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34"/>
  <c:chart>
    <c:plotArea>
      <c:layout/>
      <c:barChart>
        <c:barDir val="col"/>
        <c:grouping val="clustered"/>
        <c:ser>
          <c:idx val="0"/>
          <c:order val="0"/>
          <c:tx>
            <c:strRef>
              <c:f>Лист1!$A$30</c:f>
              <c:strCache>
                <c:ptCount val="1"/>
                <c:pt idx="0">
                  <c:v>Число родившихся</c:v>
                </c:pt>
              </c:strCache>
            </c:strRef>
          </c:tx>
          <c:cat>
            <c:strRef>
              <c:f>Лист1!$B$29:$F$29</c:f>
              <c:strCache>
                <c:ptCount val="5"/>
                <c:pt idx="0">
                  <c:v>2012 г.</c:v>
                </c:pt>
                <c:pt idx="1">
                  <c:v>2013 г.</c:v>
                </c:pt>
                <c:pt idx="2">
                  <c:v>2014 г.</c:v>
                </c:pt>
                <c:pt idx="3">
                  <c:v>2015 г.</c:v>
                </c:pt>
                <c:pt idx="4">
                  <c:v>2016 г.</c:v>
                </c:pt>
              </c:strCache>
            </c:strRef>
          </c:cat>
          <c:val>
            <c:numRef>
              <c:f>Лист1!$B$30:$F$30</c:f>
              <c:numCache>
                <c:formatCode>General</c:formatCode>
                <c:ptCount val="5"/>
                <c:pt idx="0">
                  <c:v>1058</c:v>
                </c:pt>
                <c:pt idx="1">
                  <c:v>950</c:v>
                </c:pt>
                <c:pt idx="2">
                  <c:v>1029</c:v>
                </c:pt>
                <c:pt idx="3">
                  <c:v>964</c:v>
                </c:pt>
                <c:pt idx="4">
                  <c:v>917</c:v>
                </c:pt>
              </c:numCache>
            </c:numRef>
          </c:val>
        </c:ser>
        <c:ser>
          <c:idx val="1"/>
          <c:order val="1"/>
          <c:tx>
            <c:strRef>
              <c:f>Лист1!$A$31</c:f>
              <c:strCache>
                <c:ptCount val="1"/>
                <c:pt idx="0">
                  <c:v>Число умерших</c:v>
                </c:pt>
              </c:strCache>
            </c:strRef>
          </c:tx>
          <c:cat>
            <c:strRef>
              <c:f>Лист1!$B$29:$F$29</c:f>
              <c:strCache>
                <c:ptCount val="5"/>
                <c:pt idx="0">
                  <c:v>2012 г.</c:v>
                </c:pt>
                <c:pt idx="1">
                  <c:v>2013 г.</c:v>
                </c:pt>
                <c:pt idx="2">
                  <c:v>2014 г.</c:v>
                </c:pt>
                <c:pt idx="3">
                  <c:v>2015 г.</c:v>
                </c:pt>
                <c:pt idx="4">
                  <c:v>2016 г.</c:v>
                </c:pt>
              </c:strCache>
            </c:strRef>
          </c:cat>
          <c:val>
            <c:numRef>
              <c:f>Лист1!$B$31:$F$31</c:f>
              <c:numCache>
                <c:formatCode>General</c:formatCode>
                <c:ptCount val="5"/>
                <c:pt idx="0">
                  <c:v>1488</c:v>
                </c:pt>
                <c:pt idx="1">
                  <c:v>1362</c:v>
                </c:pt>
                <c:pt idx="2">
                  <c:v>1459</c:v>
                </c:pt>
                <c:pt idx="3">
                  <c:v>1409</c:v>
                </c:pt>
                <c:pt idx="4">
                  <c:v>1415</c:v>
                </c:pt>
              </c:numCache>
            </c:numRef>
          </c:val>
        </c:ser>
        <c:ser>
          <c:idx val="2"/>
          <c:order val="2"/>
          <c:tx>
            <c:strRef>
              <c:f>Лист1!$A$32</c:f>
              <c:strCache>
                <c:ptCount val="1"/>
                <c:pt idx="0">
                  <c:v>Естественный прирост (+) убыль (-)</c:v>
                </c:pt>
              </c:strCache>
            </c:strRef>
          </c:tx>
          <c:cat>
            <c:strRef>
              <c:f>Лист1!$B$29:$F$29</c:f>
              <c:strCache>
                <c:ptCount val="5"/>
                <c:pt idx="0">
                  <c:v>2012 г.</c:v>
                </c:pt>
                <c:pt idx="1">
                  <c:v>2013 г.</c:v>
                </c:pt>
                <c:pt idx="2">
                  <c:v>2014 г.</c:v>
                </c:pt>
                <c:pt idx="3">
                  <c:v>2015 г.</c:v>
                </c:pt>
                <c:pt idx="4">
                  <c:v>2016 г.</c:v>
                </c:pt>
              </c:strCache>
            </c:strRef>
          </c:cat>
          <c:val>
            <c:numRef>
              <c:f>Лист1!$B$32:$F$32</c:f>
              <c:numCache>
                <c:formatCode>General</c:formatCode>
                <c:ptCount val="5"/>
                <c:pt idx="0">
                  <c:v>-430</c:v>
                </c:pt>
                <c:pt idx="1">
                  <c:v>-412</c:v>
                </c:pt>
                <c:pt idx="2">
                  <c:v>-430</c:v>
                </c:pt>
                <c:pt idx="3">
                  <c:v>-445</c:v>
                </c:pt>
                <c:pt idx="4">
                  <c:v>-498</c:v>
                </c:pt>
              </c:numCache>
            </c:numRef>
          </c:val>
        </c:ser>
        <c:dLbls>
          <c:showVal val="1"/>
        </c:dLbls>
        <c:axId val="84008960"/>
        <c:axId val="84010496"/>
      </c:barChart>
      <c:catAx>
        <c:axId val="84008960"/>
        <c:scaling>
          <c:orientation val="minMax"/>
        </c:scaling>
        <c:axPos val="b"/>
        <c:tickLblPos val="low"/>
        <c:crossAx val="84010496"/>
        <c:crosses val="autoZero"/>
        <c:auto val="1"/>
        <c:lblAlgn val="ctr"/>
        <c:lblOffset val="100"/>
      </c:catAx>
      <c:valAx>
        <c:axId val="84010496"/>
        <c:scaling>
          <c:orientation val="minMax"/>
        </c:scaling>
        <c:axPos val="l"/>
        <c:majorGridlines/>
        <c:title>
          <c:tx>
            <c:rich>
              <a:bodyPr rot="-5400000" vert="horz"/>
              <a:lstStyle/>
              <a:p>
                <a:pPr>
                  <a:defRPr/>
                </a:pPr>
                <a:r>
                  <a:rPr lang="ru-RU"/>
                  <a:t>чел.</a:t>
                </a:r>
              </a:p>
            </c:rich>
          </c:tx>
        </c:title>
        <c:numFmt formatCode="General" sourceLinked="1"/>
        <c:tickLblPos val="nextTo"/>
        <c:crossAx val="84008960"/>
        <c:crosses val="autoZero"/>
        <c:crossBetween val="between"/>
      </c:valAx>
    </c:plotArea>
    <c:legend>
      <c:legendPos val="b"/>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34"/>
  <c:chart>
    <c:plotArea>
      <c:layout/>
      <c:barChart>
        <c:barDir val="col"/>
        <c:grouping val="clustered"/>
        <c:ser>
          <c:idx val="0"/>
          <c:order val="0"/>
          <c:tx>
            <c:strRef>
              <c:f>Лист1!$A$35</c:f>
              <c:strCache>
                <c:ptCount val="1"/>
                <c:pt idx="0">
                  <c:v>Число прибывших</c:v>
                </c:pt>
              </c:strCache>
            </c:strRef>
          </c:tx>
          <c:cat>
            <c:strRef>
              <c:f>Лист1!$B$34:$F$34</c:f>
              <c:strCache>
                <c:ptCount val="5"/>
                <c:pt idx="0">
                  <c:v>2012 г.</c:v>
                </c:pt>
                <c:pt idx="1">
                  <c:v>2013 г.</c:v>
                </c:pt>
                <c:pt idx="2">
                  <c:v>2014 г.</c:v>
                </c:pt>
                <c:pt idx="3">
                  <c:v>2015 г.</c:v>
                </c:pt>
                <c:pt idx="4">
                  <c:v>2016 г.</c:v>
                </c:pt>
              </c:strCache>
            </c:strRef>
          </c:cat>
          <c:val>
            <c:numRef>
              <c:f>Лист1!$B$35:$F$35</c:f>
              <c:numCache>
                <c:formatCode>General</c:formatCode>
                <c:ptCount val="5"/>
                <c:pt idx="0">
                  <c:v>2690</c:v>
                </c:pt>
                <c:pt idx="1">
                  <c:v>2708</c:v>
                </c:pt>
                <c:pt idx="2">
                  <c:v>3226</c:v>
                </c:pt>
                <c:pt idx="3">
                  <c:v>3381</c:v>
                </c:pt>
                <c:pt idx="4">
                  <c:v>2913</c:v>
                </c:pt>
              </c:numCache>
            </c:numRef>
          </c:val>
        </c:ser>
        <c:ser>
          <c:idx val="1"/>
          <c:order val="1"/>
          <c:tx>
            <c:strRef>
              <c:f>Лист1!$A$36</c:f>
              <c:strCache>
                <c:ptCount val="1"/>
                <c:pt idx="0">
                  <c:v>Число убывших</c:v>
                </c:pt>
              </c:strCache>
            </c:strRef>
          </c:tx>
          <c:cat>
            <c:strRef>
              <c:f>Лист1!$B$34:$F$34</c:f>
              <c:strCache>
                <c:ptCount val="5"/>
                <c:pt idx="0">
                  <c:v>2012 г.</c:v>
                </c:pt>
                <c:pt idx="1">
                  <c:v>2013 г.</c:v>
                </c:pt>
                <c:pt idx="2">
                  <c:v>2014 г.</c:v>
                </c:pt>
                <c:pt idx="3">
                  <c:v>2015 г.</c:v>
                </c:pt>
                <c:pt idx="4">
                  <c:v>2016 г.</c:v>
                </c:pt>
              </c:strCache>
            </c:strRef>
          </c:cat>
          <c:val>
            <c:numRef>
              <c:f>Лист1!$B$36:$F$36</c:f>
              <c:numCache>
                <c:formatCode>General</c:formatCode>
                <c:ptCount val="5"/>
                <c:pt idx="0">
                  <c:v>3176</c:v>
                </c:pt>
                <c:pt idx="1">
                  <c:v>3026</c:v>
                </c:pt>
                <c:pt idx="2">
                  <c:v>3372</c:v>
                </c:pt>
                <c:pt idx="3">
                  <c:v>3098</c:v>
                </c:pt>
                <c:pt idx="4">
                  <c:v>3038</c:v>
                </c:pt>
              </c:numCache>
            </c:numRef>
          </c:val>
        </c:ser>
        <c:ser>
          <c:idx val="2"/>
          <c:order val="2"/>
          <c:tx>
            <c:strRef>
              <c:f>Лист1!$A$37</c:f>
              <c:strCache>
                <c:ptCount val="1"/>
                <c:pt idx="0">
                  <c:v>Миграционный прирост (+) убыль (-)</c:v>
                </c:pt>
              </c:strCache>
            </c:strRef>
          </c:tx>
          <c:cat>
            <c:strRef>
              <c:f>Лист1!$B$34:$F$34</c:f>
              <c:strCache>
                <c:ptCount val="5"/>
                <c:pt idx="0">
                  <c:v>2012 г.</c:v>
                </c:pt>
                <c:pt idx="1">
                  <c:v>2013 г.</c:v>
                </c:pt>
                <c:pt idx="2">
                  <c:v>2014 г.</c:v>
                </c:pt>
                <c:pt idx="3">
                  <c:v>2015 г.</c:v>
                </c:pt>
                <c:pt idx="4">
                  <c:v>2016 г.</c:v>
                </c:pt>
              </c:strCache>
            </c:strRef>
          </c:cat>
          <c:val>
            <c:numRef>
              <c:f>Лист1!$B$37:$F$37</c:f>
              <c:numCache>
                <c:formatCode>General</c:formatCode>
                <c:ptCount val="5"/>
                <c:pt idx="0">
                  <c:v>-486</c:v>
                </c:pt>
                <c:pt idx="1">
                  <c:v>-318</c:v>
                </c:pt>
                <c:pt idx="2">
                  <c:v>-146</c:v>
                </c:pt>
                <c:pt idx="3">
                  <c:v>283</c:v>
                </c:pt>
                <c:pt idx="4">
                  <c:v>-125</c:v>
                </c:pt>
              </c:numCache>
            </c:numRef>
          </c:val>
        </c:ser>
        <c:dLbls>
          <c:showVal val="1"/>
        </c:dLbls>
        <c:axId val="140488704"/>
        <c:axId val="140490240"/>
      </c:barChart>
      <c:catAx>
        <c:axId val="140488704"/>
        <c:scaling>
          <c:orientation val="minMax"/>
        </c:scaling>
        <c:axPos val="b"/>
        <c:tickLblPos val="low"/>
        <c:crossAx val="140490240"/>
        <c:crosses val="autoZero"/>
        <c:auto val="1"/>
        <c:lblAlgn val="ctr"/>
        <c:lblOffset val="100"/>
      </c:catAx>
      <c:valAx>
        <c:axId val="140490240"/>
        <c:scaling>
          <c:orientation val="minMax"/>
        </c:scaling>
        <c:axPos val="l"/>
        <c:majorGridlines/>
        <c:title>
          <c:tx>
            <c:rich>
              <a:bodyPr rot="-5400000" vert="horz"/>
              <a:lstStyle/>
              <a:p>
                <a:pPr>
                  <a:defRPr/>
                </a:pPr>
                <a:r>
                  <a:rPr lang="ru-RU"/>
                  <a:t>чел.</a:t>
                </a:r>
              </a:p>
            </c:rich>
          </c:tx>
        </c:title>
        <c:numFmt formatCode="General" sourceLinked="1"/>
        <c:tickLblPos val="nextTo"/>
        <c:crossAx val="140488704"/>
        <c:crosses val="autoZero"/>
        <c:crossBetween val="between"/>
      </c:valAx>
    </c:plotArea>
    <c:legend>
      <c:legendPos val="b"/>
    </c:legend>
    <c:plotVisOnly val="1"/>
    <c:dispBlanksAs val="gap"/>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EB50A-1D2C-44D7-AC50-E0FD1F2C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45</Pages>
  <Words>15380</Words>
  <Characters>87667</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САРСТРОЙНИИПРОЕКТ</dc:creator>
  <cp:lastModifiedBy>user</cp:lastModifiedBy>
  <cp:revision>12</cp:revision>
  <cp:lastPrinted>2017-12-14T13:53:00Z</cp:lastPrinted>
  <dcterms:created xsi:type="dcterms:W3CDTF">2018-02-08T11:22:00Z</dcterms:created>
  <dcterms:modified xsi:type="dcterms:W3CDTF">2025-09-05T07:16:00Z</dcterms:modified>
</cp:coreProperties>
</file>